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426DFE" w14:textId="77777777" w:rsidR="0024279E" w:rsidRPr="00603221" w:rsidRDefault="0024279E" w:rsidP="00293184">
      <w:pPr>
        <w:ind w:firstLine="720"/>
        <w:jc w:val="center"/>
        <w:rPr>
          <w:b/>
          <w:sz w:val="32"/>
          <w:szCs w:val="32"/>
          <w:lang w:val="el-GR"/>
        </w:rPr>
      </w:pPr>
      <w:r w:rsidRPr="00603221">
        <w:rPr>
          <w:b/>
          <w:sz w:val="32"/>
          <w:szCs w:val="32"/>
          <w:lang w:val="el-GR"/>
        </w:rPr>
        <w:t>Διακήρυξη</w:t>
      </w:r>
    </w:p>
    <w:p w14:paraId="438270D5" w14:textId="7777777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7E2F6C39" w14:textId="77777777" w:rsidR="0024279E" w:rsidRPr="00B86104"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5036D8">
        <w:rPr>
          <w:b/>
          <w:iCs/>
          <w:sz w:val="32"/>
          <w:szCs w:val="32"/>
          <w:lang w:val="el-GR"/>
        </w:rPr>
        <w:t>Υπηρεσίες δημοσιότητας στο πλαίσιο</w:t>
      </w:r>
      <w:r w:rsidR="0000349A" w:rsidRPr="008063A1">
        <w:rPr>
          <w:b/>
          <w:sz w:val="32"/>
          <w:szCs w:val="32"/>
          <w:lang w:val="el-GR"/>
        </w:rPr>
        <w:t xml:space="preserve"> του Προγράμματος «</w:t>
      </w:r>
      <w:r w:rsidR="004C02BC">
        <w:rPr>
          <w:b/>
          <w:sz w:val="32"/>
          <w:szCs w:val="32"/>
          <w:lang w:val="el-GR"/>
        </w:rPr>
        <w:t>Οικονομική ενίσχυση</w:t>
      </w:r>
      <w:r w:rsidR="0000349A" w:rsidRPr="005A59F0">
        <w:rPr>
          <w:b/>
          <w:sz w:val="32"/>
          <w:szCs w:val="32"/>
          <w:lang w:val="el-GR"/>
        </w:rPr>
        <w:t xml:space="preserve"> για τη διενέργεια πράξεων προληπτικής οδοντιατρικής φροντίδας σε παιδιά ηλικίας έξι έως δώδεκα (6-12) ετών - </w:t>
      </w:r>
      <w:r w:rsidR="0000349A" w:rsidRPr="008063A1">
        <w:rPr>
          <w:b/>
          <w:sz w:val="32"/>
          <w:szCs w:val="32"/>
          <w:lang w:val="el-GR"/>
        </w:rPr>
        <w:t>(</w:t>
      </w:r>
      <w:r w:rsidR="0000349A">
        <w:rPr>
          <w:b/>
          <w:sz w:val="32"/>
          <w:szCs w:val="32"/>
          <w:lang w:val="en-US"/>
        </w:rPr>
        <w:t>Dentist</w:t>
      </w:r>
      <w:r w:rsidR="0000349A" w:rsidRPr="008063A1">
        <w:rPr>
          <w:b/>
          <w:sz w:val="32"/>
          <w:szCs w:val="32"/>
          <w:lang w:val="el-GR"/>
        </w:rPr>
        <w:t xml:space="preserve"> PASS)</w:t>
      </w:r>
      <w:r w:rsidR="0000349A">
        <w:rPr>
          <w:b/>
          <w:sz w:val="32"/>
          <w:szCs w:val="32"/>
          <w:lang w:val="el-GR"/>
        </w:rPr>
        <w:t>»</w:t>
      </w:r>
      <w:r w:rsidRPr="00C622A6">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201B6" w:rsidRPr="005201B6" w14:paraId="12166D2E" w14:textId="77777777" w:rsidTr="00EF0725">
        <w:tc>
          <w:tcPr>
            <w:tcW w:w="2830" w:type="dxa"/>
            <w:shd w:val="clear" w:color="auto" w:fill="auto"/>
            <w:vAlign w:val="center"/>
          </w:tcPr>
          <w:p w14:paraId="7C57C688" w14:textId="77777777" w:rsidR="005201B6" w:rsidRPr="00603221" w:rsidRDefault="005201B6" w:rsidP="005201B6">
            <w:pPr>
              <w:autoSpaceDE w:val="0"/>
              <w:autoSpaceDN w:val="0"/>
              <w:adjustRightInd w:val="0"/>
              <w:spacing w:before="120" w:after="0"/>
              <w:jc w:val="right"/>
              <w:rPr>
                <w:b/>
                <w:color w:val="000000"/>
                <w:lang w:val="el-GR"/>
              </w:rPr>
            </w:pPr>
            <w:proofErr w:type="spellStart"/>
            <w:r w:rsidRPr="00155B45">
              <w:rPr>
                <w:b/>
                <w:color w:val="000000"/>
              </w:rPr>
              <w:t>Κωδ</w:t>
            </w:r>
            <w:proofErr w:type="spellEnd"/>
            <w:r w:rsidRPr="00155B45">
              <w:rPr>
                <w:b/>
                <w:color w:val="000000"/>
              </w:rPr>
              <w:t>. ΟΠΣ</w:t>
            </w:r>
            <w:r>
              <w:rPr>
                <w:b/>
                <w:color w:val="000000"/>
                <w:lang w:val="el-GR"/>
              </w:rPr>
              <w:t xml:space="preserve"> ΤΑ</w:t>
            </w:r>
            <w:r w:rsidRPr="00155B45">
              <w:rPr>
                <w:b/>
                <w:color w:val="000000"/>
              </w:rPr>
              <w:t>:</w:t>
            </w:r>
          </w:p>
        </w:tc>
        <w:tc>
          <w:tcPr>
            <w:tcW w:w="6798" w:type="dxa"/>
            <w:gridSpan w:val="2"/>
            <w:shd w:val="clear" w:color="auto" w:fill="auto"/>
            <w:vAlign w:val="center"/>
          </w:tcPr>
          <w:p w14:paraId="4E684B1D" w14:textId="77777777" w:rsidR="005201B6" w:rsidRDefault="005201B6" w:rsidP="00146CA3">
            <w:pPr>
              <w:pStyle w:val="TabletextChar"/>
              <w:spacing w:before="120" w:line="240" w:lineRule="auto"/>
              <w:jc w:val="both"/>
              <w:rPr>
                <w:rFonts w:cs="Tahoma"/>
                <w:sz w:val="22"/>
                <w:szCs w:val="22"/>
              </w:rPr>
            </w:pPr>
            <w:r>
              <w:rPr>
                <w:rFonts w:cs="Tahoma"/>
                <w:sz w:val="22"/>
                <w:szCs w:val="22"/>
                <w:lang w:val="en-US"/>
              </w:rPr>
              <w:t>5202702</w:t>
            </w:r>
          </w:p>
        </w:tc>
      </w:tr>
      <w:tr w:rsidR="005201B6" w:rsidRPr="00CC5DB1" w14:paraId="7CD6A500" w14:textId="77777777" w:rsidTr="00EF0725">
        <w:tc>
          <w:tcPr>
            <w:tcW w:w="2830" w:type="dxa"/>
            <w:shd w:val="clear" w:color="auto" w:fill="auto"/>
            <w:vAlign w:val="center"/>
          </w:tcPr>
          <w:p w14:paraId="016748CB" w14:textId="25F409F0" w:rsidR="005201B6" w:rsidRPr="00603221" w:rsidRDefault="005201B6" w:rsidP="005201B6">
            <w:pPr>
              <w:autoSpaceDE w:val="0"/>
              <w:autoSpaceDN w:val="0"/>
              <w:adjustRightInd w:val="0"/>
              <w:spacing w:before="120" w:after="0"/>
              <w:jc w:val="right"/>
              <w:rPr>
                <w:b/>
                <w:color w:val="000000"/>
                <w:lang w:val="el-GR"/>
              </w:rPr>
            </w:pPr>
            <w:r>
              <w:rPr>
                <w:b/>
                <w:color w:val="000000"/>
                <w:lang w:val="el-GR"/>
              </w:rPr>
              <w:t>Χρηματοδότηση</w:t>
            </w:r>
            <w:r w:rsidRPr="00155B45">
              <w:rPr>
                <w:b/>
                <w:color w:val="000000"/>
              </w:rPr>
              <w:t>:</w:t>
            </w:r>
          </w:p>
        </w:tc>
        <w:tc>
          <w:tcPr>
            <w:tcW w:w="6798" w:type="dxa"/>
            <w:gridSpan w:val="2"/>
            <w:shd w:val="clear" w:color="auto" w:fill="auto"/>
            <w:vAlign w:val="center"/>
          </w:tcPr>
          <w:p w14:paraId="7260475E" w14:textId="77777777" w:rsidR="005201B6" w:rsidRDefault="005201B6" w:rsidP="00146CA3">
            <w:pPr>
              <w:autoSpaceDE w:val="0"/>
              <w:autoSpaceDN w:val="0"/>
              <w:adjustRightInd w:val="0"/>
              <w:spacing w:before="120" w:line="252" w:lineRule="auto"/>
              <w:rPr>
                <w:b/>
                <w:bCs/>
                <w:lang w:val="el-GR"/>
              </w:rPr>
            </w:pPr>
            <w:r w:rsidRPr="00626AA6">
              <w:rPr>
                <w:b/>
                <w:bCs/>
                <w:lang w:val="el-GR"/>
              </w:rPr>
              <w:t>Ταμείο Ανάκαμψης και Ανθεκτικότητας</w:t>
            </w:r>
            <w:r>
              <w:rPr>
                <w:b/>
                <w:bCs/>
                <w:lang w:val="el-GR"/>
              </w:rPr>
              <w:t xml:space="preserve"> </w:t>
            </w:r>
          </w:p>
          <w:p w14:paraId="729EE71E" w14:textId="77777777" w:rsidR="005201B6" w:rsidRPr="00AD07DC" w:rsidRDefault="005201B6" w:rsidP="00146CA3">
            <w:pPr>
              <w:suppressAutoHyphens w:val="0"/>
              <w:autoSpaceDE w:val="0"/>
              <w:autoSpaceDN w:val="0"/>
              <w:adjustRightInd w:val="0"/>
              <w:spacing w:after="0"/>
              <w:rPr>
                <w:lang w:val="el-GR"/>
              </w:rPr>
            </w:pPr>
            <w:r w:rsidRPr="00A411D7">
              <w:rPr>
                <w:u w:val="single"/>
                <w:lang w:val="el-GR"/>
              </w:rPr>
              <w:t>Κωδικός Δράσης</w:t>
            </w:r>
            <w:r w:rsidRPr="00626AA6">
              <w:rPr>
                <w:lang w:val="el-GR"/>
              </w:rPr>
              <w:t xml:space="preserve">: </w:t>
            </w:r>
            <w:r w:rsidRPr="00A411D7">
              <w:rPr>
                <w:lang w:val="el-GR"/>
              </w:rPr>
              <w:t>16783</w:t>
            </w:r>
            <w:r w:rsidRPr="00626AA6">
              <w:rPr>
                <w:lang w:val="el-GR"/>
              </w:rPr>
              <w:t xml:space="preserve"> </w:t>
            </w:r>
            <w:r>
              <w:rPr>
                <w:lang w:val="el-GR"/>
              </w:rPr>
              <w:t>«</w:t>
            </w:r>
            <w:r w:rsidRPr="00A411D7">
              <w:rPr>
                <w:lang w:val="el-GR"/>
              </w:rPr>
              <w:t>Υ</w:t>
            </w:r>
            <w:r>
              <w:rPr>
                <w:lang w:val="el-GR"/>
              </w:rPr>
              <w:t xml:space="preserve">λοποίηση Εθνικού Προγράμματος Πρόληψης της Δημόσιας Υγείας </w:t>
            </w:r>
            <w:r w:rsidRPr="00A411D7">
              <w:rPr>
                <w:lang w:val="el-GR"/>
              </w:rPr>
              <w:t>“</w:t>
            </w:r>
            <w:r>
              <w:rPr>
                <w:lang w:val="el-GR"/>
              </w:rPr>
              <w:t>Σπύρος Δοξιάδης</w:t>
            </w:r>
            <w:r w:rsidRPr="00A411D7">
              <w:rPr>
                <w:lang w:val="el-GR"/>
              </w:rPr>
              <w:t>”</w:t>
            </w:r>
            <w:r>
              <w:rPr>
                <w:lang w:val="el-GR"/>
              </w:rPr>
              <w:t>»</w:t>
            </w:r>
          </w:p>
          <w:p w14:paraId="55156CF2" w14:textId="77777777" w:rsidR="005201B6" w:rsidRDefault="005201B6" w:rsidP="00146CA3">
            <w:pPr>
              <w:suppressAutoHyphens w:val="0"/>
              <w:autoSpaceDE w:val="0"/>
              <w:autoSpaceDN w:val="0"/>
              <w:adjustRightInd w:val="0"/>
              <w:spacing w:after="0"/>
              <w:rPr>
                <w:lang w:val="el-GR"/>
              </w:rPr>
            </w:pPr>
          </w:p>
          <w:p w14:paraId="32017447" w14:textId="77777777" w:rsidR="005201B6" w:rsidRPr="00320750" w:rsidRDefault="005201B6" w:rsidP="00146CA3">
            <w:pPr>
              <w:suppressAutoHyphens w:val="0"/>
              <w:autoSpaceDE w:val="0"/>
              <w:autoSpaceDN w:val="0"/>
              <w:adjustRightInd w:val="0"/>
              <w:rPr>
                <w:lang w:val="el-GR"/>
              </w:rPr>
            </w:pPr>
            <w:r w:rsidRPr="00A411D7">
              <w:rPr>
                <w:u w:val="single"/>
                <w:lang w:val="el-GR"/>
              </w:rPr>
              <w:t>Άξονας 3.3</w:t>
            </w:r>
            <w:r w:rsidRPr="00A411D7">
              <w:rPr>
                <w:lang w:val="el-GR"/>
              </w:rPr>
              <w:t xml:space="preserve"> «Ενίσχυση της προσβασιμότητας, της αποτελεσματικότητας και της ποιότητας του</w:t>
            </w:r>
            <w:r>
              <w:rPr>
                <w:lang w:val="el-GR"/>
              </w:rPr>
              <w:t xml:space="preserve"> συστήματος υγείας»</w:t>
            </w:r>
          </w:p>
        </w:tc>
      </w:tr>
      <w:tr w:rsidR="00560C7F" w:rsidRPr="00142403" w14:paraId="4A2A62B7" w14:textId="77777777" w:rsidTr="00EF0725">
        <w:tc>
          <w:tcPr>
            <w:tcW w:w="2830" w:type="dxa"/>
            <w:shd w:val="clear" w:color="auto" w:fill="auto"/>
            <w:vAlign w:val="center"/>
          </w:tcPr>
          <w:p w14:paraId="5184EFB4" w14:textId="77777777"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3ECAC39"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5997ECC2" w14:textId="7105F617" w:rsidR="008962EE" w:rsidRDefault="001F455A" w:rsidP="00994167">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sidR="008962EE">
              <w:rPr>
                <w:rFonts w:cs="Tahoma"/>
                <w:sz w:val="22"/>
                <w:szCs w:val="22"/>
              </w:rPr>
              <w:t>:</w:t>
            </w:r>
            <w:r>
              <w:rPr>
                <w:rFonts w:cs="Tahoma"/>
                <w:sz w:val="22"/>
                <w:szCs w:val="22"/>
              </w:rPr>
              <w:t xml:space="preserve"> </w:t>
            </w:r>
            <w:r w:rsidR="00D86293" w:rsidRPr="00320750">
              <w:rPr>
                <w:rFonts w:cs="Tahoma"/>
                <w:b/>
                <w:bCs/>
                <w:sz w:val="22"/>
                <w:szCs w:val="22"/>
              </w:rPr>
              <w:t>€</w:t>
            </w:r>
            <w:r w:rsidR="00146CA3">
              <w:rPr>
                <w:rFonts w:cs="Tahoma"/>
                <w:b/>
                <w:bCs/>
                <w:sz w:val="22"/>
                <w:szCs w:val="22"/>
              </w:rPr>
              <w:t xml:space="preserve"> </w:t>
            </w:r>
            <w:r w:rsidR="004C05F8" w:rsidRPr="00320750">
              <w:rPr>
                <w:rFonts w:cs="Tahoma"/>
                <w:b/>
                <w:bCs/>
                <w:sz w:val="22"/>
                <w:szCs w:val="22"/>
              </w:rPr>
              <w:t>190</w:t>
            </w:r>
            <w:r w:rsidR="00D70DF4" w:rsidRPr="00320750">
              <w:rPr>
                <w:rFonts w:cs="Tahoma"/>
                <w:b/>
                <w:bCs/>
                <w:sz w:val="22"/>
                <w:szCs w:val="22"/>
              </w:rPr>
              <w:t>.</w:t>
            </w:r>
            <w:r w:rsidR="00C622A6" w:rsidRPr="00320750">
              <w:rPr>
                <w:rFonts w:cs="Tahoma"/>
                <w:b/>
                <w:bCs/>
                <w:sz w:val="22"/>
                <w:szCs w:val="22"/>
              </w:rPr>
              <w:t>0</w:t>
            </w:r>
            <w:r w:rsidR="00D86293" w:rsidRPr="00320750">
              <w:rPr>
                <w:rFonts w:cs="Tahoma"/>
                <w:b/>
                <w:bCs/>
                <w:sz w:val="22"/>
                <w:szCs w:val="22"/>
              </w:rPr>
              <w:t>00</w:t>
            </w:r>
            <w:r w:rsidR="00D70DF4" w:rsidRPr="00320750">
              <w:rPr>
                <w:rFonts w:cs="Tahoma"/>
                <w:b/>
                <w:bCs/>
                <w:sz w:val="22"/>
                <w:szCs w:val="22"/>
              </w:rPr>
              <w:t>,</w:t>
            </w:r>
            <w:r w:rsidR="00D86293" w:rsidRPr="00320750">
              <w:rPr>
                <w:rFonts w:cs="Tahoma"/>
                <w:b/>
                <w:bCs/>
                <w:sz w:val="22"/>
                <w:szCs w:val="22"/>
              </w:rPr>
              <w:t>00</w:t>
            </w:r>
            <w:r w:rsidR="00D86293" w:rsidRPr="00D86293">
              <w:rPr>
                <w:rFonts w:cs="Tahoma"/>
                <w:sz w:val="22"/>
                <w:szCs w:val="22"/>
              </w:rPr>
              <w:t xml:space="preserve">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w:t>
            </w:r>
          </w:p>
          <w:p w14:paraId="3462B79A" w14:textId="10038394" w:rsidR="001F455A" w:rsidRPr="00274473" w:rsidRDefault="008962EE" w:rsidP="00146CA3">
            <w:pPr>
              <w:pStyle w:val="TabletextChar"/>
              <w:spacing w:before="120" w:line="240" w:lineRule="auto"/>
              <w:jc w:val="both"/>
              <w:rPr>
                <w:rFonts w:cs="Tahoma"/>
                <w:sz w:val="22"/>
                <w:szCs w:val="22"/>
              </w:rPr>
            </w:pPr>
            <w:r>
              <w:rPr>
                <w:rFonts w:cs="Tahoma"/>
                <w:sz w:val="22"/>
                <w:szCs w:val="22"/>
              </w:rPr>
              <w:t>Π</w:t>
            </w:r>
            <w:r w:rsidR="001F455A" w:rsidRPr="00603221">
              <w:rPr>
                <w:rFonts w:cs="Tahoma"/>
                <w:sz w:val="22"/>
                <w:szCs w:val="22"/>
              </w:rPr>
              <w:t xml:space="preserve">ροϋπολογισμός με ΦΠΑ: </w:t>
            </w:r>
            <w:r w:rsidR="00D86293" w:rsidRPr="00320750">
              <w:rPr>
                <w:rFonts w:cs="Tahoma"/>
                <w:b/>
                <w:bCs/>
                <w:sz w:val="22"/>
                <w:szCs w:val="22"/>
              </w:rPr>
              <w:t>€</w:t>
            </w:r>
            <w:r w:rsidR="00146CA3">
              <w:rPr>
                <w:rFonts w:cs="Tahoma"/>
                <w:b/>
                <w:bCs/>
                <w:sz w:val="22"/>
                <w:szCs w:val="22"/>
              </w:rPr>
              <w:t xml:space="preserve"> </w:t>
            </w:r>
            <w:r w:rsidR="00D86293" w:rsidRPr="00320750">
              <w:rPr>
                <w:rFonts w:cs="Tahoma"/>
                <w:b/>
                <w:bCs/>
                <w:sz w:val="22"/>
                <w:szCs w:val="22"/>
              </w:rPr>
              <w:t>2</w:t>
            </w:r>
            <w:r w:rsidR="004C05F8" w:rsidRPr="00320750">
              <w:rPr>
                <w:rFonts w:cs="Tahoma"/>
                <w:b/>
                <w:bCs/>
                <w:sz w:val="22"/>
                <w:szCs w:val="22"/>
              </w:rPr>
              <w:t>35</w:t>
            </w:r>
            <w:r w:rsidR="00D70DF4" w:rsidRPr="00320750">
              <w:rPr>
                <w:rFonts w:cs="Tahoma"/>
                <w:b/>
                <w:bCs/>
                <w:sz w:val="22"/>
                <w:szCs w:val="22"/>
              </w:rPr>
              <w:t>.</w:t>
            </w:r>
            <w:r w:rsidR="004C05F8" w:rsidRPr="00320750">
              <w:rPr>
                <w:rFonts w:cs="Tahoma"/>
                <w:b/>
                <w:bCs/>
                <w:sz w:val="22"/>
                <w:szCs w:val="22"/>
              </w:rPr>
              <w:t>60</w:t>
            </w:r>
            <w:r w:rsidR="00C622A6" w:rsidRPr="00320750">
              <w:rPr>
                <w:rFonts w:cs="Tahoma"/>
                <w:b/>
                <w:bCs/>
                <w:sz w:val="22"/>
                <w:szCs w:val="22"/>
              </w:rPr>
              <w:t>0</w:t>
            </w:r>
            <w:r w:rsidR="00D70DF4" w:rsidRPr="00320750">
              <w:rPr>
                <w:rFonts w:cs="Tahoma"/>
                <w:b/>
                <w:bCs/>
                <w:sz w:val="22"/>
                <w:szCs w:val="22"/>
              </w:rPr>
              <w:t>,</w:t>
            </w:r>
            <w:r w:rsidR="00D86293" w:rsidRPr="00320750">
              <w:rPr>
                <w:rFonts w:cs="Tahoma"/>
                <w:b/>
                <w:bCs/>
                <w:sz w:val="22"/>
                <w:szCs w:val="22"/>
              </w:rPr>
              <w:t>00</w:t>
            </w:r>
            <w:r w:rsidR="001F455A" w:rsidRPr="00BC485D">
              <w:rPr>
                <w:rFonts w:cs="Tahoma"/>
                <w:sz w:val="22"/>
                <w:szCs w:val="22"/>
              </w:rPr>
              <w:t>, ΦΠΑ 24%</w:t>
            </w:r>
            <w:r w:rsidR="00146CA3">
              <w:rPr>
                <w:rFonts w:cs="Tahoma"/>
                <w:sz w:val="22"/>
                <w:szCs w:val="22"/>
              </w:rPr>
              <w:t>:</w:t>
            </w:r>
            <w:r w:rsidR="001F455A" w:rsidRPr="00BC485D">
              <w:rPr>
                <w:rFonts w:cs="Tahoma"/>
                <w:sz w:val="22"/>
                <w:szCs w:val="22"/>
              </w:rPr>
              <w:t xml:space="preserve"> </w:t>
            </w:r>
            <w:r w:rsidR="006D17B0" w:rsidRPr="00320750">
              <w:rPr>
                <w:rFonts w:cs="Tahoma"/>
                <w:b/>
                <w:bCs/>
                <w:sz w:val="22"/>
                <w:szCs w:val="22"/>
              </w:rPr>
              <w:t>€</w:t>
            </w:r>
            <w:r w:rsidR="00146CA3">
              <w:rPr>
                <w:rFonts w:cs="Tahoma"/>
                <w:b/>
                <w:bCs/>
                <w:sz w:val="22"/>
                <w:szCs w:val="22"/>
              </w:rPr>
              <w:t xml:space="preserve"> </w:t>
            </w:r>
            <w:r w:rsidR="004C05F8" w:rsidRPr="00320750">
              <w:rPr>
                <w:rFonts w:cs="Tahoma"/>
                <w:b/>
                <w:bCs/>
                <w:sz w:val="22"/>
                <w:szCs w:val="22"/>
              </w:rPr>
              <w:t>45</w:t>
            </w:r>
            <w:r w:rsidR="00D70DF4" w:rsidRPr="00320750">
              <w:rPr>
                <w:rFonts w:cs="Tahoma"/>
                <w:b/>
                <w:bCs/>
                <w:sz w:val="22"/>
                <w:szCs w:val="22"/>
              </w:rPr>
              <w:t>.</w:t>
            </w:r>
            <w:r w:rsidR="004C05F8" w:rsidRPr="00320750">
              <w:rPr>
                <w:rFonts w:cs="Tahoma"/>
                <w:b/>
                <w:bCs/>
                <w:sz w:val="22"/>
                <w:szCs w:val="22"/>
              </w:rPr>
              <w:t>600</w:t>
            </w:r>
            <w:r w:rsidR="00D70DF4" w:rsidRPr="00320750">
              <w:rPr>
                <w:rFonts w:cs="Tahoma"/>
                <w:b/>
                <w:bCs/>
                <w:sz w:val="22"/>
                <w:szCs w:val="22"/>
              </w:rPr>
              <w:t>,</w:t>
            </w:r>
            <w:r w:rsidR="00D86293" w:rsidRPr="00320750">
              <w:rPr>
                <w:rFonts w:cs="Tahoma"/>
                <w:b/>
                <w:bCs/>
                <w:sz w:val="22"/>
                <w:szCs w:val="22"/>
              </w:rPr>
              <w:t>00</w:t>
            </w:r>
          </w:p>
        </w:tc>
      </w:tr>
      <w:tr w:rsidR="00C622A6" w:rsidRPr="00CC5DB1" w14:paraId="04D567AB" w14:textId="77777777" w:rsidTr="00EF0725">
        <w:tc>
          <w:tcPr>
            <w:tcW w:w="2830" w:type="dxa"/>
            <w:shd w:val="clear" w:color="auto" w:fill="auto"/>
            <w:vAlign w:val="center"/>
          </w:tcPr>
          <w:p w14:paraId="5719E32A"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172CB68D" w14:textId="77777777" w:rsidR="00894F95" w:rsidRPr="00894F95" w:rsidRDefault="00894F95" w:rsidP="00146CA3">
            <w:pPr>
              <w:suppressAutoHyphens w:val="0"/>
              <w:spacing w:before="120" w:after="0"/>
              <w:rPr>
                <w:lang w:val="el-GR" w:eastAsia="en-US"/>
              </w:rPr>
            </w:pPr>
            <w:r w:rsidRPr="00894F95">
              <w:rPr>
                <w:lang w:val="el-GR" w:eastAsia="en-US"/>
              </w:rPr>
              <w:t xml:space="preserve">79341000-6 Υπηρεσίες διαφήμισης </w:t>
            </w:r>
          </w:p>
          <w:p w14:paraId="2963EF1B" w14:textId="77777777" w:rsidR="00894F95" w:rsidRPr="00894F95" w:rsidRDefault="00894F95" w:rsidP="00894F95">
            <w:pPr>
              <w:suppressAutoHyphens w:val="0"/>
              <w:spacing w:after="0"/>
              <w:rPr>
                <w:lang w:val="el-GR" w:eastAsia="en-US"/>
              </w:rPr>
            </w:pPr>
          </w:p>
          <w:p w14:paraId="79D894E7" w14:textId="77777777" w:rsidR="00C622A6" w:rsidRPr="004B24A7" w:rsidRDefault="00894F95" w:rsidP="00146CA3">
            <w:pPr>
              <w:suppressAutoHyphens w:val="0"/>
              <w:rPr>
                <w:lang w:val="el-GR"/>
              </w:rPr>
            </w:pPr>
            <w:r w:rsidRPr="00894F95">
              <w:rPr>
                <w:lang w:val="el-GR" w:eastAsia="en-US"/>
              </w:rPr>
              <w:t>79341100-7 Υπηρεσίες παροχής συμβουλών σε θέματα διαφήμισης</w:t>
            </w:r>
          </w:p>
        </w:tc>
      </w:tr>
      <w:tr w:rsidR="0024279E" w:rsidRPr="00CC5DB1" w14:paraId="58E2F71A" w14:textId="77777777" w:rsidTr="00EF0725">
        <w:tc>
          <w:tcPr>
            <w:tcW w:w="2830" w:type="dxa"/>
            <w:shd w:val="clear" w:color="auto" w:fill="auto"/>
            <w:vAlign w:val="center"/>
          </w:tcPr>
          <w:p w14:paraId="09F6C771"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5B4DF5FE" w14:textId="77777777" w:rsidR="006E5AB3" w:rsidRPr="00603221" w:rsidRDefault="0024279E" w:rsidP="00146CA3">
            <w:pPr>
              <w:autoSpaceDE w:val="0"/>
              <w:autoSpaceDN w:val="0"/>
              <w:adjustRightInd w:val="0"/>
              <w:spacing w:before="12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0EE39B9D" w14:textId="77777777" w:rsidTr="00EF0725">
        <w:tc>
          <w:tcPr>
            <w:tcW w:w="2830" w:type="dxa"/>
            <w:shd w:val="clear" w:color="auto" w:fill="auto"/>
            <w:vAlign w:val="center"/>
          </w:tcPr>
          <w:p w14:paraId="162E7485" w14:textId="77777777" w:rsidR="0024279E" w:rsidRPr="00603221" w:rsidRDefault="0024279E" w:rsidP="00146CA3">
            <w:pPr>
              <w:autoSpaceDE w:val="0"/>
              <w:autoSpaceDN w:val="0"/>
              <w:adjustRightInd w:val="0"/>
              <w:spacing w:before="12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F38BE27" w14:textId="733730AA" w:rsidR="0024279E" w:rsidRPr="00603221" w:rsidDel="005977E7" w:rsidRDefault="00A3489D" w:rsidP="00C82832">
            <w:pPr>
              <w:autoSpaceDE w:val="0"/>
              <w:autoSpaceDN w:val="0"/>
              <w:adjustRightInd w:val="0"/>
              <w:spacing w:before="120" w:after="0"/>
              <w:jc w:val="left"/>
              <w:rPr>
                <w:b/>
                <w:color w:val="000000"/>
              </w:rPr>
            </w:pPr>
            <w:r>
              <w:rPr>
                <w:b/>
                <w:color w:val="000000"/>
              </w:rPr>
              <w:t>20-04-2023</w:t>
            </w:r>
          </w:p>
        </w:tc>
      </w:tr>
      <w:tr w:rsidR="00C82832" w:rsidRPr="00DF02B0" w:rsidDel="005977E7" w14:paraId="680CA6CA" w14:textId="77777777" w:rsidTr="00B42BA2">
        <w:tc>
          <w:tcPr>
            <w:tcW w:w="7332" w:type="dxa"/>
            <w:gridSpan w:val="2"/>
            <w:tcBorders>
              <w:bottom w:val="nil"/>
            </w:tcBorders>
            <w:shd w:val="clear" w:color="auto" w:fill="auto"/>
            <w:vAlign w:val="bottom"/>
          </w:tcPr>
          <w:p w14:paraId="4CD5876A" w14:textId="77777777" w:rsidR="00C82832" w:rsidRPr="00603221" w:rsidRDefault="00C82832" w:rsidP="00146CA3">
            <w:pPr>
              <w:autoSpaceDE w:val="0"/>
              <w:autoSpaceDN w:val="0"/>
              <w:adjustRightInd w:val="0"/>
              <w:spacing w:before="12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6B8BBE2" w14:textId="6D52FD64" w:rsidR="00C82832" w:rsidRPr="00603221" w:rsidDel="005977E7" w:rsidRDefault="00A3489D" w:rsidP="00C82832">
            <w:pPr>
              <w:autoSpaceDE w:val="0"/>
              <w:autoSpaceDN w:val="0"/>
              <w:adjustRightInd w:val="0"/>
              <w:spacing w:before="120" w:after="0"/>
              <w:rPr>
                <w:b/>
                <w:color w:val="000000"/>
                <w:highlight w:val="yellow"/>
              </w:rPr>
            </w:pPr>
            <w:r>
              <w:rPr>
                <w:b/>
                <w:color w:val="000000"/>
              </w:rPr>
              <w:t>05-04-2023</w:t>
            </w:r>
          </w:p>
        </w:tc>
      </w:tr>
      <w:tr w:rsidR="00C82832" w:rsidRPr="00DF02B0" w:rsidDel="005977E7" w14:paraId="1EE325E7" w14:textId="77777777" w:rsidTr="00B42BA2">
        <w:tc>
          <w:tcPr>
            <w:tcW w:w="7332" w:type="dxa"/>
            <w:gridSpan w:val="2"/>
            <w:tcBorders>
              <w:bottom w:val="nil"/>
            </w:tcBorders>
            <w:shd w:val="clear" w:color="auto" w:fill="auto"/>
            <w:vAlign w:val="bottom"/>
          </w:tcPr>
          <w:p w14:paraId="48677D7B" w14:textId="77777777" w:rsidR="00C82832" w:rsidRPr="00603221" w:rsidRDefault="00C82832" w:rsidP="00146CA3">
            <w:pPr>
              <w:autoSpaceDE w:val="0"/>
              <w:autoSpaceDN w:val="0"/>
              <w:adjustRightInd w:val="0"/>
              <w:spacing w:before="12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45B951" w14:textId="651291CF" w:rsidR="00C82832" w:rsidRPr="00603221" w:rsidDel="005977E7" w:rsidRDefault="00A3489D" w:rsidP="00C82832">
            <w:pPr>
              <w:autoSpaceDE w:val="0"/>
              <w:autoSpaceDN w:val="0"/>
              <w:adjustRightInd w:val="0"/>
              <w:spacing w:before="120" w:after="0"/>
              <w:rPr>
                <w:b/>
                <w:color w:val="000000"/>
                <w:highlight w:val="yellow"/>
              </w:rPr>
            </w:pPr>
            <w:r>
              <w:rPr>
                <w:b/>
                <w:color w:val="000000"/>
              </w:rPr>
              <w:t>05-04-2023</w:t>
            </w:r>
          </w:p>
        </w:tc>
      </w:tr>
      <w:tr w:rsidR="00C82832" w:rsidRPr="003C0732" w:rsidDel="005977E7" w14:paraId="6DBEA578" w14:textId="77777777" w:rsidTr="00AE28D7">
        <w:tc>
          <w:tcPr>
            <w:tcW w:w="7332" w:type="dxa"/>
            <w:gridSpan w:val="2"/>
            <w:tcBorders>
              <w:bottom w:val="single" w:sz="4" w:space="0" w:color="auto"/>
            </w:tcBorders>
            <w:shd w:val="clear" w:color="auto" w:fill="auto"/>
            <w:vAlign w:val="bottom"/>
          </w:tcPr>
          <w:p w14:paraId="0B31E1B8" w14:textId="77777777" w:rsidR="00C82832" w:rsidRPr="00DF02B0" w:rsidRDefault="00C82832" w:rsidP="00146CA3">
            <w:pPr>
              <w:autoSpaceDE w:val="0"/>
              <w:autoSpaceDN w:val="0"/>
              <w:adjustRightInd w:val="0"/>
              <w:spacing w:before="12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13ACF84F" w14:textId="426D6B9B" w:rsidR="00C82832" w:rsidRPr="00603221" w:rsidRDefault="00A3489D" w:rsidP="00C82832">
            <w:pPr>
              <w:autoSpaceDE w:val="0"/>
              <w:autoSpaceDN w:val="0"/>
              <w:adjustRightInd w:val="0"/>
              <w:spacing w:before="120" w:after="0"/>
              <w:rPr>
                <w:b/>
                <w:highlight w:val="magenta"/>
                <w:lang w:val="el-GR"/>
              </w:rPr>
            </w:pPr>
            <w:r>
              <w:rPr>
                <w:b/>
                <w:color w:val="000000"/>
              </w:rPr>
              <w:t>05-04-2023</w:t>
            </w:r>
          </w:p>
        </w:tc>
      </w:tr>
    </w:tbl>
    <w:p w14:paraId="45DEE454" w14:textId="77777777" w:rsidR="003C0732" w:rsidRDefault="003C0732" w:rsidP="00C82832"/>
    <w:p w14:paraId="12EA4E8C" w14:textId="77777777" w:rsidR="00C82832" w:rsidRDefault="00C82832" w:rsidP="00C82832"/>
    <w:p w14:paraId="41D41724" w14:textId="77777777" w:rsidR="00C82832" w:rsidRDefault="00C82832" w:rsidP="00C82832"/>
    <w:p w14:paraId="0088A875" w14:textId="77777777" w:rsidR="000B6F4E" w:rsidRDefault="000B6F4E" w:rsidP="00C82832"/>
    <w:p w14:paraId="15B344F5"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19DA807" w14:textId="77777777" w:rsidTr="0031590C">
        <w:trPr>
          <w:tblHeader/>
        </w:trPr>
        <w:tc>
          <w:tcPr>
            <w:tcW w:w="9855" w:type="dxa"/>
            <w:gridSpan w:val="2"/>
            <w:shd w:val="clear" w:color="auto" w:fill="E0E0E0"/>
            <w:vAlign w:val="center"/>
          </w:tcPr>
          <w:p w14:paraId="1969242E"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CC5DB1" w14:paraId="71500516" w14:textId="77777777" w:rsidTr="0031590C">
        <w:tc>
          <w:tcPr>
            <w:tcW w:w="3708" w:type="dxa"/>
            <w:vAlign w:val="center"/>
          </w:tcPr>
          <w:p w14:paraId="4843F649"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724C39BD" w14:textId="77777777" w:rsidR="0024279E" w:rsidRPr="00337D8E" w:rsidRDefault="00994167" w:rsidP="00A76D7F">
            <w:pPr>
              <w:pStyle w:val="TabletextChar"/>
              <w:spacing w:before="120"/>
              <w:jc w:val="both"/>
              <w:rPr>
                <w:rFonts w:cs="Tahoma"/>
                <w:b/>
                <w:sz w:val="22"/>
                <w:szCs w:val="22"/>
              </w:rPr>
            </w:pPr>
            <w:r w:rsidRPr="00337D8E">
              <w:rPr>
                <w:rFonts w:cs="Tahoma"/>
                <w:b/>
                <w:sz w:val="22"/>
                <w:szCs w:val="22"/>
              </w:rPr>
              <w:t xml:space="preserve"> «</w:t>
            </w:r>
            <w:r w:rsidR="005036D8">
              <w:rPr>
                <w:rFonts w:cs="Tahoma"/>
                <w:b/>
                <w:sz w:val="22"/>
                <w:szCs w:val="22"/>
              </w:rPr>
              <w:t>Υπηρεσίες δημοσιότητας στο πλαίσιο</w:t>
            </w:r>
            <w:r w:rsidR="0000349A" w:rsidRPr="0000349A">
              <w:rPr>
                <w:rFonts w:cs="Tahoma"/>
                <w:b/>
                <w:sz w:val="22"/>
                <w:szCs w:val="22"/>
              </w:rPr>
              <w:t xml:space="preserve"> του Προγράμματος «</w:t>
            </w:r>
            <w:r w:rsidR="004C02BC">
              <w:rPr>
                <w:rFonts w:cs="Tahoma"/>
                <w:b/>
                <w:sz w:val="22"/>
                <w:szCs w:val="22"/>
              </w:rPr>
              <w:t>Οικονομική ενίσχυση</w:t>
            </w:r>
            <w:r w:rsidR="0000349A" w:rsidRPr="0000349A">
              <w:rPr>
                <w:rFonts w:cs="Tahoma"/>
                <w:b/>
                <w:sz w:val="22"/>
                <w:szCs w:val="22"/>
              </w:rPr>
              <w:t xml:space="preserve"> για τη διενέργεια πράξεων προληπτικής οδοντιατρικής φροντίδας σε παιδιά ηλικίας έξι έως δώδεκα (6-12) ετών - (</w:t>
            </w:r>
            <w:proofErr w:type="spellStart"/>
            <w:r w:rsidR="0000349A" w:rsidRPr="0000349A">
              <w:rPr>
                <w:rFonts w:cs="Tahoma"/>
                <w:b/>
                <w:sz w:val="22"/>
                <w:szCs w:val="22"/>
              </w:rPr>
              <w:t>Dentist</w:t>
            </w:r>
            <w:proofErr w:type="spellEnd"/>
            <w:r w:rsidR="0000349A" w:rsidRPr="0000349A">
              <w:rPr>
                <w:rFonts w:cs="Tahoma"/>
                <w:b/>
                <w:sz w:val="22"/>
                <w:szCs w:val="22"/>
              </w:rPr>
              <w:t xml:space="preserve"> PASS)»</w:t>
            </w:r>
            <w:r w:rsidRPr="00337D8E">
              <w:rPr>
                <w:rFonts w:cs="Tahoma"/>
                <w:b/>
                <w:sz w:val="22"/>
                <w:szCs w:val="22"/>
              </w:rPr>
              <w:t>»</w:t>
            </w:r>
          </w:p>
        </w:tc>
      </w:tr>
      <w:tr w:rsidR="0024279E" w:rsidRPr="00317788" w14:paraId="4C912711" w14:textId="77777777" w:rsidTr="0031590C">
        <w:tc>
          <w:tcPr>
            <w:tcW w:w="3708" w:type="dxa"/>
            <w:vAlign w:val="center"/>
          </w:tcPr>
          <w:p w14:paraId="25E01FE5"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22345442" w14:textId="77777777" w:rsidR="0024279E" w:rsidRPr="004B24A7" w:rsidRDefault="0024279E" w:rsidP="00A76D7F">
            <w:pPr>
              <w:pStyle w:val="TabletextChar"/>
              <w:spacing w:before="120"/>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4245F44B" w14:textId="77777777" w:rsidTr="0031590C">
        <w:tc>
          <w:tcPr>
            <w:tcW w:w="3708" w:type="dxa"/>
            <w:vAlign w:val="center"/>
          </w:tcPr>
          <w:p w14:paraId="77948EC4"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1935DC02" w14:textId="77777777" w:rsidR="004B24A7" w:rsidRPr="00603221" w:rsidRDefault="004B24A7" w:rsidP="00A76D7F">
            <w:pPr>
              <w:pStyle w:val="TabletextChar"/>
              <w:spacing w:before="120"/>
              <w:rPr>
                <w:rFonts w:cs="Tahoma"/>
                <w:b/>
                <w:sz w:val="22"/>
                <w:szCs w:val="22"/>
              </w:rPr>
            </w:pPr>
            <w:r w:rsidRPr="004B24A7">
              <w:rPr>
                <w:rFonts w:cs="Tahoma"/>
                <w:b/>
                <w:sz w:val="22"/>
                <w:szCs w:val="22"/>
              </w:rPr>
              <w:t xml:space="preserve">ΥΠΟΥΡΓΕΙΟ </w:t>
            </w:r>
            <w:r w:rsidR="008962EE">
              <w:rPr>
                <w:rFonts w:cs="Tahoma"/>
                <w:b/>
                <w:sz w:val="22"/>
                <w:szCs w:val="22"/>
              </w:rPr>
              <w:t>ΥΓΕΙΑΣ</w:t>
            </w:r>
          </w:p>
        </w:tc>
      </w:tr>
      <w:tr w:rsidR="004B24A7" w:rsidRPr="00DF02B0" w14:paraId="45214E84" w14:textId="77777777" w:rsidTr="0031590C">
        <w:tc>
          <w:tcPr>
            <w:tcW w:w="3708" w:type="dxa"/>
            <w:vAlign w:val="center"/>
          </w:tcPr>
          <w:p w14:paraId="10B9CA99"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429E11E5" w14:textId="77777777" w:rsidR="004B24A7" w:rsidRPr="004B24A7" w:rsidRDefault="004B24A7" w:rsidP="00A76D7F">
            <w:pPr>
              <w:pStyle w:val="TabletextChar"/>
              <w:spacing w:before="120"/>
              <w:rPr>
                <w:rFonts w:cs="Tahoma"/>
                <w:b/>
                <w:sz w:val="22"/>
                <w:szCs w:val="22"/>
              </w:rPr>
            </w:pPr>
            <w:r w:rsidRPr="004B24A7">
              <w:rPr>
                <w:rFonts w:cs="Tahoma"/>
                <w:b/>
                <w:sz w:val="22"/>
                <w:szCs w:val="22"/>
              </w:rPr>
              <w:t xml:space="preserve">ΥΠΟΥΡΓΕΙΟ </w:t>
            </w:r>
            <w:r w:rsidR="008962EE">
              <w:rPr>
                <w:rFonts w:cs="Tahoma"/>
                <w:b/>
                <w:sz w:val="22"/>
                <w:szCs w:val="22"/>
              </w:rPr>
              <w:t>ΥΓΕΙΑΣ</w:t>
            </w:r>
          </w:p>
        </w:tc>
      </w:tr>
      <w:tr w:rsidR="004B24A7" w:rsidRPr="00DF02B0" w14:paraId="08566A02" w14:textId="77777777" w:rsidTr="0031590C">
        <w:tc>
          <w:tcPr>
            <w:tcW w:w="3708" w:type="dxa"/>
            <w:vAlign w:val="center"/>
          </w:tcPr>
          <w:p w14:paraId="29CDED01"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5C0A0B0A" w14:textId="77777777" w:rsidR="004B24A7" w:rsidRPr="00603221" w:rsidRDefault="004B24A7" w:rsidP="00A76D7F">
            <w:pPr>
              <w:pStyle w:val="TabletextChar"/>
              <w:spacing w:before="120"/>
              <w:rPr>
                <w:rFonts w:cs="Tahoma"/>
                <w:b/>
                <w:sz w:val="22"/>
                <w:szCs w:val="22"/>
              </w:rPr>
            </w:pPr>
            <w:r w:rsidRPr="004B24A7">
              <w:rPr>
                <w:rFonts w:cs="Tahoma"/>
                <w:b/>
                <w:sz w:val="22"/>
                <w:szCs w:val="22"/>
              </w:rPr>
              <w:t xml:space="preserve">ΥΠΟΥΡΓΕΙΟ </w:t>
            </w:r>
            <w:r w:rsidR="008962EE">
              <w:rPr>
                <w:rFonts w:cs="Tahoma"/>
                <w:b/>
                <w:sz w:val="22"/>
                <w:szCs w:val="22"/>
              </w:rPr>
              <w:t>ΥΓΕΙΑΣ</w:t>
            </w:r>
          </w:p>
        </w:tc>
      </w:tr>
      <w:tr w:rsidR="004B24A7" w:rsidRPr="00B86104" w14:paraId="1077CD7D" w14:textId="77777777" w:rsidTr="0031590C">
        <w:tc>
          <w:tcPr>
            <w:tcW w:w="3708" w:type="dxa"/>
            <w:vAlign w:val="center"/>
          </w:tcPr>
          <w:p w14:paraId="762D8D5D"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4C95234B"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CC5DB1" w14:paraId="5FC0074E" w14:textId="77777777" w:rsidTr="00C651CD">
        <w:tc>
          <w:tcPr>
            <w:tcW w:w="3708" w:type="dxa"/>
            <w:vAlign w:val="center"/>
          </w:tcPr>
          <w:p w14:paraId="5F12F4B2"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75424B05" w14:textId="77777777" w:rsidR="00894F95" w:rsidRPr="00894F95" w:rsidRDefault="00894F95" w:rsidP="00A76D7F">
            <w:pPr>
              <w:suppressAutoHyphens w:val="0"/>
              <w:spacing w:before="120" w:after="0"/>
              <w:rPr>
                <w:lang w:val="el-GR" w:eastAsia="en-US"/>
              </w:rPr>
            </w:pPr>
            <w:r w:rsidRPr="00894F95">
              <w:rPr>
                <w:lang w:val="el-GR" w:eastAsia="en-US"/>
              </w:rPr>
              <w:t xml:space="preserve">79341000-6 Υπηρεσίες διαφήμισης </w:t>
            </w:r>
          </w:p>
          <w:p w14:paraId="0B44F069" w14:textId="77777777" w:rsidR="00894F95" w:rsidRPr="00894F95" w:rsidRDefault="00894F95" w:rsidP="00894F95">
            <w:pPr>
              <w:suppressAutoHyphens w:val="0"/>
              <w:spacing w:after="0"/>
              <w:rPr>
                <w:lang w:val="el-GR" w:eastAsia="en-US"/>
              </w:rPr>
            </w:pPr>
          </w:p>
          <w:p w14:paraId="7D5FD01E" w14:textId="67AFE390" w:rsidR="00E049A1" w:rsidRPr="00FB7F96" w:rsidRDefault="00894F95" w:rsidP="00A76D7F">
            <w:pPr>
              <w:suppressAutoHyphens w:val="0"/>
              <w:rPr>
                <w:lang w:val="el-GR" w:eastAsia="en-US"/>
              </w:rPr>
            </w:pPr>
            <w:r w:rsidRPr="00894F95">
              <w:rPr>
                <w:lang w:val="el-GR" w:eastAsia="en-US"/>
              </w:rPr>
              <w:t>79341100-7 Υπηρεσίες παροχής συμβουλών σε θέματα διαφήμισης</w:t>
            </w:r>
          </w:p>
        </w:tc>
      </w:tr>
      <w:tr w:rsidR="004B24A7" w:rsidRPr="00CC5DB1" w14:paraId="026DABEA" w14:textId="77777777" w:rsidTr="0031590C">
        <w:tc>
          <w:tcPr>
            <w:tcW w:w="3708" w:type="dxa"/>
            <w:vAlign w:val="center"/>
          </w:tcPr>
          <w:p w14:paraId="64E537A4"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48947588" w14:textId="77777777" w:rsidR="00FA1BBC" w:rsidRPr="00603221" w:rsidRDefault="004B24A7" w:rsidP="00A76D7F">
            <w:pPr>
              <w:pStyle w:val="TabletextChar"/>
              <w:spacing w:before="120"/>
              <w:jc w:val="both"/>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E049A1" w:rsidRPr="00CC5DB1" w14:paraId="6A53EBA1" w14:textId="77777777" w:rsidTr="00C651CD">
        <w:tc>
          <w:tcPr>
            <w:tcW w:w="3708" w:type="dxa"/>
            <w:vAlign w:val="center"/>
          </w:tcPr>
          <w:p w14:paraId="4468EAC0" w14:textId="77777777" w:rsidR="00E049A1" w:rsidRPr="00603221" w:rsidRDefault="00E049A1" w:rsidP="00E049A1">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02B12E" w14:textId="50F9FC15" w:rsidR="00E049A1" w:rsidRPr="00603221" w:rsidRDefault="00E049A1" w:rsidP="00A76D7F">
            <w:pPr>
              <w:pStyle w:val="TabletextChar"/>
              <w:spacing w:before="12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320750">
              <w:rPr>
                <w:rFonts w:cs="Tahoma"/>
                <w:b/>
                <w:bCs/>
                <w:sz w:val="22"/>
                <w:szCs w:val="22"/>
              </w:rPr>
              <w:t>€</w:t>
            </w:r>
            <w:r w:rsidR="007D1712">
              <w:rPr>
                <w:rFonts w:cs="Tahoma"/>
                <w:b/>
                <w:bCs/>
                <w:sz w:val="22"/>
                <w:szCs w:val="22"/>
              </w:rPr>
              <w:t xml:space="preserve"> </w:t>
            </w:r>
            <w:r w:rsidR="00337D8E" w:rsidRPr="00320750">
              <w:rPr>
                <w:rFonts w:cs="Tahoma"/>
                <w:b/>
                <w:bCs/>
                <w:sz w:val="22"/>
                <w:szCs w:val="22"/>
              </w:rPr>
              <w:t>190</w:t>
            </w:r>
            <w:r w:rsidRPr="00320750">
              <w:rPr>
                <w:rFonts w:cs="Tahoma"/>
                <w:b/>
                <w:bCs/>
                <w:sz w:val="22"/>
                <w:szCs w:val="22"/>
              </w:rPr>
              <w:t>.000,00</w:t>
            </w:r>
            <w:r w:rsidRPr="00D86293">
              <w:rPr>
                <w:rFonts w:cs="Tahoma"/>
                <w:sz w:val="22"/>
                <w:szCs w:val="22"/>
              </w:rPr>
              <w:t xml:space="preserve">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320750">
              <w:rPr>
                <w:rFonts w:cs="Tahoma"/>
                <w:b/>
                <w:bCs/>
                <w:sz w:val="22"/>
                <w:szCs w:val="22"/>
              </w:rPr>
              <w:t>€</w:t>
            </w:r>
            <w:r w:rsidR="007D1712">
              <w:rPr>
                <w:rFonts w:cs="Tahoma"/>
                <w:b/>
                <w:bCs/>
                <w:sz w:val="22"/>
                <w:szCs w:val="22"/>
              </w:rPr>
              <w:t xml:space="preserve"> </w:t>
            </w:r>
            <w:r w:rsidRPr="00320750">
              <w:rPr>
                <w:rFonts w:cs="Tahoma"/>
                <w:b/>
                <w:bCs/>
                <w:sz w:val="22"/>
                <w:szCs w:val="22"/>
              </w:rPr>
              <w:t>2</w:t>
            </w:r>
            <w:r w:rsidR="00337D8E" w:rsidRPr="00320750">
              <w:rPr>
                <w:rFonts w:cs="Tahoma"/>
                <w:b/>
                <w:bCs/>
                <w:sz w:val="22"/>
                <w:szCs w:val="22"/>
              </w:rPr>
              <w:t>35</w:t>
            </w:r>
            <w:r w:rsidRPr="00320750">
              <w:rPr>
                <w:rFonts w:cs="Tahoma"/>
                <w:b/>
                <w:bCs/>
                <w:sz w:val="22"/>
                <w:szCs w:val="22"/>
              </w:rPr>
              <w:t>.</w:t>
            </w:r>
            <w:r w:rsidR="00337D8E" w:rsidRPr="00320750">
              <w:rPr>
                <w:rFonts w:cs="Tahoma"/>
                <w:b/>
                <w:bCs/>
                <w:sz w:val="22"/>
                <w:szCs w:val="22"/>
              </w:rPr>
              <w:t>60</w:t>
            </w:r>
            <w:r w:rsidRPr="00320750">
              <w:rPr>
                <w:rFonts w:cs="Tahoma"/>
                <w:b/>
                <w:bCs/>
                <w:sz w:val="22"/>
                <w:szCs w:val="22"/>
              </w:rPr>
              <w:t>0,00</w:t>
            </w:r>
            <w:r w:rsidRPr="00BC485D">
              <w:rPr>
                <w:rFonts w:cs="Tahoma"/>
                <w:sz w:val="22"/>
                <w:szCs w:val="22"/>
              </w:rPr>
              <w:t>, ΦΠΑ 24%</w:t>
            </w:r>
            <w:r w:rsidR="007D1712">
              <w:rPr>
                <w:rFonts w:cs="Tahoma"/>
                <w:sz w:val="22"/>
                <w:szCs w:val="22"/>
              </w:rPr>
              <w:t>:</w:t>
            </w:r>
            <w:r w:rsidRPr="00BC485D">
              <w:rPr>
                <w:rFonts w:cs="Tahoma"/>
                <w:sz w:val="22"/>
                <w:szCs w:val="22"/>
              </w:rPr>
              <w:t xml:space="preserve"> </w:t>
            </w:r>
            <w:r w:rsidR="006D17B0" w:rsidRPr="00320750">
              <w:rPr>
                <w:rFonts w:cs="Tahoma"/>
                <w:b/>
                <w:bCs/>
                <w:sz w:val="22"/>
                <w:szCs w:val="22"/>
              </w:rPr>
              <w:t>€</w:t>
            </w:r>
            <w:r w:rsidR="007D1712">
              <w:rPr>
                <w:rFonts w:cs="Tahoma"/>
                <w:b/>
                <w:bCs/>
                <w:sz w:val="22"/>
                <w:szCs w:val="22"/>
              </w:rPr>
              <w:t xml:space="preserve"> </w:t>
            </w:r>
            <w:r w:rsidR="00337D8E" w:rsidRPr="00320750">
              <w:rPr>
                <w:rFonts w:cs="Tahoma"/>
                <w:b/>
                <w:bCs/>
                <w:sz w:val="22"/>
                <w:szCs w:val="22"/>
              </w:rPr>
              <w:t>45</w:t>
            </w:r>
            <w:r w:rsidRPr="00320750">
              <w:rPr>
                <w:rFonts w:cs="Tahoma"/>
                <w:b/>
                <w:bCs/>
                <w:sz w:val="22"/>
                <w:szCs w:val="22"/>
              </w:rPr>
              <w:t>.</w:t>
            </w:r>
            <w:r w:rsidR="00337D8E" w:rsidRPr="00320750">
              <w:rPr>
                <w:rFonts w:cs="Tahoma"/>
                <w:b/>
                <w:bCs/>
                <w:sz w:val="22"/>
                <w:szCs w:val="22"/>
              </w:rPr>
              <w:t>600</w:t>
            </w:r>
            <w:r w:rsidRPr="00320750">
              <w:rPr>
                <w:rFonts w:cs="Tahoma"/>
                <w:b/>
                <w:bCs/>
                <w:sz w:val="22"/>
                <w:szCs w:val="22"/>
              </w:rPr>
              <w:t>,00</w:t>
            </w:r>
          </w:p>
        </w:tc>
      </w:tr>
      <w:tr w:rsidR="004B24A7" w:rsidRPr="00CC5DB1" w14:paraId="2811149F" w14:textId="77777777" w:rsidTr="0031590C">
        <w:tc>
          <w:tcPr>
            <w:tcW w:w="3708" w:type="dxa"/>
            <w:vAlign w:val="center"/>
          </w:tcPr>
          <w:p w14:paraId="308368FD"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3C5F8229" w14:textId="77777777" w:rsidR="00546B25" w:rsidRDefault="00546B25" w:rsidP="00A76D7F">
            <w:pPr>
              <w:pStyle w:val="TabletextChar"/>
              <w:spacing w:before="120" w:line="252" w:lineRule="auto"/>
              <w:jc w:val="both"/>
              <w:rPr>
                <w:rFonts w:cs="Tahoma"/>
                <w:sz w:val="22"/>
                <w:szCs w:val="22"/>
              </w:rPr>
            </w:pPr>
            <w:r>
              <w:rPr>
                <w:rFonts w:cs="Tahoma"/>
                <w:sz w:val="22"/>
                <w:szCs w:val="22"/>
              </w:rPr>
              <w:t xml:space="preserve">Το έργο υλοποιείται στο πλαίσιο του Εθνικού Σχεδίου Ανάκαμψης και Ανθεκτικότητας «Ελλάδα 2.0» με τη χρηματοδότηση της Ευρωπαϊκής Ένωσης – </w:t>
            </w:r>
            <w:proofErr w:type="spellStart"/>
            <w:r>
              <w:rPr>
                <w:rFonts w:cs="Tahoma"/>
                <w:sz w:val="22"/>
                <w:szCs w:val="22"/>
              </w:rPr>
              <w:t>Next</w:t>
            </w:r>
            <w:proofErr w:type="spellEnd"/>
            <w:r>
              <w:rPr>
                <w:rFonts w:cs="Tahoma"/>
                <w:sz w:val="22"/>
                <w:szCs w:val="22"/>
                <w:lang w:val="en-US"/>
              </w:rPr>
              <w:t>Generation</w:t>
            </w:r>
            <w:r w:rsidRPr="000D658E">
              <w:rPr>
                <w:rFonts w:cs="Tahoma"/>
                <w:sz w:val="22"/>
                <w:szCs w:val="22"/>
              </w:rPr>
              <w:t xml:space="preserve"> </w:t>
            </w:r>
            <w:r>
              <w:rPr>
                <w:rFonts w:cs="Tahoma"/>
                <w:sz w:val="22"/>
                <w:szCs w:val="22"/>
                <w:lang w:val="en-US"/>
              </w:rPr>
              <w:t>EU</w:t>
            </w:r>
            <w:r w:rsidRPr="000D658E">
              <w:rPr>
                <w:rFonts w:cs="Tahoma"/>
                <w:sz w:val="22"/>
                <w:szCs w:val="22"/>
              </w:rPr>
              <w:t xml:space="preserve"> (</w:t>
            </w:r>
            <w:r>
              <w:rPr>
                <w:rFonts w:cs="Tahoma"/>
                <w:sz w:val="22"/>
                <w:szCs w:val="22"/>
              </w:rPr>
              <w:t>Κωδικός Δράσης: 16783 /Άξονας 3.3).</w:t>
            </w:r>
          </w:p>
          <w:p w14:paraId="371126FA" w14:textId="77777777" w:rsidR="004B24A7" w:rsidRPr="00603221" w:rsidRDefault="00546B25" w:rsidP="00A76D7F">
            <w:pPr>
              <w:pStyle w:val="normalwithoutspacing"/>
              <w:spacing w:after="120"/>
            </w:pPr>
            <w:r w:rsidRPr="00E6206E">
              <w:t>Οι δαπάνες του Έργου</w:t>
            </w:r>
            <w:r>
              <w:t xml:space="preserve"> </w:t>
            </w:r>
            <w:r w:rsidRPr="00E6206E">
              <w:t>θα βαρύνουν το Πρόγραμμα Δημοσίων Επενδύσεων</w:t>
            </w:r>
            <w:r>
              <w:t xml:space="preserve"> </w:t>
            </w:r>
            <w:r w:rsidRPr="00E6206E">
              <w:t>-</w:t>
            </w:r>
            <w:r>
              <w:t xml:space="preserve"> </w:t>
            </w:r>
            <w:r w:rsidRPr="00E6206E">
              <w:t xml:space="preserve">TAA, και συγκεκριμένα την ΣΑΤΑ </w:t>
            </w:r>
            <w:r>
              <w:t>091</w:t>
            </w:r>
            <w:r w:rsidRPr="00E6206E">
              <w:t xml:space="preserve"> με </w:t>
            </w:r>
            <w:proofErr w:type="spellStart"/>
            <w:r w:rsidRPr="00E6206E">
              <w:t>ενάριθμο</w:t>
            </w:r>
            <w:proofErr w:type="spellEnd"/>
            <w:r w:rsidRPr="00E6206E">
              <w:t xml:space="preserve"> κωδικό</w:t>
            </w:r>
            <w:r>
              <w:t>:</w:t>
            </w:r>
            <w:r w:rsidRPr="00E6206E">
              <w:t xml:space="preserve"> </w:t>
            </w:r>
            <w:r w:rsidRPr="00E27BE9">
              <w:t>2023ΤΑ09100003</w:t>
            </w:r>
          </w:p>
        </w:tc>
      </w:tr>
      <w:tr w:rsidR="004B24A7" w:rsidRPr="00DF02B0" w14:paraId="75CFE1BA" w14:textId="77777777" w:rsidTr="0031590C">
        <w:tc>
          <w:tcPr>
            <w:tcW w:w="3708" w:type="dxa"/>
            <w:vAlign w:val="center"/>
          </w:tcPr>
          <w:p w14:paraId="3250DC6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6323F737" w14:textId="77777777" w:rsidR="004B24A7" w:rsidRPr="00A00118" w:rsidRDefault="004B24A7" w:rsidP="00A76D7F">
            <w:pPr>
              <w:spacing w:before="120"/>
              <w:rPr>
                <w:lang w:val="el-GR"/>
              </w:rPr>
            </w:pPr>
            <w:r w:rsidRPr="00A00118">
              <w:rPr>
                <w:lang w:val="el-GR"/>
              </w:rPr>
              <w:t xml:space="preserve"> </w:t>
            </w:r>
            <w:r w:rsidR="00092F07">
              <w:rPr>
                <w:lang w:val="el-GR"/>
              </w:rPr>
              <w:t>Οκτώ</w:t>
            </w:r>
            <w:r w:rsidRPr="00A00118">
              <w:rPr>
                <w:lang w:val="el-GR"/>
              </w:rPr>
              <w:t xml:space="preserve"> </w:t>
            </w:r>
            <w:r w:rsidR="00A00118" w:rsidRPr="00A00118">
              <w:rPr>
                <w:lang w:val="el-GR"/>
              </w:rPr>
              <w:t>(</w:t>
            </w:r>
            <w:r w:rsidR="00092F07">
              <w:rPr>
                <w:lang w:val="el-GR"/>
              </w:rPr>
              <w:t>8</w:t>
            </w:r>
            <w:r w:rsidR="00A00118" w:rsidRPr="00A00118">
              <w:rPr>
                <w:lang w:val="el-GR"/>
              </w:rPr>
              <w:t xml:space="preserve">) </w:t>
            </w:r>
            <w:r w:rsidRPr="00A00118">
              <w:rPr>
                <w:lang w:val="el-GR"/>
              </w:rPr>
              <w:t xml:space="preserve">μήνες </w:t>
            </w:r>
          </w:p>
        </w:tc>
      </w:tr>
      <w:tr w:rsidR="004B24A7" w:rsidRPr="00DF02B0" w14:paraId="2B5BA1ED" w14:textId="77777777" w:rsidTr="0031590C">
        <w:tc>
          <w:tcPr>
            <w:tcW w:w="3708" w:type="dxa"/>
            <w:vAlign w:val="center"/>
          </w:tcPr>
          <w:p w14:paraId="43139A3A"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62106E12" w14:textId="1E24BBFF" w:rsidR="004B24A7" w:rsidRPr="00C82832" w:rsidRDefault="005046EB" w:rsidP="00A76D7F">
            <w:pPr>
              <w:pStyle w:val="TabletextChar"/>
              <w:spacing w:before="120"/>
              <w:rPr>
                <w:rFonts w:cs="Tahoma"/>
                <w:b/>
                <w:sz w:val="22"/>
                <w:szCs w:val="24"/>
              </w:rPr>
            </w:pPr>
            <w:r>
              <w:rPr>
                <w:rFonts w:cs="Tahoma"/>
                <w:b/>
                <w:sz w:val="22"/>
                <w:szCs w:val="24"/>
                <w:lang w:val="en-US"/>
              </w:rPr>
              <w:t>04</w:t>
            </w:r>
            <w:r w:rsidRPr="005046EB">
              <w:rPr>
                <w:rFonts w:cs="Tahoma"/>
                <w:b/>
                <w:sz w:val="22"/>
                <w:szCs w:val="24"/>
                <w:lang w:val="en-US"/>
              </w:rPr>
              <w:t>-04-2023</w:t>
            </w:r>
          </w:p>
        </w:tc>
      </w:tr>
      <w:tr w:rsidR="004B24A7" w:rsidRPr="00DF02B0" w14:paraId="1B457503" w14:textId="77777777" w:rsidTr="0031590C">
        <w:tc>
          <w:tcPr>
            <w:tcW w:w="3708" w:type="dxa"/>
            <w:vAlign w:val="center"/>
          </w:tcPr>
          <w:p w14:paraId="755FBE76"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751AAC00" w14:textId="5B90D08B" w:rsidR="004B24A7" w:rsidRPr="005046EB" w:rsidRDefault="005046EB" w:rsidP="004B24A7">
            <w:pPr>
              <w:pStyle w:val="TabletextChar"/>
              <w:rPr>
                <w:rFonts w:cs="Tahoma"/>
                <w:b/>
                <w:sz w:val="22"/>
                <w:szCs w:val="24"/>
                <w:lang w:val="en-US"/>
              </w:rPr>
            </w:pPr>
            <w:r>
              <w:rPr>
                <w:rFonts w:cs="Tahoma"/>
                <w:b/>
                <w:sz w:val="22"/>
                <w:szCs w:val="24"/>
                <w:lang w:val="en-US"/>
              </w:rPr>
              <w:t>12</w:t>
            </w:r>
            <w:r w:rsidRPr="005046EB">
              <w:rPr>
                <w:rFonts w:cs="Tahoma"/>
                <w:b/>
                <w:sz w:val="22"/>
                <w:szCs w:val="24"/>
                <w:lang w:val="en-US"/>
              </w:rPr>
              <w:t>-04-2023</w:t>
            </w:r>
          </w:p>
        </w:tc>
      </w:tr>
      <w:tr w:rsidR="004B24A7" w:rsidRPr="00A3489D" w14:paraId="28159F0B" w14:textId="77777777" w:rsidTr="0031590C">
        <w:tc>
          <w:tcPr>
            <w:tcW w:w="3708" w:type="dxa"/>
            <w:vAlign w:val="center"/>
          </w:tcPr>
          <w:p w14:paraId="52A6B50D"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ΈΝΑΡΞΗΣ ΗΛΕΚΤΡΟΝΙΚΗΣ ΥΠΟΒΟΛΗΣ ΠΡΟΣΦΟΡΩΝ</w:t>
            </w:r>
          </w:p>
        </w:tc>
        <w:tc>
          <w:tcPr>
            <w:tcW w:w="6147" w:type="dxa"/>
            <w:vAlign w:val="center"/>
          </w:tcPr>
          <w:p w14:paraId="607CA011" w14:textId="71D78756" w:rsidR="004B24A7" w:rsidRPr="00A406A5" w:rsidRDefault="00722B37" w:rsidP="004B24A7">
            <w:pPr>
              <w:pStyle w:val="TabletextChar"/>
              <w:rPr>
                <w:rFonts w:cs="Tahoma"/>
                <w:b/>
                <w:color w:val="000000"/>
                <w:sz w:val="22"/>
                <w:szCs w:val="22"/>
                <w:highlight w:val="magenta"/>
              </w:rPr>
            </w:pPr>
            <w:r>
              <w:rPr>
                <w:rFonts w:cs="Tahoma"/>
                <w:b/>
                <w:sz w:val="22"/>
                <w:szCs w:val="24"/>
                <w:lang w:val="en-US"/>
              </w:rPr>
              <w:t>05</w:t>
            </w:r>
            <w:r w:rsidRPr="005046EB">
              <w:rPr>
                <w:rFonts w:cs="Tahoma"/>
                <w:b/>
                <w:sz w:val="22"/>
                <w:szCs w:val="24"/>
                <w:lang w:val="en-US"/>
              </w:rPr>
              <w:t>-04-2023</w:t>
            </w:r>
          </w:p>
        </w:tc>
      </w:tr>
      <w:tr w:rsidR="004B24A7" w:rsidRPr="00A3489D" w14:paraId="62289D67" w14:textId="77777777" w:rsidTr="00603221">
        <w:tc>
          <w:tcPr>
            <w:tcW w:w="3708" w:type="dxa"/>
            <w:vAlign w:val="center"/>
          </w:tcPr>
          <w:p w14:paraId="60832DEE"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2385E17F" w14:textId="2760152F" w:rsidR="004B24A7" w:rsidRPr="00433D32" w:rsidRDefault="00722B37" w:rsidP="004B24A7">
            <w:pPr>
              <w:autoSpaceDE w:val="0"/>
              <w:autoSpaceDN w:val="0"/>
              <w:adjustRightInd w:val="0"/>
              <w:spacing w:after="0" w:line="276" w:lineRule="auto"/>
              <w:jc w:val="left"/>
              <w:rPr>
                <w:lang w:val="el-GR"/>
              </w:rPr>
            </w:pPr>
            <w:r w:rsidRPr="00722B37">
              <w:rPr>
                <w:b/>
                <w:szCs w:val="24"/>
                <w:lang w:val="el-GR"/>
              </w:rPr>
              <w:t>20-04-2023</w:t>
            </w:r>
            <w:r w:rsidR="004B24A7" w:rsidRPr="00A406A5">
              <w:rPr>
                <w:color w:val="000000"/>
                <w:lang w:val="el-GR"/>
              </w:rPr>
              <w:t xml:space="preserve">, ημέρα </w:t>
            </w:r>
            <w:r w:rsidRPr="00722B37">
              <w:rPr>
                <w:b/>
                <w:bCs/>
                <w:color w:val="000000"/>
                <w:lang w:val="el-GR"/>
              </w:rPr>
              <w:t>Πέμπτη</w:t>
            </w:r>
            <w:r w:rsidRPr="007D1712">
              <w:rPr>
                <w:color w:val="000000"/>
                <w:lang w:val="el-GR"/>
              </w:rPr>
              <w:t>,</w:t>
            </w:r>
            <w:r w:rsidR="004B24A7" w:rsidRPr="00A406A5">
              <w:rPr>
                <w:b/>
                <w:lang w:val="el-GR"/>
              </w:rPr>
              <w:t xml:space="preserve"> </w:t>
            </w:r>
            <w:r w:rsidR="004B24A7" w:rsidRPr="00A406A5">
              <w:rPr>
                <w:color w:val="000000"/>
                <w:lang w:val="el-GR"/>
              </w:rPr>
              <w:t>ώρα</w:t>
            </w:r>
            <w:r>
              <w:rPr>
                <w:color w:val="000000"/>
                <w:lang w:val="el-GR"/>
              </w:rPr>
              <w:t xml:space="preserve"> </w:t>
            </w:r>
            <w:r w:rsidRPr="00722B37">
              <w:rPr>
                <w:b/>
                <w:bCs/>
                <w:color w:val="000000"/>
                <w:lang w:val="el-GR"/>
              </w:rPr>
              <w:t>14:00</w:t>
            </w:r>
          </w:p>
        </w:tc>
      </w:tr>
      <w:tr w:rsidR="004B24A7" w:rsidRPr="00CC5DB1" w14:paraId="019D7662" w14:textId="77777777" w:rsidTr="0031590C">
        <w:tc>
          <w:tcPr>
            <w:tcW w:w="3708" w:type="dxa"/>
            <w:vAlign w:val="center"/>
          </w:tcPr>
          <w:p w14:paraId="4B2B5135"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57D74175" w14:textId="77777777" w:rsidR="004B24A7" w:rsidRPr="00603221" w:rsidRDefault="004B24A7" w:rsidP="00A76D7F">
            <w:pPr>
              <w:autoSpaceDE w:val="0"/>
              <w:autoSpaceDN w:val="0"/>
              <w:adjustRightInd w:val="0"/>
              <w:spacing w:before="120" w:line="276" w:lineRule="auto"/>
              <w:jc w:val="left"/>
              <w:rPr>
                <w:color w:val="000000"/>
                <w:lang w:val="el-GR"/>
              </w:rPr>
            </w:pPr>
            <w:r w:rsidRPr="00603221">
              <w:rPr>
                <w:color w:val="000000"/>
                <w:lang w:val="el-GR"/>
              </w:rPr>
              <w:t>Ηλεκτρονική Υποβολή:</w:t>
            </w:r>
          </w:p>
          <w:p w14:paraId="293F3D91" w14:textId="00743460" w:rsidR="004B24A7" w:rsidRPr="00603221" w:rsidRDefault="004B24A7" w:rsidP="00A76D7F">
            <w:pPr>
              <w:autoSpaceDE w:val="0"/>
              <w:autoSpaceDN w:val="0"/>
              <w:adjustRightInd w:val="0"/>
              <w:spacing w:after="240" w:line="276" w:lineRule="auto"/>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r w:rsidR="00A76D7F">
              <w:rPr>
                <w:color w:val="000000"/>
                <w:lang w:val="el-GR"/>
              </w:rPr>
              <w:t xml:space="preserve"> </w:t>
            </w:r>
            <w:r w:rsidRPr="00603221">
              <w:rPr>
                <w:color w:val="000000"/>
                <w:lang w:val="el-GR"/>
              </w:rPr>
              <w:t>Εθνικού Συστήματος Ηλεκτρονικών Δημοσίων Συμβάσεων</w:t>
            </w:r>
            <w:r w:rsidR="00A76D7F">
              <w:rPr>
                <w:color w:val="000000"/>
                <w:lang w:val="el-GR"/>
              </w:rPr>
              <w:t xml:space="preserve"> </w:t>
            </w:r>
            <w:r w:rsidRPr="00603221">
              <w:rPr>
                <w:color w:val="000000"/>
                <w:lang w:val="el-GR"/>
              </w:rPr>
              <w:t>(ΕΣΗΔΗΣ) (ηλεκτρονική μορφή)</w:t>
            </w:r>
          </w:p>
          <w:p w14:paraId="7A29AB27"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2B980250" w14:textId="77777777" w:rsidR="00FA1BBC" w:rsidRPr="00603221" w:rsidRDefault="004B24A7" w:rsidP="00A76D7F">
            <w:pPr>
              <w:autoSpaceDE w:val="0"/>
              <w:autoSpaceDN w:val="0"/>
              <w:adjustRightInd w:val="0"/>
              <w:spacing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2A53ABD6" w14:textId="77777777" w:rsidTr="0031590C">
        <w:tc>
          <w:tcPr>
            <w:tcW w:w="3708" w:type="dxa"/>
          </w:tcPr>
          <w:p w14:paraId="10D32D60"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10806FF4" w14:textId="37245674" w:rsidR="004B24A7" w:rsidRPr="00603221" w:rsidRDefault="00E215FE" w:rsidP="004B24A7">
            <w:pPr>
              <w:autoSpaceDE w:val="0"/>
              <w:autoSpaceDN w:val="0"/>
              <w:adjustRightInd w:val="0"/>
              <w:spacing w:after="0" w:line="276" w:lineRule="auto"/>
              <w:jc w:val="left"/>
              <w:rPr>
                <w:color w:val="000000"/>
              </w:rPr>
            </w:pPr>
            <w:r>
              <w:rPr>
                <w:b/>
                <w:szCs w:val="24"/>
                <w:lang w:val="el-GR"/>
              </w:rPr>
              <w:t>05</w:t>
            </w:r>
            <w:r w:rsidRPr="005046EB">
              <w:rPr>
                <w:b/>
                <w:szCs w:val="24"/>
                <w:lang w:val="en-US"/>
              </w:rPr>
              <w:t>-04-2023</w:t>
            </w:r>
          </w:p>
        </w:tc>
      </w:tr>
      <w:tr w:rsidR="004B24A7" w:rsidRPr="00A3489D" w14:paraId="3D853F37" w14:textId="77777777" w:rsidTr="0031590C">
        <w:tc>
          <w:tcPr>
            <w:tcW w:w="3708" w:type="dxa"/>
            <w:vAlign w:val="center"/>
          </w:tcPr>
          <w:p w14:paraId="66F3F7CF"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3876B833" w14:textId="7F15AF8F" w:rsidR="004B24A7" w:rsidRPr="00E215FE" w:rsidRDefault="00E215FE" w:rsidP="004B24A7">
            <w:pPr>
              <w:pStyle w:val="TabletextChar"/>
              <w:rPr>
                <w:rFonts w:cs="Tahoma"/>
                <w:sz w:val="22"/>
                <w:szCs w:val="22"/>
              </w:rPr>
            </w:pPr>
            <w:r w:rsidRPr="00E215FE">
              <w:rPr>
                <w:rFonts w:cs="Tahoma"/>
                <w:b/>
                <w:sz w:val="22"/>
                <w:szCs w:val="22"/>
              </w:rPr>
              <w:t>24-04-2023</w:t>
            </w:r>
            <w:r w:rsidRPr="00E215FE">
              <w:rPr>
                <w:color w:val="000000"/>
                <w:sz w:val="22"/>
                <w:szCs w:val="22"/>
              </w:rPr>
              <w:t xml:space="preserve">, ημέρα </w:t>
            </w:r>
            <w:r w:rsidRPr="00E215FE">
              <w:rPr>
                <w:b/>
                <w:bCs/>
                <w:color w:val="000000"/>
                <w:sz w:val="22"/>
                <w:szCs w:val="22"/>
              </w:rPr>
              <w:t>Δευτέρα</w:t>
            </w:r>
            <w:r w:rsidRPr="00E215FE">
              <w:rPr>
                <w:color w:val="000000"/>
                <w:sz w:val="22"/>
                <w:szCs w:val="22"/>
              </w:rPr>
              <w:t>,</w:t>
            </w:r>
            <w:r w:rsidRPr="00E215FE">
              <w:rPr>
                <w:sz w:val="22"/>
                <w:szCs w:val="22"/>
              </w:rPr>
              <w:t xml:space="preserve"> </w:t>
            </w:r>
            <w:r w:rsidRPr="00E215FE">
              <w:rPr>
                <w:color w:val="000000"/>
                <w:sz w:val="22"/>
                <w:szCs w:val="22"/>
              </w:rPr>
              <w:t xml:space="preserve">ώρα </w:t>
            </w:r>
            <w:r w:rsidRPr="00E215FE">
              <w:rPr>
                <w:b/>
                <w:bCs/>
                <w:color w:val="000000"/>
                <w:sz w:val="22"/>
                <w:szCs w:val="22"/>
              </w:rPr>
              <w:t>10:00</w:t>
            </w:r>
          </w:p>
        </w:tc>
      </w:tr>
    </w:tbl>
    <w:p w14:paraId="3BD6EDC8"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F6CF277"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36C65F71" w14:textId="136C737A" w:rsidR="000346E2" w:rsidRDefault="005D6014">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29891303" w:history="1">
            <w:r w:rsidR="000346E2" w:rsidRPr="00987C24">
              <w:rPr>
                <w:rStyle w:val="-"/>
                <w:noProof/>
                <w:lang w:val="el-GR"/>
                <w14:scene3d>
                  <w14:camera w14:prst="orthographicFront"/>
                  <w14:lightRig w14:rig="threePt" w14:dir="t">
                    <w14:rot w14:lat="0" w14:lon="0" w14:rev="0"/>
                  </w14:lightRig>
                </w14:scene3d>
              </w:rPr>
              <w:t>1.</w:t>
            </w:r>
            <w:r w:rsidR="000346E2">
              <w:rPr>
                <w:rFonts w:asciiTheme="minorHAnsi" w:eastAsiaTheme="minorEastAsia" w:hAnsiTheme="minorHAnsi" w:cstheme="minorBidi"/>
                <w:b w:val="0"/>
                <w:bCs w:val="0"/>
                <w:caps w:val="0"/>
                <w:noProof/>
                <w:sz w:val="22"/>
                <w:szCs w:val="22"/>
                <w:lang w:val="en-US" w:eastAsia="en-US" w:bidi="he-IL"/>
              </w:rPr>
              <w:tab/>
            </w:r>
            <w:r w:rsidR="000346E2" w:rsidRPr="00987C24">
              <w:rPr>
                <w:rStyle w:val="-"/>
                <w:noProof/>
                <w:lang w:val="el-GR"/>
              </w:rPr>
              <w:t>ΑΝΑΘΕΤΟΥΣΑ ΑΡΧΗ ΚΑΙ ΑΝΤΙΚΕΙΜΕΝΟ ΣΥΜΒΑΣΗΣ</w:t>
            </w:r>
            <w:r w:rsidR="000346E2">
              <w:rPr>
                <w:noProof/>
                <w:webHidden/>
              </w:rPr>
              <w:tab/>
            </w:r>
            <w:r w:rsidR="000346E2">
              <w:rPr>
                <w:noProof/>
                <w:webHidden/>
              </w:rPr>
              <w:fldChar w:fldCharType="begin"/>
            </w:r>
            <w:r w:rsidR="000346E2">
              <w:rPr>
                <w:noProof/>
                <w:webHidden/>
              </w:rPr>
              <w:instrText xml:space="preserve"> PAGEREF _Toc129891303 \h </w:instrText>
            </w:r>
            <w:r w:rsidR="000346E2">
              <w:rPr>
                <w:noProof/>
                <w:webHidden/>
              </w:rPr>
            </w:r>
            <w:r w:rsidR="000346E2">
              <w:rPr>
                <w:noProof/>
                <w:webHidden/>
              </w:rPr>
              <w:fldChar w:fldCharType="separate"/>
            </w:r>
            <w:r w:rsidR="00285BBF">
              <w:rPr>
                <w:noProof/>
                <w:webHidden/>
              </w:rPr>
              <w:t>6</w:t>
            </w:r>
            <w:r w:rsidR="000346E2">
              <w:rPr>
                <w:noProof/>
                <w:webHidden/>
              </w:rPr>
              <w:fldChar w:fldCharType="end"/>
            </w:r>
          </w:hyperlink>
        </w:p>
        <w:p w14:paraId="73484A17" w14:textId="0318ED99"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04" w:history="1">
            <w:r w:rsidR="000346E2" w:rsidRPr="00987C24">
              <w:rPr>
                <w:rStyle w:val="-"/>
                <w:noProof/>
                <w:lang w:val="el-GR"/>
              </w:rPr>
              <w:t>1.1</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Στοιχεία Αναθέτουσας Αρχής</w:t>
            </w:r>
            <w:r w:rsidR="000346E2">
              <w:rPr>
                <w:noProof/>
                <w:webHidden/>
              </w:rPr>
              <w:tab/>
            </w:r>
            <w:r w:rsidR="000346E2">
              <w:rPr>
                <w:noProof/>
                <w:webHidden/>
              </w:rPr>
              <w:fldChar w:fldCharType="begin"/>
            </w:r>
            <w:r w:rsidR="000346E2">
              <w:rPr>
                <w:noProof/>
                <w:webHidden/>
              </w:rPr>
              <w:instrText xml:space="preserve"> PAGEREF _Toc129891304 \h </w:instrText>
            </w:r>
            <w:r w:rsidR="000346E2">
              <w:rPr>
                <w:noProof/>
                <w:webHidden/>
              </w:rPr>
            </w:r>
            <w:r w:rsidR="000346E2">
              <w:rPr>
                <w:noProof/>
                <w:webHidden/>
              </w:rPr>
              <w:fldChar w:fldCharType="separate"/>
            </w:r>
            <w:r>
              <w:rPr>
                <w:noProof/>
                <w:webHidden/>
              </w:rPr>
              <w:t>6</w:t>
            </w:r>
            <w:r w:rsidR="000346E2">
              <w:rPr>
                <w:noProof/>
                <w:webHidden/>
              </w:rPr>
              <w:fldChar w:fldCharType="end"/>
            </w:r>
          </w:hyperlink>
        </w:p>
        <w:p w14:paraId="374F3E9B" w14:textId="6A0CDC23"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05" w:history="1">
            <w:r w:rsidR="000346E2" w:rsidRPr="00987C24">
              <w:rPr>
                <w:rStyle w:val="-"/>
                <w:noProof/>
                <w:lang w:val="el-GR"/>
              </w:rPr>
              <w:t>1.2</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Στοιχεία Διαδικασίας - Χρηματοδότηση</w:t>
            </w:r>
            <w:r w:rsidR="000346E2">
              <w:rPr>
                <w:noProof/>
                <w:webHidden/>
              </w:rPr>
              <w:tab/>
            </w:r>
            <w:r w:rsidR="000346E2">
              <w:rPr>
                <w:noProof/>
                <w:webHidden/>
              </w:rPr>
              <w:fldChar w:fldCharType="begin"/>
            </w:r>
            <w:r w:rsidR="000346E2">
              <w:rPr>
                <w:noProof/>
                <w:webHidden/>
              </w:rPr>
              <w:instrText xml:space="preserve"> PAGEREF _Toc129891305 \h </w:instrText>
            </w:r>
            <w:r w:rsidR="000346E2">
              <w:rPr>
                <w:noProof/>
                <w:webHidden/>
              </w:rPr>
            </w:r>
            <w:r w:rsidR="000346E2">
              <w:rPr>
                <w:noProof/>
                <w:webHidden/>
              </w:rPr>
              <w:fldChar w:fldCharType="separate"/>
            </w:r>
            <w:r>
              <w:rPr>
                <w:noProof/>
                <w:webHidden/>
              </w:rPr>
              <w:t>6</w:t>
            </w:r>
            <w:r w:rsidR="000346E2">
              <w:rPr>
                <w:noProof/>
                <w:webHidden/>
              </w:rPr>
              <w:fldChar w:fldCharType="end"/>
            </w:r>
          </w:hyperlink>
        </w:p>
        <w:p w14:paraId="762189A9" w14:textId="0B52D903"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06" w:history="1">
            <w:r w:rsidR="000346E2" w:rsidRPr="00987C24">
              <w:rPr>
                <w:rStyle w:val="-"/>
                <w:noProof/>
                <w:lang w:val="el-GR"/>
              </w:rPr>
              <w:t>1.3</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Συνοπτική Περιγραφή φυσικού και οικονομικού αντικειμένου της σύμβασης</w:t>
            </w:r>
            <w:r w:rsidR="000346E2">
              <w:rPr>
                <w:noProof/>
                <w:webHidden/>
              </w:rPr>
              <w:tab/>
            </w:r>
            <w:r w:rsidR="000346E2">
              <w:rPr>
                <w:noProof/>
                <w:webHidden/>
              </w:rPr>
              <w:fldChar w:fldCharType="begin"/>
            </w:r>
            <w:r w:rsidR="000346E2">
              <w:rPr>
                <w:noProof/>
                <w:webHidden/>
              </w:rPr>
              <w:instrText xml:space="preserve"> PAGEREF _Toc129891306 \h </w:instrText>
            </w:r>
            <w:r w:rsidR="000346E2">
              <w:rPr>
                <w:noProof/>
                <w:webHidden/>
              </w:rPr>
            </w:r>
            <w:r w:rsidR="000346E2">
              <w:rPr>
                <w:noProof/>
                <w:webHidden/>
              </w:rPr>
              <w:fldChar w:fldCharType="separate"/>
            </w:r>
            <w:r>
              <w:rPr>
                <w:noProof/>
                <w:webHidden/>
              </w:rPr>
              <w:t>7</w:t>
            </w:r>
            <w:r w:rsidR="000346E2">
              <w:rPr>
                <w:noProof/>
                <w:webHidden/>
              </w:rPr>
              <w:fldChar w:fldCharType="end"/>
            </w:r>
          </w:hyperlink>
        </w:p>
        <w:p w14:paraId="7FAB11ED" w14:textId="5B32D44A"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07" w:history="1">
            <w:r w:rsidR="000346E2" w:rsidRPr="00987C24">
              <w:rPr>
                <w:rStyle w:val="-"/>
                <w:noProof/>
                <w:lang w:val="el-GR"/>
              </w:rPr>
              <w:t>1.4</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Θεσμικό πλαίσιο</w:t>
            </w:r>
            <w:r w:rsidR="000346E2">
              <w:rPr>
                <w:noProof/>
                <w:webHidden/>
              </w:rPr>
              <w:tab/>
            </w:r>
            <w:r w:rsidR="000346E2">
              <w:rPr>
                <w:noProof/>
                <w:webHidden/>
              </w:rPr>
              <w:fldChar w:fldCharType="begin"/>
            </w:r>
            <w:r w:rsidR="000346E2">
              <w:rPr>
                <w:noProof/>
                <w:webHidden/>
              </w:rPr>
              <w:instrText xml:space="preserve"> PAGEREF _Toc129891307 \h </w:instrText>
            </w:r>
            <w:r w:rsidR="000346E2">
              <w:rPr>
                <w:noProof/>
                <w:webHidden/>
              </w:rPr>
            </w:r>
            <w:r w:rsidR="000346E2">
              <w:rPr>
                <w:noProof/>
                <w:webHidden/>
              </w:rPr>
              <w:fldChar w:fldCharType="separate"/>
            </w:r>
            <w:r>
              <w:rPr>
                <w:noProof/>
                <w:webHidden/>
              </w:rPr>
              <w:t>7</w:t>
            </w:r>
            <w:r w:rsidR="000346E2">
              <w:rPr>
                <w:noProof/>
                <w:webHidden/>
              </w:rPr>
              <w:fldChar w:fldCharType="end"/>
            </w:r>
          </w:hyperlink>
        </w:p>
        <w:p w14:paraId="60DBA2E9" w14:textId="510C0AAB"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08" w:history="1">
            <w:r w:rsidR="000346E2" w:rsidRPr="00987C24">
              <w:rPr>
                <w:rStyle w:val="-"/>
                <w:noProof/>
                <w:lang w:val="el-GR"/>
              </w:rPr>
              <w:t>1.5</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Προθεσμία παραλαβής προσφορών και διενέργεια διαγωνισμού</w:t>
            </w:r>
            <w:r w:rsidR="000346E2">
              <w:rPr>
                <w:noProof/>
                <w:webHidden/>
              </w:rPr>
              <w:tab/>
            </w:r>
            <w:r w:rsidR="000346E2">
              <w:rPr>
                <w:noProof/>
                <w:webHidden/>
              </w:rPr>
              <w:fldChar w:fldCharType="begin"/>
            </w:r>
            <w:r w:rsidR="000346E2">
              <w:rPr>
                <w:noProof/>
                <w:webHidden/>
              </w:rPr>
              <w:instrText xml:space="preserve"> PAGEREF _Toc129891308 \h </w:instrText>
            </w:r>
            <w:r w:rsidR="000346E2">
              <w:rPr>
                <w:noProof/>
                <w:webHidden/>
              </w:rPr>
            </w:r>
            <w:r w:rsidR="000346E2">
              <w:rPr>
                <w:noProof/>
                <w:webHidden/>
              </w:rPr>
              <w:fldChar w:fldCharType="separate"/>
            </w:r>
            <w:r>
              <w:rPr>
                <w:noProof/>
                <w:webHidden/>
              </w:rPr>
              <w:t>12</w:t>
            </w:r>
            <w:r w:rsidR="000346E2">
              <w:rPr>
                <w:noProof/>
                <w:webHidden/>
              </w:rPr>
              <w:fldChar w:fldCharType="end"/>
            </w:r>
          </w:hyperlink>
        </w:p>
        <w:p w14:paraId="6505C18C" w14:textId="297343FD"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09" w:history="1">
            <w:r w:rsidR="000346E2" w:rsidRPr="00987C24">
              <w:rPr>
                <w:rStyle w:val="-"/>
                <w:noProof/>
                <w:lang w:val="el-GR"/>
              </w:rPr>
              <w:t>1.6</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Δημοσιότητα</w:t>
            </w:r>
            <w:r w:rsidR="000346E2">
              <w:rPr>
                <w:noProof/>
                <w:webHidden/>
              </w:rPr>
              <w:tab/>
            </w:r>
            <w:r w:rsidR="000346E2">
              <w:rPr>
                <w:noProof/>
                <w:webHidden/>
              </w:rPr>
              <w:fldChar w:fldCharType="begin"/>
            </w:r>
            <w:r w:rsidR="000346E2">
              <w:rPr>
                <w:noProof/>
                <w:webHidden/>
              </w:rPr>
              <w:instrText xml:space="preserve"> PAGEREF _Toc129891309 \h </w:instrText>
            </w:r>
            <w:r w:rsidR="000346E2">
              <w:rPr>
                <w:noProof/>
                <w:webHidden/>
              </w:rPr>
            </w:r>
            <w:r w:rsidR="000346E2">
              <w:rPr>
                <w:noProof/>
                <w:webHidden/>
              </w:rPr>
              <w:fldChar w:fldCharType="separate"/>
            </w:r>
            <w:r>
              <w:rPr>
                <w:noProof/>
                <w:webHidden/>
              </w:rPr>
              <w:t>12</w:t>
            </w:r>
            <w:r w:rsidR="000346E2">
              <w:rPr>
                <w:noProof/>
                <w:webHidden/>
              </w:rPr>
              <w:fldChar w:fldCharType="end"/>
            </w:r>
          </w:hyperlink>
        </w:p>
        <w:p w14:paraId="28DF1032" w14:textId="261B8E14"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10" w:history="1">
            <w:r w:rsidR="000346E2" w:rsidRPr="00987C24">
              <w:rPr>
                <w:rStyle w:val="-"/>
                <w:noProof/>
                <w:lang w:val="el-GR"/>
              </w:rPr>
              <w:t>1.7</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Αρχές εφαρμοζόμενες στη διαδικασία σύναψης</w:t>
            </w:r>
            <w:r w:rsidR="000346E2">
              <w:rPr>
                <w:noProof/>
                <w:webHidden/>
              </w:rPr>
              <w:tab/>
            </w:r>
            <w:r w:rsidR="000346E2">
              <w:rPr>
                <w:noProof/>
                <w:webHidden/>
              </w:rPr>
              <w:fldChar w:fldCharType="begin"/>
            </w:r>
            <w:r w:rsidR="000346E2">
              <w:rPr>
                <w:noProof/>
                <w:webHidden/>
              </w:rPr>
              <w:instrText xml:space="preserve"> PAGEREF _Toc129891310 \h </w:instrText>
            </w:r>
            <w:r w:rsidR="000346E2">
              <w:rPr>
                <w:noProof/>
                <w:webHidden/>
              </w:rPr>
            </w:r>
            <w:r w:rsidR="000346E2">
              <w:rPr>
                <w:noProof/>
                <w:webHidden/>
              </w:rPr>
              <w:fldChar w:fldCharType="separate"/>
            </w:r>
            <w:r>
              <w:rPr>
                <w:noProof/>
                <w:webHidden/>
              </w:rPr>
              <w:t>12</w:t>
            </w:r>
            <w:r w:rsidR="000346E2">
              <w:rPr>
                <w:noProof/>
                <w:webHidden/>
              </w:rPr>
              <w:fldChar w:fldCharType="end"/>
            </w:r>
          </w:hyperlink>
        </w:p>
        <w:p w14:paraId="107D1D11" w14:textId="7EAC7A0C" w:rsidR="000346E2" w:rsidRDefault="00285BBF">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9891311" w:history="1">
            <w:r w:rsidR="000346E2" w:rsidRPr="00987C24">
              <w:rPr>
                <w:rStyle w:val="-"/>
                <w:noProof/>
                <w14:scene3d>
                  <w14:camera w14:prst="orthographicFront"/>
                  <w14:lightRig w14:rig="threePt" w14:dir="t">
                    <w14:rot w14:lat="0" w14:lon="0" w14:rev="0"/>
                  </w14:lightRig>
                </w14:scene3d>
              </w:rPr>
              <w:t>2.</w:t>
            </w:r>
            <w:r w:rsidR="000346E2">
              <w:rPr>
                <w:rFonts w:asciiTheme="minorHAnsi" w:eastAsiaTheme="minorEastAsia" w:hAnsiTheme="minorHAnsi" w:cstheme="minorBidi"/>
                <w:b w:val="0"/>
                <w:bCs w:val="0"/>
                <w:caps w:val="0"/>
                <w:noProof/>
                <w:sz w:val="22"/>
                <w:szCs w:val="22"/>
                <w:lang w:val="en-US" w:eastAsia="en-US" w:bidi="he-IL"/>
              </w:rPr>
              <w:tab/>
            </w:r>
            <w:r w:rsidR="000346E2" w:rsidRPr="00987C24">
              <w:rPr>
                <w:rStyle w:val="-"/>
                <w:noProof/>
              </w:rPr>
              <w:t>ΓΕΝΙΚΟΙ ΚΑΙ ΕΙΔΙΚΟΙ ΟΡΟΙ ΣΥΜΜΕΤΟΧΗΣ</w:t>
            </w:r>
            <w:r w:rsidR="000346E2">
              <w:rPr>
                <w:noProof/>
                <w:webHidden/>
              </w:rPr>
              <w:tab/>
            </w:r>
            <w:r w:rsidR="000346E2">
              <w:rPr>
                <w:noProof/>
                <w:webHidden/>
              </w:rPr>
              <w:fldChar w:fldCharType="begin"/>
            </w:r>
            <w:r w:rsidR="000346E2">
              <w:rPr>
                <w:noProof/>
                <w:webHidden/>
              </w:rPr>
              <w:instrText xml:space="preserve"> PAGEREF _Toc129891311 \h </w:instrText>
            </w:r>
            <w:r w:rsidR="000346E2">
              <w:rPr>
                <w:noProof/>
                <w:webHidden/>
              </w:rPr>
            </w:r>
            <w:r w:rsidR="000346E2">
              <w:rPr>
                <w:noProof/>
                <w:webHidden/>
              </w:rPr>
              <w:fldChar w:fldCharType="separate"/>
            </w:r>
            <w:r>
              <w:rPr>
                <w:noProof/>
                <w:webHidden/>
              </w:rPr>
              <w:t>13</w:t>
            </w:r>
            <w:r w:rsidR="000346E2">
              <w:rPr>
                <w:noProof/>
                <w:webHidden/>
              </w:rPr>
              <w:fldChar w:fldCharType="end"/>
            </w:r>
          </w:hyperlink>
        </w:p>
        <w:p w14:paraId="2AD0D2EB" w14:textId="72EC5032"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12" w:history="1">
            <w:r w:rsidR="000346E2" w:rsidRPr="00987C24">
              <w:rPr>
                <w:rStyle w:val="-"/>
                <w:noProof/>
                <w:lang w:val="el-GR"/>
              </w:rPr>
              <w:t>2.1</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Γενικές Πληροφορίες</w:t>
            </w:r>
            <w:r w:rsidR="000346E2">
              <w:rPr>
                <w:noProof/>
                <w:webHidden/>
              </w:rPr>
              <w:tab/>
            </w:r>
            <w:r w:rsidR="000346E2">
              <w:rPr>
                <w:noProof/>
                <w:webHidden/>
              </w:rPr>
              <w:fldChar w:fldCharType="begin"/>
            </w:r>
            <w:r w:rsidR="000346E2">
              <w:rPr>
                <w:noProof/>
                <w:webHidden/>
              </w:rPr>
              <w:instrText xml:space="preserve"> PAGEREF _Toc129891312 \h </w:instrText>
            </w:r>
            <w:r w:rsidR="000346E2">
              <w:rPr>
                <w:noProof/>
                <w:webHidden/>
              </w:rPr>
            </w:r>
            <w:r w:rsidR="000346E2">
              <w:rPr>
                <w:noProof/>
                <w:webHidden/>
              </w:rPr>
              <w:fldChar w:fldCharType="separate"/>
            </w:r>
            <w:r>
              <w:rPr>
                <w:noProof/>
                <w:webHidden/>
              </w:rPr>
              <w:t>13</w:t>
            </w:r>
            <w:r w:rsidR="000346E2">
              <w:rPr>
                <w:noProof/>
                <w:webHidden/>
              </w:rPr>
              <w:fldChar w:fldCharType="end"/>
            </w:r>
          </w:hyperlink>
        </w:p>
        <w:p w14:paraId="28384EA0" w14:textId="5C99B7F7"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13" w:history="1">
            <w:r w:rsidR="000346E2" w:rsidRPr="00987C24">
              <w:rPr>
                <w:rStyle w:val="-"/>
                <w:noProof/>
                <w:lang w:val="el-GR"/>
              </w:rPr>
              <w:t>2.1.1</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Έγγραφα της σύμβασης</w:t>
            </w:r>
            <w:r w:rsidR="000346E2">
              <w:rPr>
                <w:noProof/>
                <w:webHidden/>
              </w:rPr>
              <w:tab/>
            </w:r>
            <w:r w:rsidR="000346E2">
              <w:rPr>
                <w:noProof/>
                <w:webHidden/>
              </w:rPr>
              <w:fldChar w:fldCharType="begin"/>
            </w:r>
            <w:r w:rsidR="000346E2">
              <w:rPr>
                <w:noProof/>
                <w:webHidden/>
              </w:rPr>
              <w:instrText xml:space="preserve"> PAGEREF _Toc129891313 \h </w:instrText>
            </w:r>
            <w:r w:rsidR="000346E2">
              <w:rPr>
                <w:noProof/>
                <w:webHidden/>
              </w:rPr>
            </w:r>
            <w:r w:rsidR="000346E2">
              <w:rPr>
                <w:noProof/>
                <w:webHidden/>
              </w:rPr>
              <w:fldChar w:fldCharType="separate"/>
            </w:r>
            <w:r>
              <w:rPr>
                <w:noProof/>
                <w:webHidden/>
              </w:rPr>
              <w:t>13</w:t>
            </w:r>
            <w:r w:rsidR="000346E2">
              <w:rPr>
                <w:noProof/>
                <w:webHidden/>
              </w:rPr>
              <w:fldChar w:fldCharType="end"/>
            </w:r>
          </w:hyperlink>
        </w:p>
        <w:p w14:paraId="132D0E05" w14:textId="1C892E56"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14" w:history="1">
            <w:r w:rsidR="000346E2" w:rsidRPr="00987C24">
              <w:rPr>
                <w:rStyle w:val="-"/>
                <w:noProof/>
                <w:lang w:val="el-GR"/>
              </w:rPr>
              <w:t>2.1.2</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Επικοινωνία – Πρόσβαση στα έγγραφα της Σύμβασης</w:t>
            </w:r>
            <w:r w:rsidR="000346E2">
              <w:rPr>
                <w:noProof/>
                <w:webHidden/>
              </w:rPr>
              <w:tab/>
            </w:r>
            <w:r w:rsidR="000346E2">
              <w:rPr>
                <w:noProof/>
                <w:webHidden/>
              </w:rPr>
              <w:fldChar w:fldCharType="begin"/>
            </w:r>
            <w:r w:rsidR="000346E2">
              <w:rPr>
                <w:noProof/>
                <w:webHidden/>
              </w:rPr>
              <w:instrText xml:space="preserve"> PAGEREF _Toc129891314 \h </w:instrText>
            </w:r>
            <w:r w:rsidR="000346E2">
              <w:rPr>
                <w:noProof/>
                <w:webHidden/>
              </w:rPr>
            </w:r>
            <w:r w:rsidR="000346E2">
              <w:rPr>
                <w:noProof/>
                <w:webHidden/>
              </w:rPr>
              <w:fldChar w:fldCharType="separate"/>
            </w:r>
            <w:r>
              <w:rPr>
                <w:noProof/>
                <w:webHidden/>
              </w:rPr>
              <w:t>13</w:t>
            </w:r>
            <w:r w:rsidR="000346E2">
              <w:rPr>
                <w:noProof/>
                <w:webHidden/>
              </w:rPr>
              <w:fldChar w:fldCharType="end"/>
            </w:r>
          </w:hyperlink>
        </w:p>
        <w:p w14:paraId="427F8AA4" w14:textId="405D40C6"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15" w:history="1">
            <w:r w:rsidR="000346E2" w:rsidRPr="00987C24">
              <w:rPr>
                <w:rStyle w:val="-"/>
                <w:noProof/>
                <w:lang w:val="el-GR"/>
              </w:rPr>
              <w:t>2.1.3</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Παροχή Διευκρινίσεων</w:t>
            </w:r>
            <w:r w:rsidR="000346E2">
              <w:rPr>
                <w:noProof/>
                <w:webHidden/>
              </w:rPr>
              <w:tab/>
            </w:r>
            <w:r w:rsidR="000346E2">
              <w:rPr>
                <w:noProof/>
                <w:webHidden/>
              </w:rPr>
              <w:fldChar w:fldCharType="begin"/>
            </w:r>
            <w:r w:rsidR="000346E2">
              <w:rPr>
                <w:noProof/>
                <w:webHidden/>
              </w:rPr>
              <w:instrText xml:space="preserve"> PAGEREF _Toc129891315 \h </w:instrText>
            </w:r>
            <w:r w:rsidR="000346E2">
              <w:rPr>
                <w:noProof/>
                <w:webHidden/>
              </w:rPr>
            </w:r>
            <w:r w:rsidR="000346E2">
              <w:rPr>
                <w:noProof/>
                <w:webHidden/>
              </w:rPr>
              <w:fldChar w:fldCharType="separate"/>
            </w:r>
            <w:r>
              <w:rPr>
                <w:noProof/>
                <w:webHidden/>
              </w:rPr>
              <w:t>13</w:t>
            </w:r>
            <w:r w:rsidR="000346E2">
              <w:rPr>
                <w:noProof/>
                <w:webHidden/>
              </w:rPr>
              <w:fldChar w:fldCharType="end"/>
            </w:r>
          </w:hyperlink>
        </w:p>
        <w:p w14:paraId="31F69197" w14:textId="6BFCDAC9"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16" w:history="1">
            <w:r w:rsidR="000346E2" w:rsidRPr="00987C24">
              <w:rPr>
                <w:rStyle w:val="-"/>
                <w:noProof/>
                <w:lang w:val="el-GR"/>
              </w:rPr>
              <w:t>2.1.4</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Γλώσσα</w:t>
            </w:r>
            <w:r w:rsidR="000346E2">
              <w:rPr>
                <w:noProof/>
                <w:webHidden/>
              </w:rPr>
              <w:tab/>
            </w:r>
            <w:r w:rsidR="000346E2">
              <w:rPr>
                <w:noProof/>
                <w:webHidden/>
              </w:rPr>
              <w:fldChar w:fldCharType="begin"/>
            </w:r>
            <w:r w:rsidR="000346E2">
              <w:rPr>
                <w:noProof/>
                <w:webHidden/>
              </w:rPr>
              <w:instrText xml:space="preserve"> PAGEREF _Toc129891316 \h </w:instrText>
            </w:r>
            <w:r w:rsidR="000346E2">
              <w:rPr>
                <w:noProof/>
                <w:webHidden/>
              </w:rPr>
            </w:r>
            <w:r w:rsidR="000346E2">
              <w:rPr>
                <w:noProof/>
                <w:webHidden/>
              </w:rPr>
              <w:fldChar w:fldCharType="separate"/>
            </w:r>
            <w:r>
              <w:rPr>
                <w:noProof/>
                <w:webHidden/>
              </w:rPr>
              <w:t>14</w:t>
            </w:r>
            <w:r w:rsidR="000346E2">
              <w:rPr>
                <w:noProof/>
                <w:webHidden/>
              </w:rPr>
              <w:fldChar w:fldCharType="end"/>
            </w:r>
          </w:hyperlink>
        </w:p>
        <w:p w14:paraId="5B3C29CB" w14:textId="7BC4959B"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17" w:history="1">
            <w:r w:rsidR="000346E2" w:rsidRPr="00987C24">
              <w:rPr>
                <w:rStyle w:val="-"/>
                <w:noProof/>
                <w:lang w:val="el-GR"/>
              </w:rPr>
              <w:t>2.1.5</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Εγγυήσεις</w:t>
            </w:r>
            <w:r w:rsidR="000346E2">
              <w:rPr>
                <w:noProof/>
                <w:webHidden/>
              </w:rPr>
              <w:tab/>
            </w:r>
            <w:r w:rsidR="000346E2">
              <w:rPr>
                <w:noProof/>
                <w:webHidden/>
              </w:rPr>
              <w:fldChar w:fldCharType="begin"/>
            </w:r>
            <w:r w:rsidR="000346E2">
              <w:rPr>
                <w:noProof/>
                <w:webHidden/>
              </w:rPr>
              <w:instrText xml:space="preserve"> PAGEREF _Toc129891317 \h </w:instrText>
            </w:r>
            <w:r w:rsidR="000346E2">
              <w:rPr>
                <w:noProof/>
                <w:webHidden/>
              </w:rPr>
            </w:r>
            <w:r w:rsidR="000346E2">
              <w:rPr>
                <w:noProof/>
                <w:webHidden/>
              </w:rPr>
              <w:fldChar w:fldCharType="separate"/>
            </w:r>
            <w:r>
              <w:rPr>
                <w:noProof/>
                <w:webHidden/>
              </w:rPr>
              <w:t>14</w:t>
            </w:r>
            <w:r w:rsidR="000346E2">
              <w:rPr>
                <w:noProof/>
                <w:webHidden/>
              </w:rPr>
              <w:fldChar w:fldCharType="end"/>
            </w:r>
          </w:hyperlink>
        </w:p>
        <w:p w14:paraId="2E1C25B7" w14:textId="53C9508B"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18" w:history="1">
            <w:r w:rsidR="000346E2" w:rsidRPr="00987C24">
              <w:rPr>
                <w:rStyle w:val="-"/>
                <w:noProof/>
                <w:lang w:val="el-GR"/>
              </w:rPr>
              <w:t>2.1.6</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Προστασία Προσωπικών Δεδομένων</w:t>
            </w:r>
            <w:r w:rsidR="000346E2">
              <w:rPr>
                <w:noProof/>
                <w:webHidden/>
              </w:rPr>
              <w:tab/>
            </w:r>
            <w:r w:rsidR="000346E2">
              <w:rPr>
                <w:noProof/>
                <w:webHidden/>
              </w:rPr>
              <w:fldChar w:fldCharType="begin"/>
            </w:r>
            <w:r w:rsidR="000346E2">
              <w:rPr>
                <w:noProof/>
                <w:webHidden/>
              </w:rPr>
              <w:instrText xml:space="preserve"> PAGEREF _Toc129891318 \h </w:instrText>
            </w:r>
            <w:r w:rsidR="000346E2">
              <w:rPr>
                <w:noProof/>
                <w:webHidden/>
              </w:rPr>
            </w:r>
            <w:r w:rsidR="000346E2">
              <w:rPr>
                <w:noProof/>
                <w:webHidden/>
              </w:rPr>
              <w:fldChar w:fldCharType="separate"/>
            </w:r>
            <w:r>
              <w:rPr>
                <w:noProof/>
                <w:webHidden/>
              </w:rPr>
              <w:t>15</w:t>
            </w:r>
            <w:r w:rsidR="000346E2">
              <w:rPr>
                <w:noProof/>
                <w:webHidden/>
              </w:rPr>
              <w:fldChar w:fldCharType="end"/>
            </w:r>
          </w:hyperlink>
        </w:p>
        <w:p w14:paraId="08DFB693" w14:textId="10D948F1"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19" w:history="1">
            <w:r w:rsidR="000346E2" w:rsidRPr="00987C24">
              <w:rPr>
                <w:rStyle w:val="-"/>
                <w:noProof/>
                <w:lang w:val="el-GR"/>
              </w:rPr>
              <w:t>2.2</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Δικαίωμα Συμμετοχής - Κριτήρια Ποιοτικής Επιλογής</w:t>
            </w:r>
            <w:r w:rsidR="000346E2">
              <w:rPr>
                <w:noProof/>
                <w:webHidden/>
              </w:rPr>
              <w:tab/>
            </w:r>
            <w:r w:rsidR="000346E2">
              <w:rPr>
                <w:noProof/>
                <w:webHidden/>
              </w:rPr>
              <w:fldChar w:fldCharType="begin"/>
            </w:r>
            <w:r w:rsidR="000346E2">
              <w:rPr>
                <w:noProof/>
                <w:webHidden/>
              </w:rPr>
              <w:instrText xml:space="preserve"> PAGEREF _Toc129891319 \h </w:instrText>
            </w:r>
            <w:r w:rsidR="000346E2">
              <w:rPr>
                <w:noProof/>
                <w:webHidden/>
              </w:rPr>
            </w:r>
            <w:r w:rsidR="000346E2">
              <w:rPr>
                <w:noProof/>
                <w:webHidden/>
              </w:rPr>
              <w:fldChar w:fldCharType="separate"/>
            </w:r>
            <w:r>
              <w:rPr>
                <w:noProof/>
                <w:webHidden/>
              </w:rPr>
              <w:t>16</w:t>
            </w:r>
            <w:r w:rsidR="000346E2">
              <w:rPr>
                <w:noProof/>
                <w:webHidden/>
              </w:rPr>
              <w:fldChar w:fldCharType="end"/>
            </w:r>
          </w:hyperlink>
        </w:p>
        <w:p w14:paraId="096BD7C2" w14:textId="17E78F56"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20" w:history="1">
            <w:r w:rsidR="000346E2" w:rsidRPr="00987C24">
              <w:rPr>
                <w:rStyle w:val="-"/>
                <w:noProof/>
                <w:lang w:val="el-GR"/>
              </w:rPr>
              <w:t>2.2.1</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Δικαιούμενοι συμμετοχής</w:t>
            </w:r>
            <w:r w:rsidR="000346E2">
              <w:rPr>
                <w:noProof/>
                <w:webHidden/>
              </w:rPr>
              <w:tab/>
            </w:r>
            <w:r w:rsidR="000346E2">
              <w:rPr>
                <w:noProof/>
                <w:webHidden/>
              </w:rPr>
              <w:fldChar w:fldCharType="begin"/>
            </w:r>
            <w:r w:rsidR="000346E2">
              <w:rPr>
                <w:noProof/>
                <w:webHidden/>
              </w:rPr>
              <w:instrText xml:space="preserve"> PAGEREF _Toc129891320 \h </w:instrText>
            </w:r>
            <w:r w:rsidR="000346E2">
              <w:rPr>
                <w:noProof/>
                <w:webHidden/>
              </w:rPr>
            </w:r>
            <w:r w:rsidR="000346E2">
              <w:rPr>
                <w:noProof/>
                <w:webHidden/>
              </w:rPr>
              <w:fldChar w:fldCharType="separate"/>
            </w:r>
            <w:r>
              <w:rPr>
                <w:noProof/>
                <w:webHidden/>
              </w:rPr>
              <w:t>16</w:t>
            </w:r>
            <w:r w:rsidR="000346E2">
              <w:rPr>
                <w:noProof/>
                <w:webHidden/>
              </w:rPr>
              <w:fldChar w:fldCharType="end"/>
            </w:r>
          </w:hyperlink>
        </w:p>
        <w:p w14:paraId="0940E35B" w14:textId="2E80F6D2"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21" w:history="1">
            <w:r w:rsidR="000346E2" w:rsidRPr="00987C24">
              <w:rPr>
                <w:rStyle w:val="-"/>
                <w:noProof/>
                <w:lang w:val="el-GR"/>
              </w:rPr>
              <w:t>2.2.2</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Εγγύηση συμμετοχής</w:t>
            </w:r>
            <w:r w:rsidR="000346E2">
              <w:rPr>
                <w:noProof/>
                <w:webHidden/>
              </w:rPr>
              <w:tab/>
            </w:r>
            <w:r w:rsidR="000346E2">
              <w:rPr>
                <w:noProof/>
                <w:webHidden/>
              </w:rPr>
              <w:fldChar w:fldCharType="begin"/>
            </w:r>
            <w:r w:rsidR="000346E2">
              <w:rPr>
                <w:noProof/>
                <w:webHidden/>
              </w:rPr>
              <w:instrText xml:space="preserve"> PAGEREF _Toc129891321 \h </w:instrText>
            </w:r>
            <w:r w:rsidR="000346E2">
              <w:rPr>
                <w:noProof/>
                <w:webHidden/>
              </w:rPr>
            </w:r>
            <w:r w:rsidR="000346E2">
              <w:rPr>
                <w:noProof/>
                <w:webHidden/>
              </w:rPr>
              <w:fldChar w:fldCharType="separate"/>
            </w:r>
            <w:r>
              <w:rPr>
                <w:noProof/>
                <w:webHidden/>
              </w:rPr>
              <w:t>17</w:t>
            </w:r>
            <w:r w:rsidR="000346E2">
              <w:rPr>
                <w:noProof/>
                <w:webHidden/>
              </w:rPr>
              <w:fldChar w:fldCharType="end"/>
            </w:r>
          </w:hyperlink>
        </w:p>
        <w:p w14:paraId="195EBE2D" w14:textId="50847BAD"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22" w:history="1">
            <w:r w:rsidR="000346E2" w:rsidRPr="00987C24">
              <w:rPr>
                <w:rStyle w:val="-"/>
                <w:noProof/>
                <w:lang w:val="el-GR"/>
              </w:rPr>
              <w:t>2.2.3</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Λόγοι αποκλεισμού</w:t>
            </w:r>
            <w:r w:rsidR="000346E2">
              <w:rPr>
                <w:noProof/>
                <w:webHidden/>
              </w:rPr>
              <w:tab/>
            </w:r>
            <w:r w:rsidR="000346E2">
              <w:rPr>
                <w:noProof/>
                <w:webHidden/>
              </w:rPr>
              <w:fldChar w:fldCharType="begin"/>
            </w:r>
            <w:r w:rsidR="000346E2">
              <w:rPr>
                <w:noProof/>
                <w:webHidden/>
              </w:rPr>
              <w:instrText xml:space="preserve"> PAGEREF _Toc129891322 \h </w:instrText>
            </w:r>
            <w:r w:rsidR="000346E2">
              <w:rPr>
                <w:noProof/>
                <w:webHidden/>
              </w:rPr>
            </w:r>
            <w:r w:rsidR="000346E2">
              <w:rPr>
                <w:noProof/>
                <w:webHidden/>
              </w:rPr>
              <w:fldChar w:fldCharType="separate"/>
            </w:r>
            <w:r>
              <w:rPr>
                <w:noProof/>
                <w:webHidden/>
              </w:rPr>
              <w:t>18</w:t>
            </w:r>
            <w:r w:rsidR="000346E2">
              <w:rPr>
                <w:noProof/>
                <w:webHidden/>
              </w:rPr>
              <w:fldChar w:fldCharType="end"/>
            </w:r>
          </w:hyperlink>
        </w:p>
        <w:p w14:paraId="62B28CF4" w14:textId="092F07AD" w:rsidR="000346E2" w:rsidRDefault="00285BBF">
          <w:pPr>
            <w:pStyle w:val="31"/>
            <w:tabs>
              <w:tab w:val="right" w:leader="dot" w:pos="9628"/>
            </w:tabs>
            <w:rPr>
              <w:rFonts w:asciiTheme="minorHAnsi" w:eastAsiaTheme="minorEastAsia" w:hAnsiTheme="minorHAnsi" w:cstheme="minorBidi"/>
              <w:i w:val="0"/>
              <w:iCs w:val="0"/>
              <w:noProof/>
              <w:sz w:val="22"/>
              <w:szCs w:val="22"/>
              <w:lang w:val="en-US" w:eastAsia="en-US" w:bidi="he-IL"/>
            </w:rPr>
          </w:pPr>
          <w:hyperlink w:anchor="_Toc129891323" w:history="1">
            <w:r w:rsidR="000346E2" w:rsidRPr="00987C24">
              <w:rPr>
                <w:rStyle w:val="-"/>
                <w:noProof/>
                <w:lang w:val="el-GR"/>
              </w:rPr>
              <w:t>Κριτήρια Ποιοτικής Επιλογής &amp; αποδεικτά στοιχεία</w:t>
            </w:r>
            <w:r w:rsidR="000346E2">
              <w:rPr>
                <w:noProof/>
                <w:webHidden/>
              </w:rPr>
              <w:tab/>
            </w:r>
            <w:r w:rsidR="000346E2">
              <w:rPr>
                <w:noProof/>
                <w:webHidden/>
              </w:rPr>
              <w:fldChar w:fldCharType="begin"/>
            </w:r>
            <w:r w:rsidR="000346E2">
              <w:rPr>
                <w:noProof/>
                <w:webHidden/>
              </w:rPr>
              <w:instrText xml:space="preserve"> PAGEREF _Toc129891323 \h </w:instrText>
            </w:r>
            <w:r w:rsidR="000346E2">
              <w:rPr>
                <w:noProof/>
                <w:webHidden/>
              </w:rPr>
            </w:r>
            <w:r w:rsidR="000346E2">
              <w:rPr>
                <w:noProof/>
                <w:webHidden/>
              </w:rPr>
              <w:fldChar w:fldCharType="separate"/>
            </w:r>
            <w:r>
              <w:rPr>
                <w:noProof/>
                <w:webHidden/>
              </w:rPr>
              <w:t>22</w:t>
            </w:r>
            <w:r w:rsidR="000346E2">
              <w:rPr>
                <w:noProof/>
                <w:webHidden/>
              </w:rPr>
              <w:fldChar w:fldCharType="end"/>
            </w:r>
          </w:hyperlink>
        </w:p>
        <w:p w14:paraId="76D646DA" w14:textId="5CD60B5B"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24" w:history="1">
            <w:r w:rsidR="000346E2" w:rsidRPr="00987C24">
              <w:rPr>
                <w:rStyle w:val="-"/>
                <w:noProof/>
                <w:lang w:val="el-GR"/>
              </w:rPr>
              <w:t>2.2.4</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Καταλληλόλητα άσκησης επαγγελματικής δραστηριότητας</w:t>
            </w:r>
            <w:r w:rsidR="000346E2">
              <w:rPr>
                <w:noProof/>
                <w:webHidden/>
              </w:rPr>
              <w:tab/>
            </w:r>
            <w:r w:rsidR="000346E2">
              <w:rPr>
                <w:noProof/>
                <w:webHidden/>
              </w:rPr>
              <w:fldChar w:fldCharType="begin"/>
            </w:r>
            <w:r w:rsidR="000346E2">
              <w:rPr>
                <w:noProof/>
                <w:webHidden/>
              </w:rPr>
              <w:instrText xml:space="preserve"> PAGEREF _Toc129891324 \h </w:instrText>
            </w:r>
            <w:r w:rsidR="000346E2">
              <w:rPr>
                <w:noProof/>
                <w:webHidden/>
              </w:rPr>
            </w:r>
            <w:r w:rsidR="000346E2">
              <w:rPr>
                <w:noProof/>
                <w:webHidden/>
              </w:rPr>
              <w:fldChar w:fldCharType="separate"/>
            </w:r>
            <w:r>
              <w:rPr>
                <w:noProof/>
                <w:webHidden/>
              </w:rPr>
              <w:t>22</w:t>
            </w:r>
            <w:r w:rsidR="000346E2">
              <w:rPr>
                <w:noProof/>
                <w:webHidden/>
              </w:rPr>
              <w:fldChar w:fldCharType="end"/>
            </w:r>
          </w:hyperlink>
        </w:p>
        <w:p w14:paraId="15690DB6" w14:textId="0249EDE2"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25" w:history="1">
            <w:r w:rsidR="000346E2" w:rsidRPr="00987C24">
              <w:rPr>
                <w:rStyle w:val="-"/>
                <w:noProof/>
                <w:lang w:val="el-GR"/>
              </w:rPr>
              <w:t>2.2.5</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Οικονομική και χρηματοοικονομική επάρκεια</w:t>
            </w:r>
            <w:r w:rsidR="000346E2">
              <w:rPr>
                <w:noProof/>
                <w:webHidden/>
              </w:rPr>
              <w:tab/>
            </w:r>
            <w:r w:rsidR="000346E2">
              <w:rPr>
                <w:noProof/>
                <w:webHidden/>
              </w:rPr>
              <w:fldChar w:fldCharType="begin"/>
            </w:r>
            <w:r w:rsidR="000346E2">
              <w:rPr>
                <w:noProof/>
                <w:webHidden/>
              </w:rPr>
              <w:instrText xml:space="preserve"> PAGEREF _Toc129891325 \h </w:instrText>
            </w:r>
            <w:r w:rsidR="000346E2">
              <w:rPr>
                <w:noProof/>
                <w:webHidden/>
              </w:rPr>
            </w:r>
            <w:r w:rsidR="000346E2">
              <w:rPr>
                <w:noProof/>
                <w:webHidden/>
              </w:rPr>
              <w:fldChar w:fldCharType="separate"/>
            </w:r>
            <w:r>
              <w:rPr>
                <w:noProof/>
                <w:webHidden/>
              </w:rPr>
              <w:t>22</w:t>
            </w:r>
            <w:r w:rsidR="000346E2">
              <w:rPr>
                <w:noProof/>
                <w:webHidden/>
              </w:rPr>
              <w:fldChar w:fldCharType="end"/>
            </w:r>
          </w:hyperlink>
        </w:p>
        <w:p w14:paraId="7A3FC3F9" w14:textId="19DC6752"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26" w:history="1">
            <w:r w:rsidR="000346E2" w:rsidRPr="00987C24">
              <w:rPr>
                <w:rStyle w:val="-"/>
                <w:noProof/>
                <w:lang w:val="el-GR"/>
              </w:rPr>
              <w:t>2.2.6</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Τεχνική και επαγγελματική ικανότητα</w:t>
            </w:r>
            <w:r w:rsidR="000346E2">
              <w:rPr>
                <w:noProof/>
                <w:webHidden/>
              </w:rPr>
              <w:tab/>
            </w:r>
            <w:r w:rsidR="000346E2">
              <w:rPr>
                <w:noProof/>
                <w:webHidden/>
              </w:rPr>
              <w:fldChar w:fldCharType="begin"/>
            </w:r>
            <w:r w:rsidR="000346E2">
              <w:rPr>
                <w:noProof/>
                <w:webHidden/>
              </w:rPr>
              <w:instrText xml:space="preserve"> PAGEREF _Toc129891326 \h </w:instrText>
            </w:r>
            <w:r w:rsidR="000346E2">
              <w:rPr>
                <w:noProof/>
                <w:webHidden/>
              </w:rPr>
            </w:r>
            <w:r w:rsidR="000346E2">
              <w:rPr>
                <w:noProof/>
                <w:webHidden/>
              </w:rPr>
              <w:fldChar w:fldCharType="separate"/>
            </w:r>
            <w:r>
              <w:rPr>
                <w:noProof/>
                <w:webHidden/>
              </w:rPr>
              <w:t>22</w:t>
            </w:r>
            <w:r w:rsidR="000346E2">
              <w:rPr>
                <w:noProof/>
                <w:webHidden/>
              </w:rPr>
              <w:fldChar w:fldCharType="end"/>
            </w:r>
          </w:hyperlink>
        </w:p>
        <w:p w14:paraId="7B4E24E2" w14:textId="072CF1C0" w:rsidR="000346E2" w:rsidRDefault="00285BBF">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91327" w:history="1">
            <w:r w:rsidR="000346E2" w:rsidRPr="00987C24">
              <w:rPr>
                <w:rStyle w:val="-"/>
                <w:noProof/>
                <w:lang w:val="el-GR" w:eastAsia="en-US"/>
              </w:rPr>
              <w:t>2.2.6.1</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eastAsia="en-US"/>
              </w:rPr>
              <w:t>Τεχνική Ικανότητα</w:t>
            </w:r>
            <w:r w:rsidR="000346E2">
              <w:rPr>
                <w:noProof/>
                <w:webHidden/>
              </w:rPr>
              <w:tab/>
            </w:r>
            <w:r w:rsidR="000346E2">
              <w:rPr>
                <w:noProof/>
                <w:webHidden/>
              </w:rPr>
              <w:fldChar w:fldCharType="begin"/>
            </w:r>
            <w:r w:rsidR="000346E2">
              <w:rPr>
                <w:noProof/>
                <w:webHidden/>
              </w:rPr>
              <w:instrText xml:space="preserve"> PAGEREF _Toc129891327 \h </w:instrText>
            </w:r>
            <w:r w:rsidR="000346E2">
              <w:rPr>
                <w:noProof/>
                <w:webHidden/>
              </w:rPr>
            </w:r>
            <w:r w:rsidR="000346E2">
              <w:rPr>
                <w:noProof/>
                <w:webHidden/>
              </w:rPr>
              <w:fldChar w:fldCharType="separate"/>
            </w:r>
            <w:r>
              <w:rPr>
                <w:noProof/>
                <w:webHidden/>
              </w:rPr>
              <w:t>22</w:t>
            </w:r>
            <w:r w:rsidR="000346E2">
              <w:rPr>
                <w:noProof/>
                <w:webHidden/>
              </w:rPr>
              <w:fldChar w:fldCharType="end"/>
            </w:r>
          </w:hyperlink>
        </w:p>
        <w:p w14:paraId="7FE9F4FF" w14:textId="40F6895F" w:rsidR="000346E2" w:rsidRDefault="00285BBF">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91328" w:history="1">
            <w:r w:rsidR="000346E2" w:rsidRPr="00987C24">
              <w:rPr>
                <w:rStyle w:val="-"/>
                <w:noProof/>
                <w:lang w:val="el-GR" w:eastAsia="en-US"/>
              </w:rPr>
              <w:t>2.2.6.2</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eastAsia="en-US"/>
              </w:rPr>
              <w:t>Επαγγελματική Ικανότητα – Ομάδα Έργου</w:t>
            </w:r>
            <w:r w:rsidR="000346E2">
              <w:rPr>
                <w:noProof/>
                <w:webHidden/>
              </w:rPr>
              <w:tab/>
            </w:r>
            <w:r w:rsidR="000346E2">
              <w:rPr>
                <w:noProof/>
                <w:webHidden/>
              </w:rPr>
              <w:fldChar w:fldCharType="begin"/>
            </w:r>
            <w:r w:rsidR="000346E2">
              <w:rPr>
                <w:noProof/>
                <w:webHidden/>
              </w:rPr>
              <w:instrText xml:space="preserve"> PAGEREF _Toc129891328 \h </w:instrText>
            </w:r>
            <w:r w:rsidR="000346E2">
              <w:rPr>
                <w:noProof/>
                <w:webHidden/>
              </w:rPr>
            </w:r>
            <w:r w:rsidR="000346E2">
              <w:rPr>
                <w:noProof/>
                <w:webHidden/>
              </w:rPr>
              <w:fldChar w:fldCharType="separate"/>
            </w:r>
            <w:r>
              <w:rPr>
                <w:noProof/>
                <w:webHidden/>
              </w:rPr>
              <w:t>23</w:t>
            </w:r>
            <w:r w:rsidR="000346E2">
              <w:rPr>
                <w:noProof/>
                <w:webHidden/>
              </w:rPr>
              <w:fldChar w:fldCharType="end"/>
            </w:r>
          </w:hyperlink>
        </w:p>
        <w:p w14:paraId="4D68E76D" w14:textId="3425864B"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29" w:history="1">
            <w:r w:rsidR="000346E2" w:rsidRPr="00987C24">
              <w:rPr>
                <w:rStyle w:val="-"/>
                <w:noProof/>
                <w:lang w:val="el-GR"/>
              </w:rPr>
              <w:t>2.2.7</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Πρότυπα διασφάλισης ποιότητας</w:t>
            </w:r>
            <w:r w:rsidR="000346E2">
              <w:rPr>
                <w:noProof/>
                <w:webHidden/>
              </w:rPr>
              <w:tab/>
            </w:r>
            <w:r w:rsidR="000346E2">
              <w:rPr>
                <w:noProof/>
                <w:webHidden/>
              </w:rPr>
              <w:fldChar w:fldCharType="begin"/>
            </w:r>
            <w:r w:rsidR="000346E2">
              <w:rPr>
                <w:noProof/>
                <w:webHidden/>
              </w:rPr>
              <w:instrText xml:space="preserve"> PAGEREF _Toc129891329 \h </w:instrText>
            </w:r>
            <w:r w:rsidR="000346E2">
              <w:rPr>
                <w:noProof/>
                <w:webHidden/>
              </w:rPr>
            </w:r>
            <w:r w:rsidR="000346E2">
              <w:rPr>
                <w:noProof/>
                <w:webHidden/>
              </w:rPr>
              <w:fldChar w:fldCharType="separate"/>
            </w:r>
            <w:r>
              <w:rPr>
                <w:noProof/>
                <w:webHidden/>
              </w:rPr>
              <w:t>24</w:t>
            </w:r>
            <w:r w:rsidR="000346E2">
              <w:rPr>
                <w:noProof/>
                <w:webHidden/>
              </w:rPr>
              <w:fldChar w:fldCharType="end"/>
            </w:r>
          </w:hyperlink>
        </w:p>
        <w:p w14:paraId="4C832620" w14:textId="222C365F"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30" w:history="1">
            <w:r w:rsidR="000346E2" w:rsidRPr="00987C24">
              <w:rPr>
                <w:rStyle w:val="-"/>
                <w:noProof/>
                <w:lang w:val="el-GR"/>
              </w:rPr>
              <w:t>2.2.8</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Στήριξη στην ικανότητα τρίτων – Υπεργολαβία</w:t>
            </w:r>
            <w:r w:rsidR="000346E2">
              <w:rPr>
                <w:noProof/>
                <w:webHidden/>
              </w:rPr>
              <w:tab/>
            </w:r>
            <w:r w:rsidR="000346E2">
              <w:rPr>
                <w:noProof/>
                <w:webHidden/>
              </w:rPr>
              <w:fldChar w:fldCharType="begin"/>
            </w:r>
            <w:r w:rsidR="000346E2">
              <w:rPr>
                <w:noProof/>
                <w:webHidden/>
              </w:rPr>
              <w:instrText xml:space="preserve"> PAGEREF _Toc129891330 \h </w:instrText>
            </w:r>
            <w:r w:rsidR="000346E2">
              <w:rPr>
                <w:noProof/>
                <w:webHidden/>
              </w:rPr>
            </w:r>
            <w:r w:rsidR="000346E2">
              <w:rPr>
                <w:noProof/>
                <w:webHidden/>
              </w:rPr>
              <w:fldChar w:fldCharType="separate"/>
            </w:r>
            <w:r>
              <w:rPr>
                <w:noProof/>
                <w:webHidden/>
              </w:rPr>
              <w:t>24</w:t>
            </w:r>
            <w:r w:rsidR="000346E2">
              <w:rPr>
                <w:noProof/>
                <w:webHidden/>
              </w:rPr>
              <w:fldChar w:fldCharType="end"/>
            </w:r>
          </w:hyperlink>
        </w:p>
        <w:p w14:paraId="5E5A782F" w14:textId="35D916C8" w:rsidR="000346E2" w:rsidRDefault="00285BBF">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91331" w:history="1">
            <w:r w:rsidR="000346E2" w:rsidRPr="00987C24">
              <w:rPr>
                <w:rStyle w:val="-"/>
                <w:noProof/>
                <w:lang w:val="el-GR"/>
              </w:rPr>
              <w:t>2.2.8.1</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rPr>
              <w:t>Στήριξη στην ικανότητα τρίτων</w:t>
            </w:r>
            <w:r w:rsidR="000346E2">
              <w:rPr>
                <w:noProof/>
                <w:webHidden/>
              </w:rPr>
              <w:tab/>
            </w:r>
            <w:r w:rsidR="000346E2">
              <w:rPr>
                <w:noProof/>
                <w:webHidden/>
              </w:rPr>
              <w:fldChar w:fldCharType="begin"/>
            </w:r>
            <w:r w:rsidR="000346E2">
              <w:rPr>
                <w:noProof/>
                <w:webHidden/>
              </w:rPr>
              <w:instrText xml:space="preserve"> PAGEREF _Toc129891331 \h </w:instrText>
            </w:r>
            <w:r w:rsidR="000346E2">
              <w:rPr>
                <w:noProof/>
                <w:webHidden/>
              </w:rPr>
            </w:r>
            <w:r w:rsidR="000346E2">
              <w:rPr>
                <w:noProof/>
                <w:webHidden/>
              </w:rPr>
              <w:fldChar w:fldCharType="separate"/>
            </w:r>
            <w:r>
              <w:rPr>
                <w:noProof/>
                <w:webHidden/>
              </w:rPr>
              <w:t>24</w:t>
            </w:r>
            <w:r w:rsidR="000346E2">
              <w:rPr>
                <w:noProof/>
                <w:webHidden/>
              </w:rPr>
              <w:fldChar w:fldCharType="end"/>
            </w:r>
          </w:hyperlink>
        </w:p>
        <w:p w14:paraId="4FC185C1" w14:textId="4A795618" w:rsidR="000346E2" w:rsidRDefault="00285BBF">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91332" w:history="1">
            <w:r w:rsidR="000346E2" w:rsidRPr="00987C24">
              <w:rPr>
                <w:rStyle w:val="-"/>
                <w:noProof/>
                <w:lang w:val="el-GR"/>
              </w:rPr>
              <w:t>2.2.8.2</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rPr>
              <w:t>Υπεργολαβία</w:t>
            </w:r>
            <w:r w:rsidR="000346E2">
              <w:rPr>
                <w:noProof/>
                <w:webHidden/>
              </w:rPr>
              <w:tab/>
            </w:r>
            <w:r w:rsidR="000346E2">
              <w:rPr>
                <w:noProof/>
                <w:webHidden/>
              </w:rPr>
              <w:fldChar w:fldCharType="begin"/>
            </w:r>
            <w:r w:rsidR="000346E2">
              <w:rPr>
                <w:noProof/>
                <w:webHidden/>
              </w:rPr>
              <w:instrText xml:space="preserve"> PAGEREF _Toc129891332 \h </w:instrText>
            </w:r>
            <w:r w:rsidR="000346E2">
              <w:rPr>
                <w:noProof/>
                <w:webHidden/>
              </w:rPr>
            </w:r>
            <w:r w:rsidR="000346E2">
              <w:rPr>
                <w:noProof/>
                <w:webHidden/>
              </w:rPr>
              <w:fldChar w:fldCharType="separate"/>
            </w:r>
            <w:r>
              <w:rPr>
                <w:noProof/>
                <w:webHidden/>
              </w:rPr>
              <w:t>25</w:t>
            </w:r>
            <w:r w:rsidR="000346E2">
              <w:rPr>
                <w:noProof/>
                <w:webHidden/>
              </w:rPr>
              <w:fldChar w:fldCharType="end"/>
            </w:r>
          </w:hyperlink>
        </w:p>
        <w:p w14:paraId="4E351F6B" w14:textId="19E6C2D2"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33" w:history="1">
            <w:r w:rsidR="000346E2" w:rsidRPr="00987C24">
              <w:rPr>
                <w:rStyle w:val="-"/>
                <w:noProof/>
                <w:lang w:val="el-GR"/>
              </w:rPr>
              <w:t>2.2.9</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Κανόνες απόδειξης ποιοτικής επιλογής</w:t>
            </w:r>
            <w:r w:rsidR="000346E2">
              <w:rPr>
                <w:noProof/>
                <w:webHidden/>
              </w:rPr>
              <w:tab/>
            </w:r>
            <w:r w:rsidR="000346E2">
              <w:rPr>
                <w:noProof/>
                <w:webHidden/>
              </w:rPr>
              <w:fldChar w:fldCharType="begin"/>
            </w:r>
            <w:r w:rsidR="000346E2">
              <w:rPr>
                <w:noProof/>
                <w:webHidden/>
              </w:rPr>
              <w:instrText xml:space="preserve"> PAGEREF _Toc129891333 \h </w:instrText>
            </w:r>
            <w:r w:rsidR="000346E2">
              <w:rPr>
                <w:noProof/>
                <w:webHidden/>
              </w:rPr>
            </w:r>
            <w:r w:rsidR="000346E2">
              <w:rPr>
                <w:noProof/>
                <w:webHidden/>
              </w:rPr>
              <w:fldChar w:fldCharType="separate"/>
            </w:r>
            <w:r>
              <w:rPr>
                <w:noProof/>
                <w:webHidden/>
              </w:rPr>
              <w:t>25</w:t>
            </w:r>
            <w:r w:rsidR="000346E2">
              <w:rPr>
                <w:noProof/>
                <w:webHidden/>
              </w:rPr>
              <w:fldChar w:fldCharType="end"/>
            </w:r>
          </w:hyperlink>
        </w:p>
        <w:p w14:paraId="670331B2" w14:textId="7C086A77" w:rsidR="000346E2" w:rsidRDefault="00285BBF">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91334" w:history="1">
            <w:r w:rsidR="000346E2" w:rsidRPr="00987C24">
              <w:rPr>
                <w:rStyle w:val="-"/>
                <w:noProof/>
                <w:lang w:val="el-GR"/>
              </w:rPr>
              <w:t>2.2.9.1</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rPr>
              <w:t>Προκαταρκτική απόδειξη κατά την υποβολή προσφορών</w:t>
            </w:r>
            <w:r w:rsidR="000346E2">
              <w:rPr>
                <w:noProof/>
                <w:webHidden/>
              </w:rPr>
              <w:tab/>
            </w:r>
            <w:r w:rsidR="000346E2">
              <w:rPr>
                <w:noProof/>
                <w:webHidden/>
              </w:rPr>
              <w:fldChar w:fldCharType="begin"/>
            </w:r>
            <w:r w:rsidR="000346E2">
              <w:rPr>
                <w:noProof/>
                <w:webHidden/>
              </w:rPr>
              <w:instrText xml:space="preserve"> PAGEREF _Toc129891334 \h </w:instrText>
            </w:r>
            <w:r w:rsidR="000346E2">
              <w:rPr>
                <w:noProof/>
                <w:webHidden/>
              </w:rPr>
            </w:r>
            <w:r w:rsidR="000346E2">
              <w:rPr>
                <w:noProof/>
                <w:webHidden/>
              </w:rPr>
              <w:fldChar w:fldCharType="separate"/>
            </w:r>
            <w:r>
              <w:rPr>
                <w:noProof/>
                <w:webHidden/>
              </w:rPr>
              <w:t>25</w:t>
            </w:r>
            <w:r w:rsidR="000346E2">
              <w:rPr>
                <w:noProof/>
                <w:webHidden/>
              </w:rPr>
              <w:fldChar w:fldCharType="end"/>
            </w:r>
          </w:hyperlink>
        </w:p>
        <w:p w14:paraId="0096741A" w14:textId="352E4D48" w:rsidR="000346E2" w:rsidRDefault="00285BBF">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91335" w:history="1">
            <w:r w:rsidR="000346E2" w:rsidRPr="00987C24">
              <w:rPr>
                <w:rStyle w:val="-"/>
                <w:noProof/>
                <w:lang w:val="el-GR"/>
              </w:rPr>
              <w:t>2.2.9.2</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rPr>
              <w:t>Αποδεικτικά μέσα - Δικαιολογητικά προσωρινού αναδόχου</w:t>
            </w:r>
            <w:r w:rsidR="000346E2">
              <w:rPr>
                <w:noProof/>
                <w:webHidden/>
              </w:rPr>
              <w:tab/>
            </w:r>
            <w:r w:rsidR="000346E2">
              <w:rPr>
                <w:noProof/>
                <w:webHidden/>
              </w:rPr>
              <w:fldChar w:fldCharType="begin"/>
            </w:r>
            <w:r w:rsidR="000346E2">
              <w:rPr>
                <w:noProof/>
                <w:webHidden/>
              </w:rPr>
              <w:instrText xml:space="preserve"> PAGEREF _Toc129891335 \h </w:instrText>
            </w:r>
            <w:r w:rsidR="000346E2">
              <w:rPr>
                <w:noProof/>
                <w:webHidden/>
              </w:rPr>
            </w:r>
            <w:r w:rsidR="000346E2">
              <w:rPr>
                <w:noProof/>
                <w:webHidden/>
              </w:rPr>
              <w:fldChar w:fldCharType="separate"/>
            </w:r>
            <w:r>
              <w:rPr>
                <w:noProof/>
                <w:webHidden/>
              </w:rPr>
              <w:t>27</w:t>
            </w:r>
            <w:r w:rsidR="000346E2">
              <w:rPr>
                <w:noProof/>
                <w:webHidden/>
              </w:rPr>
              <w:fldChar w:fldCharType="end"/>
            </w:r>
          </w:hyperlink>
        </w:p>
        <w:p w14:paraId="26F0B548" w14:textId="549F7D4E"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36" w:history="1">
            <w:r w:rsidR="000346E2" w:rsidRPr="00987C24">
              <w:rPr>
                <w:rStyle w:val="-"/>
                <w:noProof/>
                <w:lang w:val="el-GR"/>
              </w:rPr>
              <w:t>2.3</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Κριτήρια Ανάθεσης</w:t>
            </w:r>
            <w:r w:rsidR="000346E2">
              <w:rPr>
                <w:noProof/>
                <w:webHidden/>
              </w:rPr>
              <w:tab/>
            </w:r>
            <w:r w:rsidR="000346E2">
              <w:rPr>
                <w:noProof/>
                <w:webHidden/>
              </w:rPr>
              <w:fldChar w:fldCharType="begin"/>
            </w:r>
            <w:r w:rsidR="000346E2">
              <w:rPr>
                <w:noProof/>
                <w:webHidden/>
              </w:rPr>
              <w:instrText xml:space="preserve"> PAGEREF _Toc129891336 \h </w:instrText>
            </w:r>
            <w:r w:rsidR="000346E2">
              <w:rPr>
                <w:noProof/>
                <w:webHidden/>
              </w:rPr>
            </w:r>
            <w:r w:rsidR="000346E2">
              <w:rPr>
                <w:noProof/>
                <w:webHidden/>
              </w:rPr>
              <w:fldChar w:fldCharType="separate"/>
            </w:r>
            <w:r>
              <w:rPr>
                <w:noProof/>
                <w:webHidden/>
              </w:rPr>
              <w:t>36</w:t>
            </w:r>
            <w:r w:rsidR="000346E2">
              <w:rPr>
                <w:noProof/>
                <w:webHidden/>
              </w:rPr>
              <w:fldChar w:fldCharType="end"/>
            </w:r>
          </w:hyperlink>
        </w:p>
        <w:p w14:paraId="7B674898" w14:textId="0B38344F"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37" w:history="1">
            <w:r w:rsidR="000346E2" w:rsidRPr="00987C24">
              <w:rPr>
                <w:rStyle w:val="-"/>
                <w:noProof/>
                <w:lang w:val="el-GR"/>
              </w:rPr>
              <w:t>2.3.1</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Κριτήριο ανάθεσης</w:t>
            </w:r>
            <w:r w:rsidR="000346E2">
              <w:rPr>
                <w:noProof/>
                <w:webHidden/>
              </w:rPr>
              <w:tab/>
            </w:r>
            <w:r w:rsidR="000346E2">
              <w:rPr>
                <w:noProof/>
                <w:webHidden/>
              </w:rPr>
              <w:fldChar w:fldCharType="begin"/>
            </w:r>
            <w:r w:rsidR="000346E2">
              <w:rPr>
                <w:noProof/>
                <w:webHidden/>
              </w:rPr>
              <w:instrText xml:space="preserve"> PAGEREF _Toc129891337 \h </w:instrText>
            </w:r>
            <w:r w:rsidR="000346E2">
              <w:rPr>
                <w:noProof/>
                <w:webHidden/>
              </w:rPr>
            </w:r>
            <w:r w:rsidR="000346E2">
              <w:rPr>
                <w:noProof/>
                <w:webHidden/>
              </w:rPr>
              <w:fldChar w:fldCharType="separate"/>
            </w:r>
            <w:r>
              <w:rPr>
                <w:noProof/>
                <w:webHidden/>
              </w:rPr>
              <w:t>36</w:t>
            </w:r>
            <w:r w:rsidR="000346E2">
              <w:rPr>
                <w:noProof/>
                <w:webHidden/>
              </w:rPr>
              <w:fldChar w:fldCharType="end"/>
            </w:r>
          </w:hyperlink>
        </w:p>
        <w:p w14:paraId="4458F8D3" w14:textId="2F74B7BD" w:rsidR="000346E2" w:rsidRDefault="00285BBF">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91338" w:history="1">
            <w:r w:rsidR="000346E2" w:rsidRPr="00987C24">
              <w:rPr>
                <w:rStyle w:val="-"/>
                <w:noProof/>
                <w:lang w:val="el-GR"/>
              </w:rPr>
              <w:t>2.3.1.1</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rPr>
              <w:t>Διαμόρφωση συγκριτικού κόστους Προσφοράς</w:t>
            </w:r>
            <w:r w:rsidR="000346E2">
              <w:rPr>
                <w:noProof/>
                <w:webHidden/>
              </w:rPr>
              <w:tab/>
            </w:r>
            <w:r w:rsidR="000346E2">
              <w:rPr>
                <w:noProof/>
                <w:webHidden/>
              </w:rPr>
              <w:fldChar w:fldCharType="begin"/>
            </w:r>
            <w:r w:rsidR="000346E2">
              <w:rPr>
                <w:noProof/>
                <w:webHidden/>
              </w:rPr>
              <w:instrText xml:space="preserve"> PAGEREF _Toc129891338 \h </w:instrText>
            </w:r>
            <w:r w:rsidR="000346E2">
              <w:rPr>
                <w:noProof/>
                <w:webHidden/>
              </w:rPr>
            </w:r>
            <w:r w:rsidR="000346E2">
              <w:rPr>
                <w:noProof/>
                <w:webHidden/>
              </w:rPr>
              <w:fldChar w:fldCharType="separate"/>
            </w:r>
            <w:r>
              <w:rPr>
                <w:noProof/>
                <w:webHidden/>
              </w:rPr>
              <w:t>36</w:t>
            </w:r>
            <w:r w:rsidR="000346E2">
              <w:rPr>
                <w:noProof/>
                <w:webHidden/>
              </w:rPr>
              <w:fldChar w:fldCharType="end"/>
            </w:r>
          </w:hyperlink>
        </w:p>
        <w:p w14:paraId="244E93CA" w14:textId="0AA99EB4"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39" w:history="1">
            <w:r w:rsidR="000346E2" w:rsidRPr="00987C24">
              <w:rPr>
                <w:rStyle w:val="-"/>
                <w:noProof/>
                <w:lang w:val="el-GR"/>
              </w:rPr>
              <w:t>2.4</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Κατάρτιση - Περιεχόμενο Προσφορών</w:t>
            </w:r>
            <w:r w:rsidR="000346E2">
              <w:rPr>
                <w:noProof/>
                <w:webHidden/>
              </w:rPr>
              <w:tab/>
            </w:r>
            <w:r w:rsidR="000346E2">
              <w:rPr>
                <w:noProof/>
                <w:webHidden/>
              </w:rPr>
              <w:fldChar w:fldCharType="begin"/>
            </w:r>
            <w:r w:rsidR="000346E2">
              <w:rPr>
                <w:noProof/>
                <w:webHidden/>
              </w:rPr>
              <w:instrText xml:space="preserve"> PAGEREF _Toc129891339 \h </w:instrText>
            </w:r>
            <w:r w:rsidR="000346E2">
              <w:rPr>
                <w:noProof/>
                <w:webHidden/>
              </w:rPr>
            </w:r>
            <w:r w:rsidR="000346E2">
              <w:rPr>
                <w:noProof/>
                <w:webHidden/>
              </w:rPr>
              <w:fldChar w:fldCharType="separate"/>
            </w:r>
            <w:r>
              <w:rPr>
                <w:noProof/>
                <w:webHidden/>
              </w:rPr>
              <w:t>37</w:t>
            </w:r>
            <w:r w:rsidR="000346E2">
              <w:rPr>
                <w:noProof/>
                <w:webHidden/>
              </w:rPr>
              <w:fldChar w:fldCharType="end"/>
            </w:r>
          </w:hyperlink>
        </w:p>
        <w:p w14:paraId="75887DC1" w14:textId="5826327B"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40" w:history="1">
            <w:r w:rsidR="000346E2" w:rsidRPr="00987C24">
              <w:rPr>
                <w:rStyle w:val="-"/>
                <w:noProof/>
                <w:lang w:val="el-GR"/>
              </w:rPr>
              <w:t>2.4.1</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Γενικοί όροι υποβολής προσφορών</w:t>
            </w:r>
            <w:r w:rsidR="000346E2">
              <w:rPr>
                <w:noProof/>
                <w:webHidden/>
              </w:rPr>
              <w:tab/>
            </w:r>
            <w:r w:rsidR="000346E2">
              <w:rPr>
                <w:noProof/>
                <w:webHidden/>
              </w:rPr>
              <w:fldChar w:fldCharType="begin"/>
            </w:r>
            <w:r w:rsidR="000346E2">
              <w:rPr>
                <w:noProof/>
                <w:webHidden/>
              </w:rPr>
              <w:instrText xml:space="preserve"> PAGEREF _Toc129891340 \h </w:instrText>
            </w:r>
            <w:r w:rsidR="000346E2">
              <w:rPr>
                <w:noProof/>
                <w:webHidden/>
              </w:rPr>
            </w:r>
            <w:r w:rsidR="000346E2">
              <w:rPr>
                <w:noProof/>
                <w:webHidden/>
              </w:rPr>
              <w:fldChar w:fldCharType="separate"/>
            </w:r>
            <w:r>
              <w:rPr>
                <w:noProof/>
                <w:webHidden/>
              </w:rPr>
              <w:t>37</w:t>
            </w:r>
            <w:r w:rsidR="000346E2">
              <w:rPr>
                <w:noProof/>
                <w:webHidden/>
              </w:rPr>
              <w:fldChar w:fldCharType="end"/>
            </w:r>
          </w:hyperlink>
        </w:p>
        <w:p w14:paraId="104D38FF" w14:textId="53EC8FA2"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41" w:history="1">
            <w:r w:rsidR="000346E2" w:rsidRPr="00987C24">
              <w:rPr>
                <w:rStyle w:val="-"/>
                <w:noProof/>
                <w:lang w:val="el-GR"/>
              </w:rPr>
              <w:t>2.4.2</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Χρόνος και Τρόπος υποβολής προσφορών</w:t>
            </w:r>
            <w:r w:rsidR="000346E2">
              <w:rPr>
                <w:noProof/>
                <w:webHidden/>
              </w:rPr>
              <w:tab/>
            </w:r>
            <w:r w:rsidR="000346E2">
              <w:rPr>
                <w:noProof/>
                <w:webHidden/>
              </w:rPr>
              <w:fldChar w:fldCharType="begin"/>
            </w:r>
            <w:r w:rsidR="000346E2">
              <w:rPr>
                <w:noProof/>
                <w:webHidden/>
              </w:rPr>
              <w:instrText xml:space="preserve"> PAGEREF _Toc129891341 \h </w:instrText>
            </w:r>
            <w:r w:rsidR="000346E2">
              <w:rPr>
                <w:noProof/>
                <w:webHidden/>
              </w:rPr>
            </w:r>
            <w:r w:rsidR="000346E2">
              <w:rPr>
                <w:noProof/>
                <w:webHidden/>
              </w:rPr>
              <w:fldChar w:fldCharType="separate"/>
            </w:r>
            <w:r>
              <w:rPr>
                <w:noProof/>
                <w:webHidden/>
              </w:rPr>
              <w:t>37</w:t>
            </w:r>
            <w:r w:rsidR="000346E2">
              <w:rPr>
                <w:noProof/>
                <w:webHidden/>
              </w:rPr>
              <w:fldChar w:fldCharType="end"/>
            </w:r>
          </w:hyperlink>
        </w:p>
        <w:p w14:paraId="7D90470E" w14:textId="349C6B85"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42" w:history="1">
            <w:r w:rsidR="000346E2" w:rsidRPr="00987C24">
              <w:rPr>
                <w:rStyle w:val="-"/>
                <w:noProof/>
                <w:lang w:val="el-GR"/>
              </w:rPr>
              <w:t>2.4.3</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Περιεχόμενα Φακέλου «Δικαιολογητικά Συμμετοχής - Τεχνική Προσφορά»</w:t>
            </w:r>
            <w:r w:rsidR="000346E2">
              <w:rPr>
                <w:noProof/>
                <w:webHidden/>
              </w:rPr>
              <w:tab/>
            </w:r>
            <w:r w:rsidR="000346E2">
              <w:rPr>
                <w:noProof/>
                <w:webHidden/>
              </w:rPr>
              <w:fldChar w:fldCharType="begin"/>
            </w:r>
            <w:r w:rsidR="000346E2">
              <w:rPr>
                <w:noProof/>
                <w:webHidden/>
              </w:rPr>
              <w:instrText xml:space="preserve"> PAGEREF _Toc129891342 \h </w:instrText>
            </w:r>
            <w:r w:rsidR="000346E2">
              <w:rPr>
                <w:noProof/>
                <w:webHidden/>
              </w:rPr>
            </w:r>
            <w:r w:rsidR="000346E2">
              <w:rPr>
                <w:noProof/>
                <w:webHidden/>
              </w:rPr>
              <w:fldChar w:fldCharType="separate"/>
            </w:r>
            <w:r>
              <w:rPr>
                <w:noProof/>
                <w:webHidden/>
              </w:rPr>
              <w:t>40</w:t>
            </w:r>
            <w:r w:rsidR="000346E2">
              <w:rPr>
                <w:noProof/>
                <w:webHidden/>
              </w:rPr>
              <w:fldChar w:fldCharType="end"/>
            </w:r>
          </w:hyperlink>
        </w:p>
        <w:p w14:paraId="2302DBAC" w14:textId="6F138263" w:rsidR="000346E2" w:rsidRDefault="00285BBF">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91343" w:history="1">
            <w:r w:rsidR="000346E2" w:rsidRPr="00987C24">
              <w:rPr>
                <w:rStyle w:val="-"/>
                <w:noProof/>
              </w:rPr>
              <w:t>2.4.3.1</w:t>
            </w:r>
            <w:r w:rsidR="000346E2">
              <w:rPr>
                <w:rFonts w:asciiTheme="minorHAnsi" w:eastAsiaTheme="minorEastAsia" w:hAnsiTheme="minorHAnsi" w:cstheme="minorBidi"/>
                <w:noProof/>
                <w:sz w:val="22"/>
                <w:szCs w:val="22"/>
                <w:lang w:val="en-US" w:eastAsia="en-US" w:bidi="he-IL"/>
              </w:rPr>
              <w:tab/>
            </w:r>
            <w:r w:rsidR="000346E2" w:rsidRPr="00987C24">
              <w:rPr>
                <w:rStyle w:val="-"/>
                <w:noProof/>
              </w:rPr>
              <w:t>Δικαιολογητικά Συμμετοχής</w:t>
            </w:r>
            <w:r w:rsidR="000346E2">
              <w:rPr>
                <w:noProof/>
                <w:webHidden/>
              </w:rPr>
              <w:tab/>
            </w:r>
            <w:r w:rsidR="000346E2">
              <w:rPr>
                <w:noProof/>
                <w:webHidden/>
              </w:rPr>
              <w:fldChar w:fldCharType="begin"/>
            </w:r>
            <w:r w:rsidR="000346E2">
              <w:rPr>
                <w:noProof/>
                <w:webHidden/>
              </w:rPr>
              <w:instrText xml:space="preserve"> PAGEREF _Toc129891343 \h </w:instrText>
            </w:r>
            <w:r w:rsidR="000346E2">
              <w:rPr>
                <w:noProof/>
                <w:webHidden/>
              </w:rPr>
            </w:r>
            <w:r w:rsidR="000346E2">
              <w:rPr>
                <w:noProof/>
                <w:webHidden/>
              </w:rPr>
              <w:fldChar w:fldCharType="separate"/>
            </w:r>
            <w:r>
              <w:rPr>
                <w:noProof/>
                <w:webHidden/>
              </w:rPr>
              <w:t>40</w:t>
            </w:r>
            <w:r w:rsidR="000346E2">
              <w:rPr>
                <w:noProof/>
                <w:webHidden/>
              </w:rPr>
              <w:fldChar w:fldCharType="end"/>
            </w:r>
          </w:hyperlink>
        </w:p>
        <w:p w14:paraId="3FB22B6D" w14:textId="2E98B1E4" w:rsidR="000346E2" w:rsidRDefault="00285BBF">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9891344" w:history="1">
            <w:r w:rsidR="000346E2" w:rsidRPr="00987C24">
              <w:rPr>
                <w:rStyle w:val="-"/>
                <w:noProof/>
                <w:lang w:val="el-GR"/>
              </w:rPr>
              <w:t>2.4.3.2</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rPr>
              <w:t>Τεχνική Προσφορά</w:t>
            </w:r>
            <w:r w:rsidR="000346E2">
              <w:rPr>
                <w:noProof/>
                <w:webHidden/>
              </w:rPr>
              <w:tab/>
            </w:r>
            <w:r w:rsidR="000346E2">
              <w:rPr>
                <w:noProof/>
                <w:webHidden/>
              </w:rPr>
              <w:fldChar w:fldCharType="begin"/>
            </w:r>
            <w:r w:rsidR="000346E2">
              <w:rPr>
                <w:noProof/>
                <w:webHidden/>
              </w:rPr>
              <w:instrText xml:space="preserve"> PAGEREF _Toc129891344 \h </w:instrText>
            </w:r>
            <w:r w:rsidR="000346E2">
              <w:rPr>
                <w:noProof/>
                <w:webHidden/>
              </w:rPr>
            </w:r>
            <w:r w:rsidR="000346E2">
              <w:rPr>
                <w:noProof/>
                <w:webHidden/>
              </w:rPr>
              <w:fldChar w:fldCharType="separate"/>
            </w:r>
            <w:r>
              <w:rPr>
                <w:noProof/>
                <w:webHidden/>
              </w:rPr>
              <w:t>42</w:t>
            </w:r>
            <w:r w:rsidR="000346E2">
              <w:rPr>
                <w:noProof/>
                <w:webHidden/>
              </w:rPr>
              <w:fldChar w:fldCharType="end"/>
            </w:r>
          </w:hyperlink>
        </w:p>
        <w:p w14:paraId="3138DB8D" w14:textId="52A29E7A"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45" w:history="1">
            <w:r w:rsidR="000346E2" w:rsidRPr="00987C24">
              <w:rPr>
                <w:rStyle w:val="-"/>
                <w:noProof/>
                <w:lang w:val="el-GR"/>
              </w:rPr>
              <w:t>2.4.4</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Περιεχόμενα Φακέλου «Οικονομική Προσφορά» / Τρόπος σύνταξης και υποβολής οικονομικών προσφορών</w:t>
            </w:r>
            <w:r w:rsidR="000346E2">
              <w:rPr>
                <w:noProof/>
                <w:webHidden/>
              </w:rPr>
              <w:tab/>
            </w:r>
            <w:r w:rsidR="000346E2">
              <w:rPr>
                <w:noProof/>
                <w:webHidden/>
              </w:rPr>
              <w:fldChar w:fldCharType="begin"/>
            </w:r>
            <w:r w:rsidR="000346E2">
              <w:rPr>
                <w:noProof/>
                <w:webHidden/>
              </w:rPr>
              <w:instrText xml:space="preserve"> PAGEREF _Toc129891345 \h </w:instrText>
            </w:r>
            <w:r w:rsidR="000346E2">
              <w:rPr>
                <w:noProof/>
                <w:webHidden/>
              </w:rPr>
            </w:r>
            <w:r w:rsidR="000346E2">
              <w:rPr>
                <w:noProof/>
                <w:webHidden/>
              </w:rPr>
              <w:fldChar w:fldCharType="separate"/>
            </w:r>
            <w:r>
              <w:rPr>
                <w:noProof/>
                <w:webHidden/>
              </w:rPr>
              <w:t>42</w:t>
            </w:r>
            <w:r w:rsidR="000346E2">
              <w:rPr>
                <w:noProof/>
                <w:webHidden/>
              </w:rPr>
              <w:fldChar w:fldCharType="end"/>
            </w:r>
          </w:hyperlink>
        </w:p>
        <w:p w14:paraId="6D4B79BA" w14:textId="6885AA43"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46" w:history="1">
            <w:r w:rsidR="000346E2" w:rsidRPr="00987C24">
              <w:rPr>
                <w:rStyle w:val="-"/>
                <w:noProof/>
                <w:lang w:val="el-GR"/>
              </w:rPr>
              <w:t>2.4.5</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Χρόνος ισχύος των προσφορών</w:t>
            </w:r>
            <w:r w:rsidR="000346E2">
              <w:rPr>
                <w:noProof/>
                <w:webHidden/>
              </w:rPr>
              <w:tab/>
            </w:r>
            <w:r w:rsidR="000346E2">
              <w:rPr>
                <w:noProof/>
                <w:webHidden/>
              </w:rPr>
              <w:fldChar w:fldCharType="begin"/>
            </w:r>
            <w:r w:rsidR="000346E2">
              <w:rPr>
                <w:noProof/>
                <w:webHidden/>
              </w:rPr>
              <w:instrText xml:space="preserve"> PAGEREF _Toc129891346 \h </w:instrText>
            </w:r>
            <w:r w:rsidR="000346E2">
              <w:rPr>
                <w:noProof/>
                <w:webHidden/>
              </w:rPr>
            </w:r>
            <w:r w:rsidR="000346E2">
              <w:rPr>
                <w:noProof/>
                <w:webHidden/>
              </w:rPr>
              <w:fldChar w:fldCharType="separate"/>
            </w:r>
            <w:r>
              <w:rPr>
                <w:noProof/>
                <w:webHidden/>
              </w:rPr>
              <w:t>43</w:t>
            </w:r>
            <w:r w:rsidR="000346E2">
              <w:rPr>
                <w:noProof/>
                <w:webHidden/>
              </w:rPr>
              <w:fldChar w:fldCharType="end"/>
            </w:r>
          </w:hyperlink>
        </w:p>
        <w:p w14:paraId="0389B5AE" w14:textId="6E661C3C"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47" w:history="1">
            <w:r w:rsidR="000346E2" w:rsidRPr="00987C24">
              <w:rPr>
                <w:rStyle w:val="-"/>
                <w:noProof/>
                <w:lang w:val="el-GR"/>
              </w:rPr>
              <w:t>2.4.6</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Λόγοι απόρριψης προσφορών</w:t>
            </w:r>
            <w:r w:rsidR="000346E2">
              <w:rPr>
                <w:noProof/>
                <w:webHidden/>
              </w:rPr>
              <w:tab/>
            </w:r>
            <w:r w:rsidR="000346E2">
              <w:rPr>
                <w:noProof/>
                <w:webHidden/>
              </w:rPr>
              <w:fldChar w:fldCharType="begin"/>
            </w:r>
            <w:r w:rsidR="000346E2">
              <w:rPr>
                <w:noProof/>
                <w:webHidden/>
              </w:rPr>
              <w:instrText xml:space="preserve"> PAGEREF _Toc129891347 \h </w:instrText>
            </w:r>
            <w:r w:rsidR="000346E2">
              <w:rPr>
                <w:noProof/>
                <w:webHidden/>
              </w:rPr>
            </w:r>
            <w:r w:rsidR="000346E2">
              <w:rPr>
                <w:noProof/>
                <w:webHidden/>
              </w:rPr>
              <w:fldChar w:fldCharType="separate"/>
            </w:r>
            <w:r>
              <w:rPr>
                <w:noProof/>
                <w:webHidden/>
              </w:rPr>
              <w:t>43</w:t>
            </w:r>
            <w:r w:rsidR="000346E2">
              <w:rPr>
                <w:noProof/>
                <w:webHidden/>
              </w:rPr>
              <w:fldChar w:fldCharType="end"/>
            </w:r>
          </w:hyperlink>
        </w:p>
        <w:p w14:paraId="550B9745" w14:textId="261E0738" w:rsidR="000346E2" w:rsidRDefault="00285BBF">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9891348" w:history="1">
            <w:r w:rsidR="000346E2" w:rsidRPr="00987C24">
              <w:rPr>
                <w:rStyle w:val="-"/>
                <w:noProof/>
                <w14:scene3d>
                  <w14:camera w14:prst="orthographicFront"/>
                  <w14:lightRig w14:rig="threePt" w14:dir="t">
                    <w14:rot w14:lat="0" w14:lon="0" w14:rev="0"/>
                  </w14:lightRig>
                </w14:scene3d>
              </w:rPr>
              <w:t>3.</w:t>
            </w:r>
            <w:r w:rsidR="000346E2">
              <w:rPr>
                <w:rFonts w:asciiTheme="minorHAnsi" w:eastAsiaTheme="minorEastAsia" w:hAnsiTheme="minorHAnsi" w:cstheme="minorBidi"/>
                <w:b w:val="0"/>
                <w:bCs w:val="0"/>
                <w:caps w:val="0"/>
                <w:noProof/>
                <w:sz w:val="22"/>
                <w:szCs w:val="22"/>
                <w:lang w:val="en-US" w:eastAsia="en-US" w:bidi="he-IL"/>
              </w:rPr>
              <w:tab/>
            </w:r>
            <w:r w:rsidR="000346E2" w:rsidRPr="00987C24">
              <w:rPr>
                <w:rStyle w:val="-"/>
                <w:noProof/>
              </w:rPr>
              <w:t>ΔΙΕΝΕΡΓΕΙΑ ΔΙΑΔΙΚΑΣΙΑΣ - ΑΞΙΟΛΟΓΗΣΗ ΠΡΟΣΦΟΡΩΝ</w:t>
            </w:r>
            <w:r w:rsidR="000346E2">
              <w:rPr>
                <w:noProof/>
                <w:webHidden/>
              </w:rPr>
              <w:tab/>
            </w:r>
            <w:r w:rsidR="000346E2">
              <w:rPr>
                <w:noProof/>
                <w:webHidden/>
              </w:rPr>
              <w:fldChar w:fldCharType="begin"/>
            </w:r>
            <w:r w:rsidR="000346E2">
              <w:rPr>
                <w:noProof/>
                <w:webHidden/>
              </w:rPr>
              <w:instrText xml:space="preserve"> PAGEREF _Toc129891348 \h </w:instrText>
            </w:r>
            <w:r w:rsidR="000346E2">
              <w:rPr>
                <w:noProof/>
                <w:webHidden/>
              </w:rPr>
            </w:r>
            <w:r w:rsidR="000346E2">
              <w:rPr>
                <w:noProof/>
                <w:webHidden/>
              </w:rPr>
              <w:fldChar w:fldCharType="separate"/>
            </w:r>
            <w:r>
              <w:rPr>
                <w:noProof/>
                <w:webHidden/>
              </w:rPr>
              <w:t>46</w:t>
            </w:r>
            <w:r w:rsidR="000346E2">
              <w:rPr>
                <w:noProof/>
                <w:webHidden/>
              </w:rPr>
              <w:fldChar w:fldCharType="end"/>
            </w:r>
          </w:hyperlink>
        </w:p>
        <w:p w14:paraId="38B721B6" w14:textId="6A4DC6CA"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49" w:history="1">
            <w:r w:rsidR="000346E2" w:rsidRPr="00987C24">
              <w:rPr>
                <w:rStyle w:val="-"/>
                <w:noProof/>
                <w:lang w:val="el-GR"/>
              </w:rPr>
              <w:t>3.1</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Αποσφράγιση και αξιολόγηση προσφορών</w:t>
            </w:r>
            <w:r w:rsidR="000346E2">
              <w:rPr>
                <w:noProof/>
                <w:webHidden/>
              </w:rPr>
              <w:tab/>
            </w:r>
            <w:r w:rsidR="000346E2">
              <w:rPr>
                <w:noProof/>
                <w:webHidden/>
              </w:rPr>
              <w:fldChar w:fldCharType="begin"/>
            </w:r>
            <w:r w:rsidR="000346E2">
              <w:rPr>
                <w:noProof/>
                <w:webHidden/>
              </w:rPr>
              <w:instrText xml:space="preserve"> PAGEREF _Toc129891349 \h </w:instrText>
            </w:r>
            <w:r w:rsidR="000346E2">
              <w:rPr>
                <w:noProof/>
                <w:webHidden/>
              </w:rPr>
            </w:r>
            <w:r w:rsidR="000346E2">
              <w:rPr>
                <w:noProof/>
                <w:webHidden/>
              </w:rPr>
              <w:fldChar w:fldCharType="separate"/>
            </w:r>
            <w:r>
              <w:rPr>
                <w:noProof/>
                <w:webHidden/>
              </w:rPr>
              <w:t>46</w:t>
            </w:r>
            <w:r w:rsidR="000346E2">
              <w:rPr>
                <w:noProof/>
                <w:webHidden/>
              </w:rPr>
              <w:fldChar w:fldCharType="end"/>
            </w:r>
          </w:hyperlink>
        </w:p>
        <w:p w14:paraId="64950F51" w14:textId="7D9DA99B"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50" w:history="1">
            <w:r w:rsidR="000346E2" w:rsidRPr="00987C24">
              <w:rPr>
                <w:rStyle w:val="-"/>
                <w:noProof/>
                <w:lang w:val="el-GR"/>
              </w:rPr>
              <w:t>3.1.1</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Ηλεκτρονική αποσφράγιση προσφορών</w:t>
            </w:r>
            <w:r w:rsidR="000346E2">
              <w:rPr>
                <w:noProof/>
                <w:webHidden/>
              </w:rPr>
              <w:tab/>
            </w:r>
            <w:r w:rsidR="000346E2">
              <w:rPr>
                <w:noProof/>
                <w:webHidden/>
              </w:rPr>
              <w:fldChar w:fldCharType="begin"/>
            </w:r>
            <w:r w:rsidR="000346E2">
              <w:rPr>
                <w:noProof/>
                <w:webHidden/>
              </w:rPr>
              <w:instrText xml:space="preserve"> PAGEREF _Toc129891350 \h </w:instrText>
            </w:r>
            <w:r w:rsidR="000346E2">
              <w:rPr>
                <w:noProof/>
                <w:webHidden/>
              </w:rPr>
            </w:r>
            <w:r w:rsidR="000346E2">
              <w:rPr>
                <w:noProof/>
                <w:webHidden/>
              </w:rPr>
              <w:fldChar w:fldCharType="separate"/>
            </w:r>
            <w:r>
              <w:rPr>
                <w:noProof/>
                <w:webHidden/>
              </w:rPr>
              <w:t>46</w:t>
            </w:r>
            <w:r w:rsidR="000346E2">
              <w:rPr>
                <w:noProof/>
                <w:webHidden/>
              </w:rPr>
              <w:fldChar w:fldCharType="end"/>
            </w:r>
          </w:hyperlink>
        </w:p>
        <w:p w14:paraId="45798C37" w14:textId="76AD882A" w:rsidR="000346E2" w:rsidRDefault="00285BBF">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9891351" w:history="1">
            <w:r w:rsidR="000346E2" w:rsidRPr="00987C24">
              <w:rPr>
                <w:rStyle w:val="-"/>
                <w:noProof/>
                <w:lang w:val="el-GR"/>
              </w:rPr>
              <w:t>3.1.2</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Αξιολόγηση προσφορών</w:t>
            </w:r>
            <w:r w:rsidR="000346E2">
              <w:rPr>
                <w:noProof/>
                <w:webHidden/>
              </w:rPr>
              <w:tab/>
            </w:r>
            <w:r w:rsidR="000346E2">
              <w:rPr>
                <w:noProof/>
                <w:webHidden/>
              </w:rPr>
              <w:fldChar w:fldCharType="begin"/>
            </w:r>
            <w:r w:rsidR="000346E2">
              <w:rPr>
                <w:noProof/>
                <w:webHidden/>
              </w:rPr>
              <w:instrText xml:space="preserve"> PAGEREF _Toc129891351 \h </w:instrText>
            </w:r>
            <w:r w:rsidR="000346E2">
              <w:rPr>
                <w:noProof/>
                <w:webHidden/>
              </w:rPr>
            </w:r>
            <w:r w:rsidR="000346E2">
              <w:rPr>
                <w:noProof/>
                <w:webHidden/>
              </w:rPr>
              <w:fldChar w:fldCharType="separate"/>
            </w:r>
            <w:r>
              <w:rPr>
                <w:noProof/>
                <w:webHidden/>
              </w:rPr>
              <w:t>46</w:t>
            </w:r>
            <w:r w:rsidR="000346E2">
              <w:rPr>
                <w:noProof/>
                <w:webHidden/>
              </w:rPr>
              <w:fldChar w:fldCharType="end"/>
            </w:r>
          </w:hyperlink>
        </w:p>
        <w:p w14:paraId="6304E222" w14:textId="0DC5D76A"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52" w:history="1">
            <w:r w:rsidR="000346E2" w:rsidRPr="00987C24">
              <w:rPr>
                <w:rStyle w:val="-"/>
                <w:noProof/>
                <w:lang w:val="el-GR"/>
              </w:rPr>
              <w:t>3.2</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Πρόσκληση υποβολής δικαιολογητικών προσωρινού αναδόχου - Δικαιολογητικά προσωρινού αναδόχου</w:t>
            </w:r>
            <w:r w:rsidR="000346E2">
              <w:rPr>
                <w:noProof/>
                <w:webHidden/>
              </w:rPr>
              <w:tab/>
            </w:r>
            <w:r w:rsidR="000346E2">
              <w:rPr>
                <w:noProof/>
                <w:webHidden/>
              </w:rPr>
              <w:fldChar w:fldCharType="begin"/>
            </w:r>
            <w:r w:rsidR="000346E2">
              <w:rPr>
                <w:noProof/>
                <w:webHidden/>
              </w:rPr>
              <w:instrText xml:space="preserve"> PAGEREF _Toc129891352 \h </w:instrText>
            </w:r>
            <w:r w:rsidR="000346E2">
              <w:rPr>
                <w:noProof/>
                <w:webHidden/>
              </w:rPr>
            </w:r>
            <w:r w:rsidR="000346E2">
              <w:rPr>
                <w:noProof/>
                <w:webHidden/>
              </w:rPr>
              <w:fldChar w:fldCharType="separate"/>
            </w:r>
            <w:r>
              <w:rPr>
                <w:noProof/>
                <w:webHidden/>
              </w:rPr>
              <w:t>48</w:t>
            </w:r>
            <w:r w:rsidR="000346E2">
              <w:rPr>
                <w:noProof/>
                <w:webHidden/>
              </w:rPr>
              <w:fldChar w:fldCharType="end"/>
            </w:r>
          </w:hyperlink>
        </w:p>
        <w:p w14:paraId="4D642F7B" w14:textId="7BB805BC"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53" w:history="1">
            <w:r w:rsidR="000346E2" w:rsidRPr="00987C24">
              <w:rPr>
                <w:rStyle w:val="-"/>
                <w:noProof/>
                <w:lang w:val="el-GR"/>
              </w:rPr>
              <w:t>3.3</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Κατακύρωση - σύναψη σύμβασης</w:t>
            </w:r>
            <w:r w:rsidR="000346E2">
              <w:rPr>
                <w:noProof/>
                <w:webHidden/>
              </w:rPr>
              <w:tab/>
            </w:r>
            <w:r w:rsidR="000346E2">
              <w:rPr>
                <w:noProof/>
                <w:webHidden/>
              </w:rPr>
              <w:fldChar w:fldCharType="begin"/>
            </w:r>
            <w:r w:rsidR="000346E2">
              <w:rPr>
                <w:noProof/>
                <w:webHidden/>
              </w:rPr>
              <w:instrText xml:space="preserve"> PAGEREF _Toc129891353 \h </w:instrText>
            </w:r>
            <w:r w:rsidR="000346E2">
              <w:rPr>
                <w:noProof/>
                <w:webHidden/>
              </w:rPr>
            </w:r>
            <w:r w:rsidR="000346E2">
              <w:rPr>
                <w:noProof/>
                <w:webHidden/>
              </w:rPr>
              <w:fldChar w:fldCharType="separate"/>
            </w:r>
            <w:r>
              <w:rPr>
                <w:noProof/>
                <w:webHidden/>
              </w:rPr>
              <w:t>49</w:t>
            </w:r>
            <w:r w:rsidR="000346E2">
              <w:rPr>
                <w:noProof/>
                <w:webHidden/>
              </w:rPr>
              <w:fldChar w:fldCharType="end"/>
            </w:r>
          </w:hyperlink>
        </w:p>
        <w:p w14:paraId="177E6890" w14:textId="4C770F87"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54" w:history="1">
            <w:r w:rsidR="000346E2" w:rsidRPr="00987C24">
              <w:rPr>
                <w:rStyle w:val="-"/>
                <w:noProof/>
                <w:lang w:val="el-GR"/>
              </w:rPr>
              <w:t>3.4</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Προδικαστικές Προσφυγές - Προσωρινή και Οριστική Δικαστική Προστασία</w:t>
            </w:r>
            <w:r w:rsidR="000346E2">
              <w:rPr>
                <w:noProof/>
                <w:webHidden/>
              </w:rPr>
              <w:tab/>
            </w:r>
            <w:r w:rsidR="000346E2">
              <w:rPr>
                <w:noProof/>
                <w:webHidden/>
              </w:rPr>
              <w:fldChar w:fldCharType="begin"/>
            </w:r>
            <w:r w:rsidR="000346E2">
              <w:rPr>
                <w:noProof/>
                <w:webHidden/>
              </w:rPr>
              <w:instrText xml:space="preserve"> PAGEREF _Toc129891354 \h </w:instrText>
            </w:r>
            <w:r w:rsidR="000346E2">
              <w:rPr>
                <w:noProof/>
                <w:webHidden/>
              </w:rPr>
            </w:r>
            <w:r w:rsidR="000346E2">
              <w:rPr>
                <w:noProof/>
                <w:webHidden/>
              </w:rPr>
              <w:fldChar w:fldCharType="separate"/>
            </w:r>
            <w:r>
              <w:rPr>
                <w:noProof/>
                <w:webHidden/>
              </w:rPr>
              <w:t>51</w:t>
            </w:r>
            <w:r w:rsidR="000346E2">
              <w:rPr>
                <w:noProof/>
                <w:webHidden/>
              </w:rPr>
              <w:fldChar w:fldCharType="end"/>
            </w:r>
          </w:hyperlink>
        </w:p>
        <w:p w14:paraId="677E1ED9" w14:textId="7F87DCF8"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55" w:history="1">
            <w:r w:rsidR="000346E2" w:rsidRPr="00987C24">
              <w:rPr>
                <w:rStyle w:val="-"/>
                <w:noProof/>
                <w:lang w:val="el-GR"/>
              </w:rPr>
              <w:t>3.5</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Ματαίωση Διαδικασίας</w:t>
            </w:r>
            <w:r w:rsidR="000346E2">
              <w:rPr>
                <w:noProof/>
                <w:webHidden/>
              </w:rPr>
              <w:tab/>
            </w:r>
            <w:r w:rsidR="000346E2">
              <w:rPr>
                <w:noProof/>
                <w:webHidden/>
              </w:rPr>
              <w:fldChar w:fldCharType="begin"/>
            </w:r>
            <w:r w:rsidR="000346E2">
              <w:rPr>
                <w:noProof/>
                <w:webHidden/>
              </w:rPr>
              <w:instrText xml:space="preserve"> PAGEREF _Toc129891355 \h </w:instrText>
            </w:r>
            <w:r w:rsidR="000346E2">
              <w:rPr>
                <w:noProof/>
                <w:webHidden/>
              </w:rPr>
            </w:r>
            <w:r w:rsidR="000346E2">
              <w:rPr>
                <w:noProof/>
                <w:webHidden/>
              </w:rPr>
              <w:fldChar w:fldCharType="separate"/>
            </w:r>
            <w:r>
              <w:rPr>
                <w:noProof/>
                <w:webHidden/>
              </w:rPr>
              <w:t>54</w:t>
            </w:r>
            <w:r w:rsidR="000346E2">
              <w:rPr>
                <w:noProof/>
                <w:webHidden/>
              </w:rPr>
              <w:fldChar w:fldCharType="end"/>
            </w:r>
          </w:hyperlink>
        </w:p>
        <w:p w14:paraId="6C72500F" w14:textId="00941F92" w:rsidR="000346E2" w:rsidRDefault="00285BBF">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9891356" w:history="1">
            <w:r w:rsidR="000346E2" w:rsidRPr="00987C24">
              <w:rPr>
                <w:rStyle w:val="-"/>
                <w:noProof/>
                <w14:scene3d>
                  <w14:camera w14:prst="orthographicFront"/>
                  <w14:lightRig w14:rig="threePt" w14:dir="t">
                    <w14:rot w14:lat="0" w14:lon="0" w14:rev="0"/>
                  </w14:lightRig>
                </w14:scene3d>
              </w:rPr>
              <w:t>4.</w:t>
            </w:r>
            <w:r w:rsidR="000346E2">
              <w:rPr>
                <w:rFonts w:asciiTheme="minorHAnsi" w:eastAsiaTheme="minorEastAsia" w:hAnsiTheme="minorHAnsi" w:cstheme="minorBidi"/>
                <w:b w:val="0"/>
                <w:bCs w:val="0"/>
                <w:caps w:val="0"/>
                <w:noProof/>
                <w:sz w:val="22"/>
                <w:szCs w:val="22"/>
                <w:lang w:val="en-US" w:eastAsia="en-US" w:bidi="he-IL"/>
              </w:rPr>
              <w:tab/>
            </w:r>
            <w:r w:rsidR="000346E2" w:rsidRPr="00987C24">
              <w:rPr>
                <w:rStyle w:val="-"/>
                <w:noProof/>
              </w:rPr>
              <w:t>ΟΡΟΙ ΕΚΤΕΛΕΣΗΣ ΤΗΣ ΣΥΜΒΑΣΗΣ</w:t>
            </w:r>
            <w:r w:rsidR="000346E2">
              <w:rPr>
                <w:noProof/>
                <w:webHidden/>
              </w:rPr>
              <w:tab/>
            </w:r>
            <w:r w:rsidR="000346E2">
              <w:rPr>
                <w:noProof/>
                <w:webHidden/>
              </w:rPr>
              <w:fldChar w:fldCharType="begin"/>
            </w:r>
            <w:r w:rsidR="000346E2">
              <w:rPr>
                <w:noProof/>
                <w:webHidden/>
              </w:rPr>
              <w:instrText xml:space="preserve"> PAGEREF _Toc129891356 \h </w:instrText>
            </w:r>
            <w:r w:rsidR="000346E2">
              <w:rPr>
                <w:noProof/>
                <w:webHidden/>
              </w:rPr>
            </w:r>
            <w:r w:rsidR="000346E2">
              <w:rPr>
                <w:noProof/>
                <w:webHidden/>
              </w:rPr>
              <w:fldChar w:fldCharType="separate"/>
            </w:r>
            <w:r>
              <w:rPr>
                <w:noProof/>
                <w:webHidden/>
              </w:rPr>
              <w:t>55</w:t>
            </w:r>
            <w:r w:rsidR="000346E2">
              <w:rPr>
                <w:noProof/>
                <w:webHidden/>
              </w:rPr>
              <w:fldChar w:fldCharType="end"/>
            </w:r>
          </w:hyperlink>
        </w:p>
        <w:p w14:paraId="7876387F" w14:textId="09F447D4"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57" w:history="1">
            <w:r w:rsidR="000346E2" w:rsidRPr="00987C24">
              <w:rPr>
                <w:rStyle w:val="-"/>
                <w:noProof/>
                <w:lang w:val="el-GR"/>
              </w:rPr>
              <w:t>4.1</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Εγγυήσεις (καλής εκτέλεσης)</w:t>
            </w:r>
            <w:r w:rsidR="000346E2">
              <w:rPr>
                <w:noProof/>
                <w:webHidden/>
              </w:rPr>
              <w:tab/>
            </w:r>
            <w:r w:rsidR="000346E2">
              <w:rPr>
                <w:noProof/>
                <w:webHidden/>
              </w:rPr>
              <w:fldChar w:fldCharType="begin"/>
            </w:r>
            <w:r w:rsidR="000346E2">
              <w:rPr>
                <w:noProof/>
                <w:webHidden/>
              </w:rPr>
              <w:instrText xml:space="preserve"> PAGEREF _Toc129891357 \h </w:instrText>
            </w:r>
            <w:r w:rsidR="000346E2">
              <w:rPr>
                <w:noProof/>
                <w:webHidden/>
              </w:rPr>
            </w:r>
            <w:r w:rsidR="000346E2">
              <w:rPr>
                <w:noProof/>
                <w:webHidden/>
              </w:rPr>
              <w:fldChar w:fldCharType="separate"/>
            </w:r>
            <w:r>
              <w:rPr>
                <w:noProof/>
                <w:webHidden/>
              </w:rPr>
              <w:t>55</w:t>
            </w:r>
            <w:r w:rsidR="000346E2">
              <w:rPr>
                <w:noProof/>
                <w:webHidden/>
              </w:rPr>
              <w:fldChar w:fldCharType="end"/>
            </w:r>
          </w:hyperlink>
        </w:p>
        <w:p w14:paraId="6A625373" w14:textId="344E6177"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58" w:history="1">
            <w:r w:rsidR="000346E2" w:rsidRPr="00987C24">
              <w:rPr>
                <w:rStyle w:val="-"/>
                <w:noProof/>
                <w:lang w:val="el-GR"/>
              </w:rPr>
              <w:t>4.2</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Συμβατικό πλαίσιο – Εφαρμοστέα νομοθεσία</w:t>
            </w:r>
            <w:r w:rsidR="000346E2">
              <w:rPr>
                <w:noProof/>
                <w:webHidden/>
              </w:rPr>
              <w:tab/>
            </w:r>
            <w:r w:rsidR="000346E2">
              <w:rPr>
                <w:noProof/>
                <w:webHidden/>
              </w:rPr>
              <w:fldChar w:fldCharType="begin"/>
            </w:r>
            <w:r w:rsidR="000346E2">
              <w:rPr>
                <w:noProof/>
                <w:webHidden/>
              </w:rPr>
              <w:instrText xml:space="preserve"> PAGEREF _Toc129891358 \h </w:instrText>
            </w:r>
            <w:r w:rsidR="000346E2">
              <w:rPr>
                <w:noProof/>
                <w:webHidden/>
              </w:rPr>
            </w:r>
            <w:r w:rsidR="000346E2">
              <w:rPr>
                <w:noProof/>
                <w:webHidden/>
              </w:rPr>
              <w:fldChar w:fldCharType="separate"/>
            </w:r>
            <w:r>
              <w:rPr>
                <w:noProof/>
                <w:webHidden/>
              </w:rPr>
              <w:t>55</w:t>
            </w:r>
            <w:r w:rsidR="000346E2">
              <w:rPr>
                <w:noProof/>
                <w:webHidden/>
              </w:rPr>
              <w:fldChar w:fldCharType="end"/>
            </w:r>
          </w:hyperlink>
        </w:p>
        <w:p w14:paraId="59285198" w14:textId="51F738F8"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59" w:history="1">
            <w:r w:rsidR="000346E2" w:rsidRPr="00987C24">
              <w:rPr>
                <w:rStyle w:val="-"/>
                <w:noProof/>
                <w:lang w:val="el-GR"/>
              </w:rPr>
              <w:t>4.3</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Όροι εκτέλεσης της σύμβασης</w:t>
            </w:r>
            <w:r w:rsidR="000346E2">
              <w:rPr>
                <w:noProof/>
                <w:webHidden/>
              </w:rPr>
              <w:tab/>
            </w:r>
            <w:r w:rsidR="000346E2">
              <w:rPr>
                <w:noProof/>
                <w:webHidden/>
              </w:rPr>
              <w:fldChar w:fldCharType="begin"/>
            </w:r>
            <w:r w:rsidR="000346E2">
              <w:rPr>
                <w:noProof/>
                <w:webHidden/>
              </w:rPr>
              <w:instrText xml:space="preserve"> PAGEREF _Toc129891359 \h </w:instrText>
            </w:r>
            <w:r w:rsidR="000346E2">
              <w:rPr>
                <w:noProof/>
                <w:webHidden/>
              </w:rPr>
            </w:r>
            <w:r w:rsidR="000346E2">
              <w:rPr>
                <w:noProof/>
                <w:webHidden/>
              </w:rPr>
              <w:fldChar w:fldCharType="separate"/>
            </w:r>
            <w:r>
              <w:rPr>
                <w:noProof/>
                <w:webHidden/>
              </w:rPr>
              <w:t>56</w:t>
            </w:r>
            <w:r w:rsidR="000346E2">
              <w:rPr>
                <w:noProof/>
                <w:webHidden/>
              </w:rPr>
              <w:fldChar w:fldCharType="end"/>
            </w:r>
          </w:hyperlink>
        </w:p>
        <w:p w14:paraId="7ACF26DB" w14:textId="1018734F"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60" w:history="1">
            <w:r w:rsidR="000346E2" w:rsidRPr="00987C24">
              <w:rPr>
                <w:rStyle w:val="-"/>
                <w:noProof/>
                <w:lang w:val="el-GR"/>
              </w:rPr>
              <w:t>4.4</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Υπεργολαβία</w:t>
            </w:r>
            <w:r w:rsidR="000346E2">
              <w:rPr>
                <w:noProof/>
                <w:webHidden/>
              </w:rPr>
              <w:tab/>
            </w:r>
            <w:r w:rsidR="000346E2">
              <w:rPr>
                <w:noProof/>
                <w:webHidden/>
              </w:rPr>
              <w:fldChar w:fldCharType="begin"/>
            </w:r>
            <w:r w:rsidR="000346E2">
              <w:rPr>
                <w:noProof/>
                <w:webHidden/>
              </w:rPr>
              <w:instrText xml:space="preserve"> PAGEREF _Toc129891360 \h </w:instrText>
            </w:r>
            <w:r w:rsidR="000346E2">
              <w:rPr>
                <w:noProof/>
                <w:webHidden/>
              </w:rPr>
            </w:r>
            <w:r w:rsidR="000346E2">
              <w:rPr>
                <w:noProof/>
                <w:webHidden/>
              </w:rPr>
              <w:fldChar w:fldCharType="separate"/>
            </w:r>
            <w:r>
              <w:rPr>
                <w:noProof/>
                <w:webHidden/>
              </w:rPr>
              <w:t>59</w:t>
            </w:r>
            <w:r w:rsidR="000346E2">
              <w:rPr>
                <w:noProof/>
                <w:webHidden/>
              </w:rPr>
              <w:fldChar w:fldCharType="end"/>
            </w:r>
          </w:hyperlink>
        </w:p>
        <w:p w14:paraId="78129C50" w14:textId="17675C6F"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61" w:history="1">
            <w:r w:rsidR="000346E2" w:rsidRPr="00987C24">
              <w:rPr>
                <w:rStyle w:val="-"/>
                <w:noProof/>
                <w:lang w:val="el-GR"/>
              </w:rPr>
              <w:t>4.5</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Τροποποίηση σύμβασης κατά τη διάρκειά της</w:t>
            </w:r>
            <w:r w:rsidR="000346E2">
              <w:rPr>
                <w:noProof/>
                <w:webHidden/>
              </w:rPr>
              <w:tab/>
            </w:r>
            <w:r w:rsidR="000346E2">
              <w:rPr>
                <w:noProof/>
                <w:webHidden/>
              </w:rPr>
              <w:fldChar w:fldCharType="begin"/>
            </w:r>
            <w:r w:rsidR="000346E2">
              <w:rPr>
                <w:noProof/>
                <w:webHidden/>
              </w:rPr>
              <w:instrText xml:space="preserve"> PAGEREF _Toc129891361 \h </w:instrText>
            </w:r>
            <w:r w:rsidR="000346E2">
              <w:rPr>
                <w:noProof/>
                <w:webHidden/>
              </w:rPr>
            </w:r>
            <w:r w:rsidR="000346E2">
              <w:rPr>
                <w:noProof/>
                <w:webHidden/>
              </w:rPr>
              <w:fldChar w:fldCharType="separate"/>
            </w:r>
            <w:r>
              <w:rPr>
                <w:noProof/>
                <w:webHidden/>
              </w:rPr>
              <w:t>59</w:t>
            </w:r>
            <w:r w:rsidR="000346E2">
              <w:rPr>
                <w:noProof/>
                <w:webHidden/>
              </w:rPr>
              <w:fldChar w:fldCharType="end"/>
            </w:r>
          </w:hyperlink>
        </w:p>
        <w:p w14:paraId="7D039388" w14:textId="220BEC94"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62" w:history="1">
            <w:r w:rsidR="000346E2" w:rsidRPr="00987C24">
              <w:rPr>
                <w:rStyle w:val="-"/>
                <w:noProof/>
                <w:lang w:val="el-GR"/>
              </w:rPr>
              <w:t>4.6</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Δικαίωμα μονομερούς λύσης της σύμβασης</w:t>
            </w:r>
            <w:r w:rsidR="000346E2">
              <w:rPr>
                <w:noProof/>
                <w:webHidden/>
              </w:rPr>
              <w:tab/>
            </w:r>
            <w:r w:rsidR="000346E2">
              <w:rPr>
                <w:noProof/>
                <w:webHidden/>
              </w:rPr>
              <w:fldChar w:fldCharType="begin"/>
            </w:r>
            <w:r w:rsidR="000346E2">
              <w:rPr>
                <w:noProof/>
                <w:webHidden/>
              </w:rPr>
              <w:instrText xml:space="preserve"> PAGEREF _Toc129891362 \h </w:instrText>
            </w:r>
            <w:r w:rsidR="000346E2">
              <w:rPr>
                <w:noProof/>
                <w:webHidden/>
              </w:rPr>
            </w:r>
            <w:r w:rsidR="000346E2">
              <w:rPr>
                <w:noProof/>
                <w:webHidden/>
              </w:rPr>
              <w:fldChar w:fldCharType="separate"/>
            </w:r>
            <w:r>
              <w:rPr>
                <w:noProof/>
                <w:webHidden/>
              </w:rPr>
              <w:t>60</w:t>
            </w:r>
            <w:r w:rsidR="000346E2">
              <w:rPr>
                <w:noProof/>
                <w:webHidden/>
              </w:rPr>
              <w:fldChar w:fldCharType="end"/>
            </w:r>
          </w:hyperlink>
        </w:p>
        <w:p w14:paraId="0D3FCCF5" w14:textId="43A00417" w:rsidR="000346E2" w:rsidRDefault="00285BBF">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9891363" w:history="1">
            <w:r w:rsidR="000346E2" w:rsidRPr="00987C24">
              <w:rPr>
                <w:rStyle w:val="-"/>
                <w:noProof/>
                <w:lang w:val="el-GR"/>
                <w14:scene3d>
                  <w14:camera w14:prst="orthographicFront"/>
                  <w14:lightRig w14:rig="threePt" w14:dir="t">
                    <w14:rot w14:lat="0" w14:lon="0" w14:rev="0"/>
                  </w14:lightRig>
                </w14:scene3d>
              </w:rPr>
              <w:t>5.</w:t>
            </w:r>
            <w:r w:rsidR="000346E2">
              <w:rPr>
                <w:rFonts w:asciiTheme="minorHAnsi" w:eastAsiaTheme="minorEastAsia" w:hAnsiTheme="minorHAnsi" w:cstheme="minorBidi"/>
                <w:b w:val="0"/>
                <w:bCs w:val="0"/>
                <w:caps w:val="0"/>
                <w:noProof/>
                <w:sz w:val="22"/>
                <w:szCs w:val="22"/>
                <w:lang w:val="en-US" w:eastAsia="en-US" w:bidi="he-IL"/>
              </w:rPr>
              <w:tab/>
            </w:r>
            <w:r w:rsidR="000346E2" w:rsidRPr="00987C24">
              <w:rPr>
                <w:rStyle w:val="-"/>
                <w:noProof/>
                <w:lang w:val="el-GR"/>
              </w:rPr>
              <w:t>ΕΙΔΙΚΟΙ ΟΡΟΙ ΕΚΤΕΛΕΣΗΣ ΤΗΣ ΣΥΜΒΑΣΗΣ</w:t>
            </w:r>
            <w:r w:rsidR="000346E2">
              <w:rPr>
                <w:noProof/>
                <w:webHidden/>
              </w:rPr>
              <w:tab/>
            </w:r>
            <w:r w:rsidR="000346E2">
              <w:rPr>
                <w:noProof/>
                <w:webHidden/>
              </w:rPr>
              <w:fldChar w:fldCharType="begin"/>
            </w:r>
            <w:r w:rsidR="000346E2">
              <w:rPr>
                <w:noProof/>
                <w:webHidden/>
              </w:rPr>
              <w:instrText xml:space="preserve"> PAGEREF _Toc129891363 \h </w:instrText>
            </w:r>
            <w:r w:rsidR="000346E2">
              <w:rPr>
                <w:noProof/>
                <w:webHidden/>
              </w:rPr>
            </w:r>
            <w:r w:rsidR="000346E2">
              <w:rPr>
                <w:noProof/>
                <w:webHidden/>
              </w:rPr>
              <w:fldChar w:fldCharType="separate"/>
            </w:r>
            <w:r>
              <w:rPr>
                <w:noProof/>
                <w:webHidden/>
              </w:rPr>
              <w:t>61</w:t>
            </w:r>
            <w:r w:rsidR="000346E2">
              <w:rPr>
                <w:noProof/>
                <w:webHidden/>
              </w:rPr>
              <w:fldChar w:fldCharType="end"/>
            </w:r>
          </w:hyperlink>
        </w:p>
        <w:p w14:paraId="63A692EA" w14:textId="0FEDF1B9"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64" w:history="1">
            <w:r w:rsidR="000346E2" w:rsidRPr="00987C24">
              <w:rPr>
                <w:rStyle w:val="-"/>
                <w:noProof/>
                <w:lang w:val="el-GR"/>
              </w:rPr>
              <w:t>5.1</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Τρόπος πληρωμής</w:t>
            </w:r>
            <w:r w:rsidR="000346E2">
              <w:rPr>
                <w:noProof/>
                <w:webHidden/>
              </w:rPr>
              <w:tab/>
            </w:r>
            <w:r w:rsidR="000346E2">
              <w:rPr>
                <w:noProof/>
                <w:webHidden/>
              </w:rPr>
              <w:fldChar w:fldCharType="begin"/>
            </w:r>
            <w:r w:rsidR="000346E2">
              <w:rPr>
                <w:noProof/>
                <w:webHidden/>
              </w:rPr>
              <w:instrText xml:space="preserve"> PAGEREF _Toc129891364 \h </w:instrText>
            </w:r>
            <w:r w:rsidR="000346E2">
              <w:rPr>
                <w:noProof/>
                <w:webHidden/>
              </w:rPr>
            </w:r>
            <w:r w:rsidR="000346E2">
              <w:rPr>
                <w:noProof/>
                <w:webHidden/>
              </w:rPr>
              <w:fldChar w:fldCharType="separate"/>
            </w:r>
            <w:r>
              <w:rPr>
                <w:noProof/>
                <w:webHidden/>
              </w:rPr>
              <w:t>61</w:t>
            </w:r>
            <w:r w:rsidR="000346E2">
              <w:rPr>
                <w:noProof/>
                <w:webHidden/>
              </w:rPr>
              <w:fldChar w:fldCharType="end"/>
            </w:r>
          </w:hyperlink>
        </w:p>
        <w:p w14:paraId="085F18E4" w14:textId="7560F773"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65" w:history="1">
            <w:r w:rsidR="000346E2" w:rsidRPr="00987C24">
              <w:rPr>
                <w:rStyle w:val="-"/>
                <w:noProof/>
                <w:lang w:val="el-GR"/>
              </w:rPr>
              <w:t>5.2</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Κήρυξη οικονομικού φορέα έκπτωτου - Κυρώσεις</w:t>
            </w:r>
            <w:r w:rsidR="000346E2">
              <w:rPr>
                <w:noProof/>
                <w:webHidden/>
              </w:rPr>
              <w:tab/>
            </w:r>
            <w:r w:rsidR="000346E2">
              <w:rPr>
                <w:noProof/>
                <w:webHidden/>
              </w:rPr>
              <w:fldChar w:fldCharType="begin"/>
            </w:r>
            <w:r w:rsidR="000346E2">
              <w:rPr>
                <w:noProof/>
                <w:webHidden/>
              </w:rPr>
              <w:instrText xml:space="preserve"> PAGEREF _Toc129891365 \h </w:instrText>
            </w:r>
            <w:r w:rsidR="000346E2">
              <w:rPr>
                <w:noProof/>
                <w:webHidden/>
              </w:rPr>
            </w:r>
            <w:r w:rsidR="000346E2">
              <w:rPr>
                <w:noProof/>
                <w:webHidden/>
              </w:rPr>
              <w:fldChar w:fldCharType="separate"/>
            </w:r>
            <w:r>
              <w:rPr>
                <w:noProof/>
                <w:webHidden/>
              </w:rPr>
              <w:t>62</w:t>
            </w:r>
            <w:r w:rsidR="000346E2">
              <w:rPr>
                <w:noProof/>
                <w:webHidden/>
              </w:rPr>
              <w:fldChar w:fldCharType="end"/>
            </w:r>
          </w:hyperlink>
        </w:p>
        <w:p w14:paraId="434A9C4C" w14:textId="789B21E1"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66" w:history="1">
            <w:r w:rsidR="000346E2" w:rsidRPr="00987C24">
              <w:rPr>
                <w:rStyle w:val="-"/>
                <w:noProof/>
                <w:lang w:val="el-GR"/>
              </w:rPr>
              <w:t>5.3</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Διοικητικές προσφυγές κατά τη διαδικασία εκτέλεσης</w:t>
            </w:r>
            <w:r w:rsidR="000346E2">
              <w:rPr>
                <w:noProof/>
                <w:webHidden/>
              </w:rPr>
              <w:tab/>
            </w:r>
            <w:r w:rsidR="000346E2">
              <w:rPr>
                <w:noProof/>
                <w:webHidden/>
              </w:rPr>
              <w:fldChar w:fldCharType="begin"/>
            </w:r>
            <w:r w:rsidR="000346E2">
              <w:rPr>
                <w:noProof/>
                <w:webHidden/>
              </w:rPr>
              <w:instrText xml:space="preserve"> PAGEREF _Toc129891366 \h </w:instrText>
            </w:r>
            <w:r w:rsidR="000346E2">
              <w:rPr>
                <w:noProof/>
                <w:webHidden/>
              </w:rPr>
            </w:r>
            <w:r w:rsidR="000346E2">
              <w:rPr>
                <w:noProof/>
                <w:webHidden/>
              </w:rPr>
              <w:fldChar w:fldCharType="separate"/>
            </w:r>
            <w:r>
              <w:rPr>
                <w:noProof/>
                <w:webHidden/>
              </w:rPr>
              <w:t>63</w:t>
            </w:r>
            <w:r w:rsidR="000346E2">
              <w:rPr>
                <w:noProof/>
                <w:webHidden/>
              </w:rPr>
              <w:fldChar w:fldCharType="end"/>
            </w:r>
          </w:hyperlink>
        </w:p>
        <w:p w14:paraId="205AF5AA" w14:textId="4007CF8C"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67" w:history="1">
            <w:r w:rsidR="000346E2" w:rsidRPr="00987C24">
              <w:rPr>
                <w:rStyle w:val="-"/>
                <w:noProof/>
                <w:lang w:val="el-GR"/>
              </w:rPr>
              <w:t>5.4</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Δικαστική επίλυση διαφορών</w:t>
            </w:r>
            <w:r w:rsidR="000346E2">
              <w:rPr>
                <w:noProof/>
                <w:webHidden/>
              </w:rPr>
              <w:tab/>
            </w:r>
            <w:r w:rsidR="000346E2">
              <w:rPr>
                <w:noProof/>
                <w:webHidden/>
              </w:rPr>
              <w:fldChar w:fldCharType="begin"/>
            </w:r>
            <w:r w:rsidR="000346E2">
              <w:rPr>
                <w:noProof/>
                <w:webHidden/>
              </w:rPr>
              <w:instrText xml:space="preserve"> PAGEREF _Toc129891367 \h </w:instrText>
            </w:r>
            <w:r w:rsidR="000346E2">
              <w:rPr>
                <w:noProof/>
                <w:webHidden/>
              </w:rPr>
            </w:r>
            <w:r w:rsidR="000346E2">
              <w:rPr>
                <w:noProof/>
                <w:webHidden/>
              </w:rPr>
              <w:fldChar w:fldCharType="separate"/>
            </w:r>
            <w:r>
              <w:rPr>
                <w:noProof/>
                <w:webHidden/>
              </w:rPr>
              <w:t>64</w:t>
            </w:r>
            <w:r w:rsidR="000346E2">
              <w:rPr>
                <w:noProof/>
                <w:webHidden/>
              </w:rPr>
              <w:fldChar w:fldCharType="end"/>
            </w:r>
          </w:hyperlink>
        </w:p>
        <w:p w14:paraId="5C8F3D5E" w14:textId="74154FC5" w:rsidR="000346E2" w:rsidRDefault="00285BBF">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9891368" w:history="1">
            <w:r w:rsidR="000346E2" w:rsidRPr="00987C24">
              <w:rPr>
                <w:rStyle w:val="-"/>
                <w:noProof/>
                <w14:scene3d>
                  <w14:camera w14:prst="orthographicFront"/>
                  <w14:lightRig w14:rig="threePt" w14:dir="t">
                    <w14:rot w14:lat="0" w14:lon="0" w14:rev="0"/>
                  </w14:lightRig>
                </w14:scene3d>
              </w:rPr>
              <w:t>6.</w:t>
            </w:r>
            <w:r w:rsidR="000346E2">
              <w:rPr>
                <w:rFonts w:asciiTheme="minorHAnsi" w:eastAsiaTheme="minorEastAsia" w:hAnsiTheme="minorHAnsi" w:cstheme="minorBidi"/>
                <w:b w:val="0"/>
                <w:bCs w:val="0"/>
                <w:caps w:val="0"/>
                <w:noProof/>
                <w:sz w:val="22"/>
                <w:szCs w:val="22"/>
                <w:lang w:val="en-US" w:eastAsia="en-US" w:bidi="he-IL"/>
              </w:rPr>
              <w:tab/>
            </w:r>
            <w:r w:rsidR="000346E2" w:rsidRPr="00987C24">
              <w:rPr>
                <w:rStyle w:val="-"/>
                <w:noProof/>
              </w:rPr>
              <w:t>ΧΡΟΝΟΣ ΚΑΙ ΤΡΟΠΟΣ ΕΚΤΕΛΕΣΗΣ</w:t>
            </w:r>
            <w:r w:rsidR="000346E2">
              <w:rPr>
                <w:noProof/>
                <w:webHidden/>
              </w:rPr>
              <w:tab/>
            </w:r>
            <w:r w:rsidR="000346E2">
              <w:rPr>
                <w:noProof/>
                <w:webHidden/>
              </w:rPr>
              <w:fldChar w:fldCharType="begin"/>
            </w:r>
            <w:r w:rsidR="000346E2">
              <w:rPr>
                <w:noProof/>
                <w:webHidden/>
              </w:rPr>
              <w:instrText xml:space="preserve"> PAGEREF _Toc129891368 \h </w:instrText>
            </w:r>
            <w:r w:rsidR="000346E2">
              <w:rPr>
                <w:noProof/>
                <w:webHidden/>
              </w:rPr>
            </w:r>
            <w:r w:rsidR="000346E2">
              <w:rPr>
                <w:noProof/>
                <w:webHidden/>
              </w:rPr>
              <w:fldChar w:fldCharType="separate"/>
            </w:r>
            <w:r>
              <w:rPr>
                <w:noProof/>
                <w:webHidden/>
              </w:rPr>
              <w:t>65</w:t>
            </w:r>
            <w:r w:rsidR="000346E2">
              <w:rPr>
                <w:noProof/>
                <w:webHidden/>
              </w:rPr>
              <w:fldChar w:fldCharType="end"/>
            </w:r>
          </w:hyperlink>
        </w:p>
        <w:p w14:paraId="7E322B57" w14:textId="184687E3"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69" w:history="1">
            <w:r w:rsidR="000346E2" w:rsidRPr="00987C24">
              <w:rPr>
                <w:rStyle w:val="-"/>
                <w:noProof/>
                <w:lang w:val="el-GR"/>
              </w:rPr>
              <w:t>6.1</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Παρακολούθηση της σύμβασης</w:t>
            </w:r>
            <w:r w:rsidR="000346E2">
              <w:rPr>
                <w:noProof/>
                <w:webHidden/>
              </w:rPr>
              <w:tab/>
            </w:r>
            <w:r w:rsidR="000346E2">
              <w:rPr>
                <w:noProof/>
                <w:webHidden/>
              </w:rPr>
              <w:fldChar w:fldCharType="begin"/>
            </w:r>
            <w:r w:rsidR="000346E2">
              <w:rPr>
                <w:noProof/>
                <w:webHidden/>
              </w:rPr>
              <w:instrText xml:space="preserve"> PAGEREF _Toc129891369 \h </w:instrText>
            </w:r>
            <w:r w:rsidR="000346E2">
              <w:rPr>
                <w:noProof/>
                <w:webHidden/>
              </w:rPr>
            </w:r>
            <w:r w:rsidR="000346E2">
              <w:rPr>
                <w:noProof/>
                <w:webHidden/>
              </w:rPr>
              <w:fldChar w:fldCharType="separate"/>
            </w:r>
            <w:r>
              <w:rPr>
                <w:noProof/>
                <w:webHidden/>
              </w:rPr>
              <w:t>65</w:t>
            </w:r>
            <w:r w:rsidR="000346E2">
              <w:rPr>
                <w:noProof/>
                <w:webHidden/>
              </w:rPr>
              <w:fldChar w:fldCharType="end"/>
            </w:r>
          </w:hyperlink>
        </w:p>
        <w:p w14:paraId="65B5B3E5" w14:textId="47B702AF"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70" w:history="1">
            <w:r w:rsidR="000346E2" w:rsidRPr="00987C24">
              <w:rPr>
                <w:rStyle w:val="-"/>
                <w:noProof/>
                <w:lang w:val="el-GR"/>
              </w:rPr>
              <w:t>6.2</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Διάρκεια σύμβασης</w:t>
            </w:r>
            <w:r w:rsidR="000346E2">
              <w:rPr>
                <w:noProof/>
                <w:webHidden/>
              </w:rPr>
              <w:tab/>
            </w:r>
            <w:r w:rsidR="000346E2">
              <w:rPr>
                <w:noProof/>
                <w:webHidden/>
              </w:rPr>
              <w:fldChar w:fldCharType="begin"/>
            </w:r>
            <w:r w:rsidR="000346E2">
              <w:rPr>
                <w:noProof/>
                <w:webHidden/>
              </w:rPr>
              <w:instrText xml:space="preserve"> PAGEREF _Toc129891370 \h </w:instrText>
            </w:r>
            <w:r w:rsidR="000346E2">
              <w:rPr>
                <w:noProof/>
                <w:webHidden/>
              </w:rPr>
            </w:r>
            <w:r w:rsidR="000346E2">
              <w:rPr>
                <w:noProof/>
                <w:webHidden/>
              </w:rPr>
              <w:fldChar w:fldCharType="separate"/>
            </w:r>
            <w:r>
              <w:rPr>
                <w:noProof/>
                <w:webHidden/>
              </w:rPr>
              <w:t>65</w:t>
            </w:r>
            <w:r w:rsidR="000346E2">
              <w:rPr>
                <w:noProof/>
                <w:webHidden/>
              </w:rPr>
              <w:fldChar w:fldCharType="end"/>
            </w:r>
          </w:hyperlink>
        </w:p>
        <w:p w14:paraId="06C34BCF" w14:textId="2E28AEBC"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71" w:history="1">
            <w:r w:rsidR="000346E2" w:rsidRPr="00987C24">
              <w:rPr>
                <w:rStyle w:val="-"/>
                <w:noProof/>
                <w:lang w:val="el-GR"/>
              </w:rPr>
              <w:t>6.3</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Παραλαβή του αντικειμένου της σύμβασης</w:t>
            </w:r>
            <w:r w:rsidR="000346E2">
              <w:rPr>
                <w:noProof/>
                <w:webHidden/>
              </w:rPr>
              <w:tab/>
            </w:r>
            <w:r w:rsidR="000346E2">
              <w:rPr>
                <w:noProof/>
                <w:webHidden/>
              </w:rPr>
              <w:fldChar w:fldCharType="begin"/>
            </w:r>
            <w:r w:rsidR="000346E2">
              <w:rPr>
                <w:noProof/>
                <w:webHidden/>
              </w:rPr>
              <w:instrText xml:space="preserve"> PAGEREF _Toc129891371 \h </w:instrText>
            </w:r>
            <w:r w:rsidR="000346E2">
              <w:rPr>
                <w:noProof/>
                <w:webHidden/>
              </w:rPr>
            </w:r>
            <w:r w:rsidR="000346E2">
              <w:rPr>
                <w:noProof/>
                <w:webHidden/>
              </w:rPr>
              <w:fldChar w:fldCharType="separate"/>
            </w:r>
            <w:r>
              <w:rPr>
                <w:noProof/>
                <w:webHidden/>
              </w:rPr>
              <w:t>65</w:t>
            </w:r>
            <w:r w:rsidR="000346E2">
              <w:rPr>
                <w:noProof/>
                <w:webHidden/>
              </w:rPr>
              <w:fldChar w:fldCharType="end"/>
            </w:r>
          </w:hyperlink>
        </w:p>
        <w:p w14:paraId="0D400218" w14:textId="241C4C3D"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72" w:history="1">
            <w:r w:rsidR="000346E2" w:rsidRPr="00987C24">
              <w:rPr>
                <w:rStyle w:val="-"/>
                <w:noProof/>
                <w:lang w:val="el-GR"/>
              </w:rPr>
              <w:t>6.4</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Απόρριψη παραδοτέων – Αντικατάσταση</w:t>
            </w:r>
            <w:r w:rsidR="000346E2">
              <w:rPr>
                <w:noProof/>
                <w:webHidden/>
              </w:rPr>
              <w:tab/>
            </w:r>
            <w:r w:rsidR="000346E2">
              <w:rPr>
                <w:noProof/>
                <w:webHidden/>
              </w:rPr>
              <w:fldChar w:fldCharType="begin"/>
            </w:r>
            <w:r w:rsidR="000346E2">
              <w:rPr>
                <w:noProof/>
                <w:webHidden/>
              </w:rPr>
              <w:instrText xml:space="preserve"> PAGEREF _Toc129891372 \h </w:instrText>
            </w:r>
            <w:r w:rsidR="000346E2">
              <w:rPr>
                <w:noProof/>
                <w:webHidden/>
              </w:rPr>
            </w:r>
            <w:r w:rsidR="000346E2">
              <w:rPr>
                <w:noProof/>
                <w:webHidden/>
              </w:rPr>
              <w:fldChar w:fldCharType="separate"/>
            </w:r>
            <w:r>
              <w:rPr>
                <w:noProof/>
                <w:webHidden/>
              </w:rPr>
              <w:t>67</w:t>
            </w:r>
            <w:r w:rsidR="000346E2">
              <w:rPr>
                <w:noProof/>
                <w:webHidden/>
              </w:rPr>
              <w:fldChar w:fldCharType="end"/>
            </w:r>
          </w:hyperlink>
        </w:p>
        <w:p w14:paraId="6B9D078A" w14:textId="268AD543" w:rsidR="000346E2" w:rsidRDefault="00285BBF">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9891373" w:history="1">
            <w:r w:rsidR="000346E2" w:rsidRPr="00987C24">
              <w:rPr>
                <w:rStyle w:val="-"/>
                <w:noProof/>
                <w:lang w:val="el-GR"/>
              </w:rPr>
              <w:t>6.5</w:t>
            </w:r>
            <w:r w:rsidR="000346E2">
              <w:rPr>
                <w:rFonts w:asciiTheme="minorHAnsi" w:eastAsiaTheme="minorEastAsia" w:hAnsiTheme="minorHAnsi" w:cstheme="minorBidi"/>
                <w:smallCaps w:val="0"/>
                <w:noProof/>
                <w:sz w:val="22"/>
                <w:szCs w:val="22"/>
                <w:lang w:val="en-US" w:eastAsia="en-US" w:bidi="he-IL"/>
              </w:rPr>
              <w:tab/>
            </w:r>
            <w:r w:rsidR="000346E2" w:rsidRPr="00987C24">
              <w:rPr>
                <w:rStyle w:val="-"/>
                <w:noProof/>
                <w:lang w:val="el-GR"/>
              </w:rPr>
              <w:t>Αναπροσαρμογή τιμής</w:t>
            </w:r>
            <w:r w:rsidR="000346E2">
              <w:rPr>
                <w:noProof/>
                <w:webHidden/>
              </w:rPr>
              <w:tab/>
            </w:r>
            <w:r w:rsidR="000346E2">
              <w:rPr>
                <w:noProof/>
                <w:webHidden/>
              </w:rPr>
              <w:fldChar w:fldCharType="begin"/>
            </w:r>
            <w:r w:rsidR="000346E2">
              <w:rPr>
                <w:noProof/>
                <w:webHidden/>
              </w:rPr>
              <w:instrText xml:space="preserve"> PAGEREF _Toc129891373 \h </w:instrText>
            </w:r>
            <w:r w:rsidR="000346E2">
              <w:rPr>
                <w:noProof/>
                <w:webHidden/>
              </w:rPr>
            </w:r>
            <w:r w:rsidR="000346E2">
              <w:rPr>
                <w:noProof/>
                <w:webHidden/>
              </w:rPr>
              <w:fldChar w:fldCharType="separate"/>
            </w:r>
            <w:r>
              <w:rPr>
                <w:noProof/>
                <w:webHidden/>
              </w:rPr>
              <w:t>68</w:t>
            </w:r>
            <w:r w:rsidR="000346E2">
              <w:rPr>
                <w:noProof/>
                <w:webHidden/>
              </w:rPr>
              <w:fldChar w:fldCharType="end"/>
            </w:r>
          </w:hyperlink>
        </w:p>
        <w:p w14:paraId="02373B83" w14:textId="033461C5" w:rsidR="000346E2" w:rsidRDefault="00285BBF">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9891374" w:history="1">
            <w:r w:rsidR="000346E2" w:rsidRPr="00987C24">
              <w:rPr>
                <w:rStyle w:val="-"/>
                <w:noProof/>
                <w14:scene3d>
                  <w14:camera w14:prst="orthographicFront"/>
                  <w14:lightRig w14:rig="threePt" w14:dir="t">
                    <w14:rot w14:lat="0" w14:lon="0" w14:rev="0"/>
                  </w14:lightRig>
                </w14:scene3d>
              </w:rPr>
              <w:t>7.</w:t>
            </w:r>
            <w:r w:rsidR="000346E2">
              <w:rPr>
                <w:rFonts w:asciiTheme="minorHAnsi" w:eastAsiaTheme="minorEastAsia" w:hAnsiTheme="minorHAnsi" w:cstheme="minorBidi"/>
                <w:b w:val="0"/>
                <w:bCs w:val="0"/>
                <w:caps w:val="0"/>
                <w:noProof/>
                <w:sz w:val="22"/>
                <w:szCs w:val="22"/>
                <w:lang w:val="en-US" w:eastAsia="en-US" w:bidi="he-IL"/>
              </w:rPr>
              <w:tab/>
            </w:r>
            <w:r w:rsidR="000346E2" w:rsidRPr="00987C24">
              <w:rPr>
                <w:rStyle w:val="-"/>
                <w:noProof/>
              </w:rPr>
              <w:t>ΠΑΡΑΡΤΗΜΑΤΑ</w:t>
            </w:r>
            <w:r w:rsidR="000346E2">
              <w:rPr>
                <w:noProof/>
                <w:webHidden/>
              </w:rPr>
              <w:tab/>
            </w:r>
            <w:r w:rsidR="000346E2">
              <w:rPr>
                <w:noProof/>
                <w:webHidden/>
              </w:rPr>
              <w:fldChar w:fldCharType="begin"/>
            </w:r>
            <w:r w:rsidR="000346E2">
              <w:rPr>
                <w:noProof/>
                <w:webHidden/>
              </w:rPr>
              <w:instrText xml:space="preserve"> PAGEREF _Toc129891374 \h </w:instrText>
            </w:r>
            <w:r w:rsidR="000346E2">
              <w:rPr>
                <w:noProof/>
                <w:webHidden/>
              </w:rPr>
            </w:r>
            <w:r w:rsidR="000346E2">
              <w:rPr>
                <w:noProof/>
                <w:webHidden/>
              </w:rPr>
              <w:fldChar w:fldCharType="separate"/>
            </w:r>
            <w:r>
              <w:rPr>
                <w:noProof/>
                <w:webHidden/>
              </w:rPr>
              <w:t>69</w:t>
            </w:r>
            <w:r w:rsidR="000346E2">
              <w:rPr>
                <w:noProof/>
                <w:webHidden/>
              </w:rPr>
              <w:fldChar w:fldCharType="end"/>
            </w:r>
          </w:hyperlink>
        </w:p>
        <w:p w14:paraId="1BF2C62B" w14:textId="4C089C23" w:rsidR="000346E2" w:rsidRDefault="00285BBF">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91375" w:history="1">
            <w:r w:rsidR="000346E2" w:rsidRPr="00987C24">
              <w:rPr>
                <w:rStyle w:val="-"/>
                <w:noProof/>
                <w:lang w:val="el-GR"/>
              </w:rPr>
              <w:t>ΠΑΡΑΡΤΗΜΑ Ι – Αναλυτική Περιγραφή Φυσικού και Οικονομικού Αντικειμένου της Σύμβασης</w:t>
            </w:r>
            <w:r w:rsidR="000346E2">
              <w:rPr>
                <w:noProof/>
                <w:webHidden/>
              </w:rPr>
              <w:tab/>
            </w:r>
            <w:r w:rsidR="000346E2">
              <w:rPr>
                <w:noProof/>
                <w:webHidden/>
              </w:rPr>
              <w:fldChar w:fldCharType="begin"/>
            </w:r>
            <w:r w:rsidR="000346E2">
              <w:rPr>
                <w:noProof/>
                <w:webHidden/>
              </w:rPr>
              <w:instrText xml:space="preserve"> PAGEREF _Toc129891375 \h </w:instrText>
            </w:r>
            <w:r w:rsidR="000346E2">
              <w:rPr>
                <w:noProof/>
                <w:webHidden/>
              </w:rPr>
            </w:r>
            <w:r w:rsidR="000346E2">
              <w:rPr>
                <w:noProof/>
                <w:webHidden/>
              </w:rPr>
              <w:fldChar w:fldCharType="separate"/>
            </w:r>
            <w:r>
              <w:rPr>
                <w:noProof/>
                <w:webHidden/>
              </w:rPr>
              <w:t>69</w:t>
            </w:r>
            <w:r w:rsidR="000346E2">
              <w:rPr>
                <w:noProof/>
                <w:webHidden/>
              </w:rPr>
              <w:fldChar w:fldCharType="end"/>
            </w:r>
          </w:hyperlink>
        </w:p>
        <w:p w14:paraId="4BA90E3A" w14:textId="11F693F7" w:rsidR="000346E2" w:rsidRDefault="00285BBF">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9891376" w:history="1">
            <w:r w:rsidR="000346E2" w:rsidRPr="00987C24">
              <w:rPr>
                <w:rStyle w:val="-"/>
                <w:noProof/>
                <w:lang w:val="el-GR"/>
              </w:rPr>
              <w:t>1.</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Περιβάλλον της Σύμβασης</w:t>
            </w:r>
            <w:r w:rsidR="000346E2">
              <w:rPr>
                <w:noProof/>
                <w:webHidden/>
              </w:rPr>
              <w:tab/>
            </w:r>
            <w:r w:rsidR="000346E2">
              <w:rPr>
                <w:noProof/>
                <w:webHidden/>
              </w:rPr>
              <w:fldChar w:fldCharType="begin"/>
            </w:r>
            <w:r w:rsidR="000346E2">
              <w:rPr>
                <w:noProof/>
                <w:webHidden/>
              </w:rPr>
              <w:instrText xml:space="preserve"> PAGEREF _Toc129891376 \h </w:instrText>
            </w:r>
            <w:r w:rsidR="000346E2">
              <w:rPr>
                <w:noProof/>
                <w:webHidden/>
              </w:rPr>
            </w:r>
            <w:r w:rsidR="000346E2">
              <w:rPr>
                <w:noProof/>
                <w:webHidden/>
              </w:rPr>
              <w:fldChar w:fldCharType="separate"/>
            </w:r>
            <w:r>
              <w:rPr>
                <w:noProof/>
                <w:webHidden/>
              </w:rPr>
              <w:t>69</w:t>
            </w:r>
            <w:r w:rsidR="000346E2">
              <w:rPr>
                <w:noProof/>
                <w:webHidden/>
              </w:rPr>
              <w:fldChar w:fldCharType="end"/>
            </w:r>
          </w:hyperlink>
        </w:p>
        <w:p w14:paraId="2F93B72A" w14:textId="308587E2" w:rsidR="000346E2" w:rsidRDefault="00285BBF">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91377" w:history="1">
            <w:r w:rsidR="000346E2" w:rsidRPr="00987C24">
              <w:rPr>
                <w:rStyle w:val="-"/>
                <w:rFonts w:eastAsia="SimSun"/>
                <w:noProof/>
                <w:lang w:val="el-GR"/>
              </w:rPr>
              <w:t>1.1.</w:t>
            </w:r>
            <w:r w:rsidR="000346E2">
              <w:rPr>
                <w:rFonts w:asciiTheme="minorHAnsi" w:eastAsiaTheme="minorEastAsia" w:hAnsiTheme="minorHAnsi" w:cstheme="minorBidi"/>
                <w:noProof/>
                <w:sz w:val="22"/>
                <w:szCs w:val="22"/>
                <w:lang w:val="en-US" w:eastAsia="en-US" w:bidi="he-IL"/>
              </w:rPr>
              <w:tab/>
            </w:r>
            <w:r w:rsidR="000346E2" w:rsidRPr="00987C24">
              <w:rPr>
                <w:rStyle w:val="-"/>
                <w:rFonts w:eastAsia="SimSun"/>
                <w:noProof/>
                <w:lang w:val="el-GR"/>
              </w:rPr>
              <w:t>Εμπλεκόμενοι στην υλοποίηση της Σύμβασης</w:t>
            </w:r>
            <w:r w:rsidR="000346E2">
              <w:rPr>
                <w:noProof/>
                <w:webHidden/>
              </w:rPr>
              <w:tab/>
            </w:r>
            <w:r w:rsidR="000346E2">
              <w:rPr>
                <w:noProof/>
                <w:webHidden/>
              </w:rPr>
              <w:fldChar w:fldCharType="begin"/>
            </w:r>
            <w:r w:rsidR="000346E2">
              <w:rPr>
                <w:noProof/>
                <w:webHidden/>
              </w:rPr>
              <w:instrText xml:space="preserve"> PAGEREF _Toc129891377 \h </w:instrText>
            </w:r>
            <w:r w:rsidR="000346E2">
              <w:rPr>
                <w:noProof/>
                <w:webHidden/>
              </w:rPr>
            </w:r>
            <w:r w:rsidR="000346E2">
              <w:rPr>
                <w:noProof/>
                <w:webHidden/>
              </w:rPr>
              <w:fldChar w:fldCharType="separate"/>
            </w:r>
            <w:r>
              <w:rPr>
                <w:noProof/>
                <w:webHidden/>
              </w:rPr>
              <w:t>69</w:t>
            </w:r>
            <w:r w:rsidR="000346E2">
              <w:rPr>
                <w:noProof/>
                <w:webHidden/>
              </w:rPr>
              <w:fldChar w:fldCharType="end"/>
            </w:r>
          </w:hyperlink>
        </w:p>
        <w:p w14:paraId="50E695E8" w14:textId="508D8C75" w:rsidR="000346E2" w:rsidRDefault="00285BBF">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29891378" w:history="1">
            <w:r w:rsidR="000346E2" w:rsidRPr="00987C24">
              <w:rPr>
                <w:rStyle w:val="-"/>
                <w:rFonts w:eastAsia="SimSun"/>
                <w:noProof/>
              </w:rPr>
              <w:t>1.1.1.</w:t>
            </w:r>
            <w:r w:rsidR="000346E2">
              <w:rPr>
                <w:rFonts w:asciiTheme="minorHAnsi" w:eastAsiaTheme="minorEastAsia" w:hAnsiTheme="minorHAnsi" w:cstheme="minorBidi"/>
                <w:noProof/>
                <w:sz w:val="22"/>
                <w:szCs w:val="22"/>
                <w:lang w:val="en-US" w:eastAsia="en-US" w:bidi="he-IL"/>
              </w:rPr>
              <w:tab/>
            </w:r>
            <w:r w:rsidR="000346E2" w:rsidRPr="00987C24">
              <w:rPr>
                <w:rStyle w:val="-"/>
                <w:rFonts w:eastAsia="SimSun"/>
                <w:bCs/>
                <w:noProof/>
              </w:rPr>
              <w:t>Φορέας Υλοποίησης – Αναθέτουσα Αρχή</w:t>
            </w:r>
            <w:r w:rsidR="000346E2">
              <w:rPr>
                <w:noProof/>
                <w:webHidden/>
              </w:rPr>
              <w:tab/>
            </w:r>
            <w:r w:rsidR="000346E2">
              <w:rPr>
                <w:noProof/>
                <w:webHidden/>
              </w:rPr>
              <w:fldChar w:fldCharType="begin"/>
            </w:r>
            <w:r w:rsidR="000346E2">
              <w:rPr>
                <w:noProof/>
                <w:webHidden/>
              </w:rPr>
              <w:instrText xml:space="preserve"> PAGEREF _Toc129891378 \h </w:instrText>
            </w:r>
            <w:r w:rsidR="000346E2">
              <w:rPr>
                <w:noProof/>
                <w:webHidden/>
              </w:rPr>
            </w:r>
            <w:r w:rsidR="000346E2">
              <w:rPr>
                <w:noProof/>
                <w:webHidden/>
              </w:rPr>
              <w:fldChar w:fldCharType="separate"/>
            </w:r>
            <w:r>
              <w:rPr>
                <w:noProof/>
                <w:webHidden/>
              </w:rPr>
              <w:t>69</w:t>
            </w:r>
            <w:r w:rsidR="000346E2">
              <w:rPr>
                <w:noProof/>
                <w:webHidden/>
              </w:rPr>
              <w:fldChar w:fldCharType="end"/>
            </w:r>
          </w:hyperlink>
        </w:p>
        <w:p w14:paraId="3911C258" w14:textId="294E7D3D" w:rsidR="000346E2" w:rsidRDefault="00285BBF">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29891379" w:history="1">
            <w:r w:rsidR="000346E2" w:rsidRPr="00987C24">
              <w:rPr>
                <w:rStyle w:val="-"/>
                <w:rFonts w:eastAsia="SimSun"/>
                <w:noProof/>
                <w:lang w:val="el-GR"/>
              </w:rPr>
              <w:t>1.1.2.</w:t>
            </w:r>
            <w:r w:rsidR="000346E2">
              <w:rPr>
                <w:rFonts w:asciiTheme="minorHAnsi" w:eastAsiaTheme="minorEastAsia" w:hAnsiTheme="minorHAnsi" w:cstheme="minorBidi"/>
                <w:noProof/>
                <w:sz w:val="22"/>
                <w:szCs w:val="22"/>
                <w:lang w:val="en-US" w:eastAsia="en-US" w:bidi="he-IL"/>
              </w:rPr>
              <w:tab/>
            </w:r>
            <w:r w:rsidR="000346E2" w:rsidRPr="00987C24">
              <w:rPr>
                <w:rStyle w:val="-"/>
                <w:rFonts w:eastAsia="SimSun"/>
                <w:bCs/>
                <w:noProof/>
                <w:lang w:val="el-GR"/>
              </w:rPr>
              <w:t>Φορέας Χρηματοδότησης - Κύριος του Έργου – Φορέας Λειτουργίας</w:t>
            </w:r>
            <w:r w:rsidR="000346E2">
              <w:rPr>
                <w:noProof/>
                <w:webHidden/>
              </w:rPr>
              <w:tab/>
            </w:r>
            <w:r w:rsidR="000346E2">
              <w:rPr>
                <w:noProof/>
                <w:webHidden/>
              </w:rPr>
              <w:fldChar w:fldCharType="begin"/>
            </w:r>
            <w:r w:rsidR="000346E2">
              <w:rPr>
                <w:noProof/>
                <w:webHidden/>
              </w:rPr>
              <w:instrText xml:space="preserve"> PAGEREF _Toc129891379 \h </w:instrText>
            </w:r>
            <w:r w:rsidR="000346E2">
              <w:rPr>
                <w:noProof/>
                <w:webHidden/>
              </w:rPr>
            </w:r>
            <w:r w:rsidR="000346E2">
              <w:rPr>
                <w:noProof/>
                <w:webHidden/>
              </w:rPr>
              <w:fldChar w:fldCharType="separate"/>
            </w:r>
            <w:r>
              <w:rPr>
                <w:noProof/>
                <w:webHidden/>
              </w:rPr>
              <w:t>70</w:t>
            </w:r>
            <w:r w:rsidR="000346E2">
              <w:rPr>
                <w:noProof/>
                <w:webHidden/>
              </w:rPr>
              <w:fldChar w:fldCharType="end"/>
            </w:r>
          </w:hyperlink>
        </w:p>
        <w:p w14:paraId="7959745F" w14:textId="593CE175" w:rsidR="000346E2" w:rsidRDefault="00285BBF">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29891380" w:history="1">
            <w:r w:rsidR="000346E2" w:rsidRPr="00987C24">
              <w:rPr>
                <w:rStyle w:val="-"/>
                <w:rFonts w:eastAsia="SimSun"/>
                <w:noProof/>
                <w:lang w:val="el-GR"/>
              </w:rPr>
              <w:t>1.1.3.</w:t>
            </w:r>
            <w:r w:rsidR="000346E2">
              <w:rPr>
                <w:rFonts w:asciiTheme="minorHAnsi" w:eastAsiaTheme="minorEastAsia" w:hAnsiTheme="minorHAnsi" w:cstheme="minorBidi"/>
                <w:noProof/>
                <w:sz w:val="22"/>
                <w:szCs w:val="22"/>
                <w:lang w:val="en-US" w:eastAsia="en-US" w:bidi="he-IL"/>
              </w:rPr>
              <w:tab/>
            </w:r>
            <w:r w:rsidR="000346E2" w:rsidRPr="00987C24">
              <w:rPr>
                <w:rStyle w:val="-"/>
                <w:rFonts w:eastAsia="SimSun"/>
                <w:bCs/>
                <w:noProof/>
                <w:lang w:val="el-GR"/>
              </w:rPr>
              <w:t>Όργανα &amp; Επιτροπές Παρακολούθησης, Διακυβέρνησης και Ελέγχου του Έργου</w:t>
            </w:r>
            <w:r w:rsidR="000346E2">
              <w:rPr>
                <w:noProof/>
                <w:webHidden/>
              </w:rPr>
              <w:tab/>
            </w:r>
            <w:r w:rsidR="000346E2">
              <w:rPr>
                <w:noProof/>
                <w:webHidden/>
              </w:rPr>
              <w:fldChar w:fldCharType="begin"/>
            </w:r>
            <w:r w:rsidR="000346E2">
              <w:rPr>
                <w:noProof/>
                <w:webHidden/>
              </w:rPr>
              <w:instrText xml:space="preserve"> PAGEREF _Toc129891380 \h </w:instrText>
            </w:r>
            <w:r w:rsidR="000346E2">
              <w:rPr>
                <w:noProof/>
                <w:webHidden/>
              </w:rPr>
            </w:r>
            <w:r w:rsidR="000346E2">
              <w:rPr>
                <w:noProof/>
                <w:webHidden/>
              </w:rPr>
              <w:fldChar w:fldCharType="separate"/>
            </w:r>
            <w:r>
              <w:rPr>
                <w:noProof/>
                <w:webHidden/>
              </w:rPr>
              <w:t>71</w:t>
            </w:r>
            <w:r w:rsidR="000346E2">
              <w:rPr>
                <w:noProof/>
                <w:webHidden/>
              </w:rPr>
              <w:fldChar w:fldCharType="end"/>
            </w:r>
          </w:hyperlink>
        </w:p>
        <w:p w14:paraId="77D24882" w14:textId="5962A719" w:rsidR="000346E2" w:rsidRDefault="00285BBF">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9891381" w:history="1">
            <w:r w:rsidR="000346E2" w:rsidRPr="00987C24">
              <w:rPr>
                <w:rStyle w:val="-"/>
                <w:noProof/>
                <w:lang w:val="el-GR"/>
              </w:rPr>
              <w:t>2.</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Περιγραφή Φυσικού Αντικειμένου της Σύμβασης</w:t>
            </w:r>
            <w:r w:rsidR="000346E2">
              <w:rPr>
                <w:noProof/>
                <w:webHidden/>
              </w:rPr>
              <w:tab/>
            </w:r>
            <w:r w:rsidR="000346E2">
              <w:rPr>
                <w:noProof/>
                <w:webHidden/>
              </w:rPr>
              <w:fldChar w:fldCharType="begin"/>
            </w:r>
            <w:r w:rsidR="000346E2">
              <w:rPr>
                <w:noProof/>
                <w:webHidden/>
              </w:rPr>
              <w:instrText xml:space="preserve"> PAGEREF _Toc129891381 \h </w:instrText>
            </w:r>
            <w:r w:rsidR="000346E2">
              <w:rPr>
                <w:noProof/>
                <w:webHidden/>
              </w:rPr>
            </w:r>
            <w:r w:rsidR="000346E2">
              <w:rPr>
                <w:noProof/>
                <w:webHidden/>
              </w:rPr>
              <w:fldChar w:fldCharType="separate"/>
            </w:r>
            <w:r>
              <w:rPr>
                <w:noProof/>
                <w:webHidden/>
              </w:rPr>
              <w:t>71</w:t>
            </w:r>
            <w:r w:rsidR="000346E2">
              <w:rPr>
                <w:noProof/>
                <w:webHidden/>
              </w:rPr>
              <w:fldChar w:fldCharType="end"/>
            </w:r>
          </w:hyperlink>
        </w:p>
        <w:p w14:paraId="5934A7EC" w14:textId="03B2A478" w:rsidR="000346E2" w:rsidRDefault="00285BBF">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91382" w:history="1">
            <w:r w:rsidR="000346E2" w:rsidRPr="00987C24">
              <w:rPr>
                <w:rStyle w:val="-"/>
                <w:noProof/>
                <w:lang w:val="el-GR"/>
              </w:rPr>
              <w:t>2.1</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rPr>
              <w:t>ΠΕΡΙΒΑΛΛΟΝ ΤΟΥ ΕΡΓΟΥ</w:t>
            </w:r>
            <w:r w:rsidR="000346E2">
              <w:rPr>
                <w:noProof/>
                <w:webHidden/>
              </w:rPr>
              <w:tab/>
            </w:r>
            <w:r w:rsidR="000346E2">
              <w:rPr>
                <w:noProof/>
                <w:webHidden/>
              </w:rPr>
              <w:fldChar w:fldCharType="begin"/>
            </w:r>
            <w:r w:rsidR="000346E2">
              <w:rPr>
                <w:noProof/>
                <w:webHidden/>
              </w:rPr>
              <w:instrText xml:space="preserve"> PAGEREF _Toc129891382 \h </w:instrText>
            </w:r>
            <w:r w:rsidR="000346E2">
              <w:rPr>
                <w:noProof/>
                <w:webHidden/>
              </w:rPr>
            </w:r>
            <w:r w:rsidR="000346E2">
              <w:rPr>
                <w:noProof/>
                <w:webHidden/>
              </w:rPr>
              <w:fldChar w:fldCharType="separate"/>
            </w:r>
            <w:r>
              <w:rPr>
                <w:noProof/>
                <w:webHidden/>
              </w:rPr>
              <w:t>71</w:t>
            </w:r>
            <w:r w:rsidR="000346E2">
              <w:rPr>
                <w:noProof/>
                <w:webHidden/>
              </w:rPr>
              <w:fldChar w:fldCharType="end"/>
            </w:r>
          </w:hyperlink>
        </w:p>
        <w:p w14:paraId="541AFCF2" w14:textId="2BB0A241" w:rsidR="000346E2" w:rsidRDefault="00285BBF">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91383" w:history="1">
            <w:r w:rsidR="000346E2" w:rsidRPr="00987C24">
              <w:rPr>
                <w:rStyle w:val="-"/>
                <w:noProof/>
                <w:lang w:val="el-GR"/>
              </w:rPr>
              <w:t>2.2</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rPr>
              <w:t>Αντικείμενο της Σύμβασης</w:t>
            </w:r>
            <w:r w:rsidR="000346E2">
              <w:rPr>
                <w:noProof/>
                <w:webHidden/>
              </w:rPr>
              <w:tab/>
            </w:r>
            <w:r w:rsidR="000346E2">
              <w:rPr>
                <w:noProof/>
                <w:webHidden/>
              </w:rPr>
              <w:fldChar w:fldCharType="begin"/>
            </w:r>
            <w:r w:rsidR="000346E2">
              <w:rPr>
                <w:noProof/>
                <w:webHidden/>
              </w:rPr>
              <w:instrText xml:space="preserve"> PAGEREF _Toc129891383 \h </w:instrText>
            </w:r>
            <w:r w:rsidR="000346E2">
              <w:rPr>
                <w:noProof/>
                <w:webHidden/>
              </w:rPr>
            </w:r>
            <w:r w:rsidR="000346E2">
              <w:rPr>
                <w:noProof/>
                <w:webHidden/>
              </w:rPr>
              <w:fldChar w:fldCharType="separate"/>
            </w:r>
            <w:r>
              <w:rPr>
                <w:noProof/>
                <w:webHidden/>
              </w:rPr>
              <w:t>73</w:t>
            </w:r>
            <w:r w:rsidR="000346E2">
              <w:rPr>
                <w:noProof/>
                <w:webHidden/>
              </w:rPr>
              <w:fldChar w:fldCharType="end"/>
            </w:r>
          </w:hyperlink>
        </w:p>
        <w:p w14:paraId="2A66C58E" w14:textId="5BC1F1F4" w:rsidR="000346E2" w:rsidRDefault="00285BBF">
          <w:pPr>
            <w:pStyle w:val="40"/>
            <w:tabs>
              <w:tab w:val="right" w:leader="dot" w:pos="9628"/>
            </w:tabs>
            <w:rPr>
              <w:rFonts w:asciiTheme="minorHAnsi" w:eastAsiaTheme="minorEastAsia" w:hAnsiTheme="minorHAnsi" w:cstheme="minorBidi"/>
              <w:noProof/>
              <w:sz w:val="22"/>
              <w:szCs w:val="22"/>
              <w:lang w:val="en-US" w:eastAsia="en-US" w:bidi="he-IL"/>
            </w:rPr>
          </w:pPr>
          <w:hyperlink w:anchor="_Toc129891384" w:history="1">
            <w:r w:rsidR="000346E2" w:rsidRPr="00987C24">
              <w:rPr>
                <w:rStyle w:val="-"/>
                <w:b/>
                <w:bCs/>
                <w:noProof/>
                <w:lang w:val="el-GR"/>
              </w:rPr>
              <w:t>Παραδοτέα Έργου</w:t>
            </w:r>
            <w:r w:rsidR="000346E2">
              <w:rPr>
                <w:noProof/>
                <w:webHidden/>
              </w:rPr>
              <w:tab/>
            </w:r>
            <w:r w:rsidR="000346E2">
              <w:rPr>
                <w:noProof/>
                <w:webHidden/>
              </w:rPr>
              <w:fldChar w:fldCharType="begin"/>
            </w:r>
            <w:r w:rsidR="000346E2">
              <w:rPr>
                <w:noProof/>
                <w:webHidden/>
              </w:rPr>
              <w:instrText xml:space="preserve"> PAGEREF _Toc129891384 \h </w:instrText>
            </w:r>
            <w:r w:rsidR="000346E2">
              <w:rPr>
                <w:noProof/>
                <w:webHidden/>
              </w:rPr>
            </w:r>
            <w:r w:rsidR="000346E2">
              <w:rPr>
                <w:noProof/>
                <w:webHidden/>
              </w:rPr>
              <w:fldChar w:fldCharType="separate"/>
            </w:r>
            <w:r>
              <w:rPr>
                <w:noProof/>
                <w:webHidden/>
              </w:rPr>
              <w:t>74</w:t>
            </w:r>
            <w:r w:rsidR="000346E2">
              <w:rPr>
                <w:noProof/>
                <w:webHidden/>
              </w:rPr>
              <w:fldChar w:fldCharType="end"/>
            </w:r>
          </w:hyperlink>
        </w:p>
        <w:p w14:paraId="43B592CE" w14:textId="5FA805D0" w:rsidR="000346E2" w:rsidRDefault="00285BBF">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9891385" w:history="1">
            <w:r w:rsidR="000346E2" w:rsidRPr="00987C24">
              <w:rPr>
                <w:rStyle w:val="-"/>
                <w:noProof/>
                <w:lang w:val="el-GR"/>
              </w:rPr>
              <w:t>3.</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Μεθοδολογία Υλοποίησης</w:t>
            </w:r>
            <w:r w:rsidR="000346E2">
              <w:rPr>
                <w:noProof/>
                <w:webHidden/>
              </w:rPr>
              <w:tab/>
            </w:r>
            <w:r w:rsidR="000346E2">
              <w:rPr>
                <w:noProof/>
                <w:webHidden/>
              </w:rPr>
              <w:fldChar w:fldCharType="begin"/>
            </w:r>
            <w:r w:rsidR="000346E2">
              <w:rPr>
                <w:noProof/>
                <w:webHidden/>
              </w:rPr>
              <w:instrText xml:space="preserve"> PAGEREF _Toc129891385 \h </w:instrText>
            </w:r>
            <w:r w:rsidR="000346E2">
              <w:rPr>
                <w:noProof/>
                <w:webHidden/>
              </w:rPr>
            </w:r>
            <w:r w:rsidR="000346E2">
              <w:rPr>
                <w:noProof/>
                <w:webHidden/>
              </w:rPr>
              <w:fldChar w:fldCharType="separate"/>
            </w:r>
            <w:r>
              <w:rPr>
                <w:noProof/>
                <w:webHidden/>
              </w:rPr>
              <w:t>74</w:t>
            </w:r>
            <w:r w:rsidR="000346E2">
              <w:rPr>
                <w:noProof/>
                <w:webHidden/>
              </w:rPr>
              <w:fldChar w:fldCharType="end"/>
            </w:r>
          </w:hyperlink>
        </w:p>
        <w:p w14:paraId="27CDC7D9" w14:textId="676BDCF2" w:rsidR="000346E2" w:rsidRDefault="00285BBF">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91386" w:history="1">
            <w:r w:rsidR="000346E2" w:rsidRPr="00987C24">
              <w:rPr>
                <w:rStyle w:val="-"/>
                <w:noProof/>
                <w:lang w:val="el-GR"/>
              </w:rPr>
              <w:t>3.1</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rPr>
              <w:t>Χρονοδιάγραμμα</w:t>
            </w:r>
            <w:r w:rsidR="000346E2">
              <w:rPr>
                <w:noProof/>
                <w:webHidden/>
              </w:rPr>
              <w:tab/>
            </w:r>
            <w:r w:rsidR="000346E2">
              <w:rPr>
                <w:noProof/>
                <w:webHidden/>
              </w:rPr>
              <w:fldChar w:fldCharType="begin"/>
            </w:r>
            <w:r w:rsidR="000346E2">
              <w:rPr>
                <w:noProof/>
                <w:webHidden/>
              </w:rPr>
              <w:instrText xml:space="preserve"> PAGEREF _Toc129891386 \h </w:instrText>
            </w:r>
            <w:r w:rsidR="000346E2">
              <w:rPr>
                <w:noProof/>
                <w:webHidden/>
              </w:rPr>
            </w:r>
            <w:r w:rsidR="000346E2">
              <w:rPr>
                <w:noProof/>
                <w:webHidden/>
              </w:rPr>
              <w:fldChar w:fldCharType="separate"/>
            </w:r>
            <w:r>
              <w:rPr>
                <w:noProof/>
                <w:webHidden/>
              </w:rPr>
              <w:t>74</w:t>
            </w:r>
            <w:r w:rsidR="000346E2">
              <w:rPr>
                <w:noProof/>
                <w:webHidden/>
              </w:rPr>
              <w:fldChar w:fldCharType="end"/>
            </w:r>
          </w:hyperlink>
        </w:p>
        <w:p w14:paraId="1C788F99" w14:textId="43089924" w:rsidR="000346E2" w:rsidRDefault="00285BBF">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91387" w:history="1">
            <w:r w:rsidR="000346E2" w:rsidRPr="00987C24">
              <w:rPr>
                <w:rStyle w:val="-"/>
                <w:noProof/>
                <w:lang w:val="el-GR"/>
              </w:rPr>
              <w:t>3.2</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rPr>
              <w:t>Χρόνος Υποβολής και Διαδικασία Οριστικοποίησης Παραδοτέων</w:t>
            </w:r>
            <w:r w:rsidR="000346E2">
              <w:rPr>
                <w:noProof/>
                <w:webHidden/>
              </w:rPr>
              <w:tab/>
            </w:r>
            <w:r w:rsidR="000346E2">
              <w:rPr>
                <w:noProof/>
                <w:webHidden/>
              </w:rPr>
              <w:fldChar w:fldCharType="begin"/>
            </w:r>
            <w:r w:rsidR="000346E2">
              <w:rPr>
                <w:noProof/>
                <w:webHidden/>
              </w:rPr>
              <w:instrText xml:space="preserve"> PAGEREF _Toc129891387 \h </w:instrText>
            </w:r>
            <w:r w:rsidR="000346E2">
              <w:rPr>
                <w:noProof/>
                <w:webHidden/>
              </w:rPr>
            </w:r>
            <w:r w:rsidR="000346E2">
              <w:rPr>
                <w:noProof/>
                <w:webHidden/>
              </w:rPr>
              <w:fldChar w:fldCharType="separate"/>
            </w:r>
            <w:r>
              <w:rPr>
                <w:noProof/>
                <w:webHidden/>
              </w:rPr>
              <w:t>75</w:t>
            </w:r>
            <w:r w:rsidR="000346E2">
              <w:rPr>
                <w:noProof/>
                <w:webHidden/>
              </w:rPr>
              <w:fldChar w:fldCharType="end"/>
            </w:r>
          </w:hyperlink>
        </w:p>
        <w:p w14:paraId="5829AA29" w14:textId="4A0415A9" w:rsidR="000346E2" w:rsidRDefault="00285BBF">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91388" w:history="1">
            <w:r w:rsidR="000346E2" w:rsidRPr="00987C24">
              <w:rPr>
                <w:rStyle w:val="-"/>
                <w:noProof/>
                <w:lang w:val="el-GR"/>
              </w:rPr>
              <w:t>3.3</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rPr>
              <w:t>Ομάδα Έργου/Σχήμα Διοίκησης Έργου</w:t>
            </w:r>
            <w:r w:rsidR="000346E2">
              <w:rPr>
                <w:noProof/>
                <w:webHidden/>
              </w:rPr>
              <w:tab/>
            </w:r>
            <w:r w:rsidR="000346E2">
              <w:rPr>
                <w:noProof/>
                <w:webHidden/>
              </w:rPr>
              <w:fldChar w:fldCharType="begin"/>
            </w:r>
            <w:r w:rsidR="000346E2">
              <w:rPr>
                <w:noProof/>
                <w:webHidden/>
              </w:rPr>
              <w:instrText xml:space="preserve"> PAGEREF _Toc129891388 \h </w:instrText>
            </w:r>
            <w:r w:rsidR="000346E2">
              <w:rPr>
                <w:noProof/>
                <w:webHidden/>
              </w:rPr>
            </w:r>
            <w:r w:rsidR="000346E2">
              <w:rPr>
                <w:noProof/>
                <w:webHidden/>
              </w:rPr>
              <w:fldChar w:fldCharType="separate"/>
            </w:r>
            <w:r>
              <w:rPr>
                <w:noProof/>
                <w:webHidden/>
              </w:rPr>
              <w:t>75</w:t>
            </w:r>
            <w:r w:rsidR="000346E2">
              <w:rPr>
                <w:noProof/>
                <w:webHidden/>
              </w:rPr>
              <w:fldChar w:fldCharType="end"/>
            </w:r>
          </w:hyperlink>
        </w:p>
        <w:p w14:paraId="5171CEF8" w14:textId="6EC4E08D" w:rsidR="000346E2" w:rsidRDefault="00285BBF">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91389" w:history="1">
            <w:r w:rsidR="000346E2" w:rsidRPr="00987C24">
              <w:rPr>
                <w:rStyle w:val="-"/>
                <w:noProof/>
                <w:lang w:val="el-GR"/>
              </w:rPr>
              <w:t>3.4</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rPr>
              <w:t>Μεθοδολογία διασφάλισης ποιότητας</w:t>
            </w:r>
            <w:r w:rsidR="000346E2">
              <w:rPr>
                <w:noProof/>
                <w:webHidden/>
              </w:rPr>
              <w:tab/>
            </w:r>
            <w:r w:rsidR="000346E2">
              <w:rPr>
                <w:noProof/>
                <w:webHidden/>
              </w:rPr>
              <w:fldChar w:fldCharType="begin"/>
            </w:r>
            <w:r w:rsidR="000346E2">
              <w:rPr>
                <w:noProof/>
                <w:webHidden/>
              </w:rPr>
              <w:instrText xml:space="preserve"> PAGEREF _Toc129891389 \h </w:instrText>
            </w:r>
            <w:r w:rsidR="000346E2">
              <w:rPr>
                <w:noProof/>
                <w:webHidden/>
              </w:rPr>
            </w:r>
            <w:r w:rsidR="000346E2">
              <w:rPr>
                <w:noProof/>
                <w:webHidden/>
              </w:rPr>
              <w:fldChar w:fldCharType="separate"/>
            </w:r>
            <w:r>
              <w:rPr>
                <w:noProof/>
                <w:webHidden/>
              </w:rPr>
              <w:t>76</w:t>
            </w:r>
            <w:r w:rsidR="000346E2">
              <w:rPr>
                <w:noProof/>
                <w:webHidden/>
              </w:rPr>
              <w:fldChar w:fldCharType="end"/>
            </w:r>
          </w:hyperlink>
        </w:p>
        <w:p w14:paraId="161DE566" w14:textId="78D30A8D" w:rsidR="000346E2" w:rsidRDefault="00285BBF">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9891390" w:history="1">
            <w:r w:rsidR="000346E2" w:rsidRPr="00987C24">
              <w:rPr>
                <w:rStyle w:val="-"/>
                <w:noProof/>
                <w:lang w:val="el-GR"/>
              </w:rPr>
              <w:t>3.5</w:t>
            </w:r>
            <w:r w:rsidR="000346E2">
              <w:rPr>
                <w:rFonts w:asciiTheme="minorHAnsi" w:eastAsiaTheme="minorEastAsia" w:hAnsiTheme="minorHAnsi" w:cstheme="minorBidi"/>
                <w:noProof/>
                <w:sz w:val="22"/>
                <w:szCs w:val="22"/>
                <w:lang w:val="en-US" w:eastAsia="en-US" w:bidi="he-IL"/>
              </w:rPr>
              <w:tab/>
            </w:r>
            <w:r w:rsidR="000346E2" w:rsidRPr="00987C24">
              <w:rPr>
                <w:rStyle w:val="-"/>
                <w:noProof/>
                <w:lang w:val="el-GR"/>
              </w:rPr>
              <w:t>Τόπος υλοποίησης/ παροχής των υπηρεσιών</w:t>
            </w:r>
            <w:r w:rsidR="000346E2">
              <w:rPr>
                <w:noProof/>
                <w:webHidden/>
              </w:rPr>
              <w:tab/>
            </w:r>
            <w:r w:rsidR="000346E2">
              <w:rPr>
                <w:noProof/>
                <w:webHidden/>
              </w:rPr>
              <w:fldChar w:fldCharType="begin"/>
            </w:r>
            <w:r w:rsidR="000346E2">
              <w:rPr>
                <w:noProof/>
                <w:webHidden/>
              </w:rPr>
              <w:instrText xml:space="preserve"> PAGEREF _Toc129891390 \h </w:instrText>
            </w:r>
            <w:r w:rsidR="000346E2">
              <w:rPr>
                <w:noProof/>
                <w:webHidden/>
              </w:rPr>
            </w:r>
            <w:r w:rsidR="000346E2">
              <w:rPr>
                <w:noProof/>
                <w:webHidden/>
              </w:rPr>
              <w:fldChar w:fldCharType="separate"/>
            </w:r>
            <w:r>
              <w:rPr>
                <w:noProof/>
                <w:webHidden/>
              </w:rPr>
              <w:t>76</w:t>
            </w:r>
            <w:r w:rsidR="000346E2">
              <w:rPr>
                <w:noProof/>
                <w:webHidden/>
              </w:rPr>
              <w:fldChar w:fldCharType="end"/>
            </w:r>
          </w:hyperlink>
        </w:p>
        <w:p w14:paraId="13F643B6" w14:textId="259E4B0A" w:rsidR="000346E2" w:rsidRDefault="00285BBF">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91391" w:history="1">
            <w:r w:rsidR="000346E2" w:rsidRPr="00987C24">
              <w:rPr>
                <w:rStyle w:val="-"/>
                <w:noProof/>
                <w:lang w:val="el-GR"/>
              </w:rPr>
              <w:t>ΠΑΡΑΡΤΗΜΑ ΙΙ – Πίνακες Συμμόρφωσης</w:t>
            </w:r>
            <w:r w:rsidR="000346E2">
              <w:rPr>
                <w:noProof/>
                <w:webHidden/>
              </w:rPr>
              <w:tab/>
            </w:r>
            <w:r w:rsidR="000346E2">
              <w:rPr>
                <w:noProof/>
                <w:webHidden/>
              </w:rPr>
              <w:fldChar w:fldCharType="begin"/>
            </w:r>
            <w:r w:rsidR="000346E2">
              <w:rPr>
                <w:noProof/>
                <w:webHidden/>
              </w:rPr>
              <w:instrText xml:space="preserve"> PAGEREF _Toc129891391 \h </w:instrText>
            </w:r>
            <w:r w:rsidR="000346E2">
              <w:rPr>
                <w:noProof/>
                <w:webHidden/>
              </w:rPr>
            </w:r>
            <w:r w:rsidR="000346E2">
              <w:rPr>
                <w:noProof/>
                <w:webHidden/>
              </w:rPr>
              <w:fldChar w:fldCharType="separate"/>
            </w:r>
            <w:r>
              <w:rPr>
                <w:noProof/>
                <w:webHidden/>
              </w:rPr>
              <w:t>77</w:t>
            </w:r>
            <w:r w:rsidR="000346E2">
              <w:rPr>
                <w:noProof/>
                <w:webHidden/>
              </w:rPr>
              <w:fldChar w:fldCharType="end"/>
            </w:r>
          </w:hyperlink>
        </w:p>
        <w:p w14:paraId="699065CC" w14:textId="68D1F28E" w:rsidR="000346E2" w:rsidRDefault="00285BBF">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91392" w:history="1">
            <w:r w:rsidR="000346E2" w:rsidRPr="00987C24">
              <w:rPr>
                <w:rStyle w:val="-"/>
                <w:noProof/>
                <w:lang w:val="el-GR"/>
              </w:rPr>
              <w:t>ΠΑΡΑΡΤΗΜΑ ΙΙI – ΕΥΡΩΠΑΙΚΟ ΕΝΙΑΙΟ ΕΓΓΡΑΦΟ ΣΥΜΒΑΣΗΣ (ΕΕΕΣ)</w:t>
            </w:r>
            <w:r w:rsidR="000346E2">
              <w:rPr>
                <w:noProof/>
                <w:webHidden/>
              </w:rPr>
              <w:tab/>
            </w:r>
            <w:r w:rsidR="000346E2">
              <w:rPr>
                <w:noProof/>
                <w:webHidden/>
              </w:rPr>
              <w:fldChar w:fldCharType="begin"/>
            </w:r>
            <w:r w:rsidR="000346E2">
              <w:rPr>
                <w:noProof/>
                <w:webHidden/>
              </w:rPr>
              <w:instrText xml:space="preserve"> PAGEREF _Toc129891392 \h </w:instrText>
            </w:r>
            <w:r w:rsidR="000346E2">
              <w:rPr>
                <w:noProof/>
                <w:webHidden/>
              </w:rPr>
            </w:r>
            <w:r w:rsidR="000346E2">
              <w:rPr>
                <w:noProof/>
                <w:webHidden/>
              </w:rPr>
              <w:fldChar w:fldCharType="separate"/>
            </w:r>
            <w:r>
              <w:rPr>
                <w:noProof/>
                <w:webHidden/>
              </w:rPr>
              <w:t>78</w:t>
            </w:r>
            <w:r w:rsidR="000346E2">
              <w:rPr>
                <w:noProof/>
                <w:webHidden/>
              </w:rPr>
              <w:fldChar w:fldCharType="end"/>
            </w:r>
          </w:hyperlink>
        </w:p>
        <w:p w14:paraId="639E244A" w14:textId="63C470EE" w:rsidR="000346E2" w:rsidRDefault="00285BBF">
          <w:pPr>
            <w:pStyle w:val="40"/>
            <w:tabs>
              <w:tab w:val="right" w:leader="dot" w:pos="9628"/>
            </w:tabs>
            <w:rPr>
              <w:rFonts w:asciiTheme="minorHAnsi" w:eastAsiaTheme="minorEastAsia" w:hAnsiTheme="minorHAnsi" w:cstheme="minorBidi"/>
              <w:noProof/>
              <w:sz w:val="22"/>
              <w:szCs w:val="22"/>
              <w:lang w:val="en-US" w:eastAsia="en-US" w:bidi="he-IL"/>
            </w:rPr>
          </w:pPr>
          <w:hyperlink w:anchor="_Toc129891393" w:history="1">
            <w:r w:rsidR="000346E2" w:rsidRPr="00987C24">
              <w:rPr>
                <w:rStyle w:val="-"/>
                <w:noProof/>
                <w:lang w:val="el-GR"/>
              </w:rPr>
              <w:t>ΕΥΡΩΠΑΙΚΟ ΕΝΙΑΙΟ ΕΓΓΡΑΦΟ ΣΥΜΒΑΣΗΣ (ΕΕΕΣ)</w:t>
            </w:r>
            <w:r w:rsidR="000346E2">
              <w:rPr>
                <w:noProof/>
                <w:webHidden/>
              </w:rPr>
              <w:tab/>
            </w:r>
            <w:r w:rsidR="000346E2">
              <w:rPr>
                <w:noProof/>
                <w:webHidden/>
              </w:rPr>
              <w:fldChar w:fldCharType="begin"/>
            </w:r>
            <w:r w:rsidR="000346E2">
              <w:rPr>
                <w:noProof/>
                <w:webHidden/>
              </w:rPr>
              <w:instrText xml:space="preserve"> PAGEREF _Toc129891393 \h </w:instrText>
            </w:r>
            <w:r w:rsidR="000346E2">
              <w:rPr>
                <w:noProof/>
                <w:webHidden/>
              </w:rPr>
            </w:r>
            <w:r w:rsidR="000346E2">
              <w:rPr>
                <w:noProof/>
                <w:webHidden/>
              </w:rPr>
              <w:fldChar w:fldCharType="separate"/>
            </w:r>
            <w:r>
              <w:rPr>
                <w:noProof/>
                <w:webHidden/>
              </w:rPr>
              <w:t>78</w:t>
            </w:r>
            <w:r w:rsidR="000346E2">
              <w:rPr>
                <w:noProof/>
                <w:webHidden/>
              </w:rPr>
              <w:fldChar w:fldCharType="end"/>
            </w:r>
          </w:hyperlink>
        </w:p>
        <w:p w14:paraId="44E31B46" w14:textId="1CC04E30" w:rsidR="000346E2" w:rsidRDefault="00285BBF">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91394" w:history="1">
            <w:r w:rsidR="000346E2" w:rsidRPr="00987C24">
              <w:rPr>
                <w:rStyle w:val="-"/>
                <w:noProof/>
                <w:lang w:val="el-GR"/>
              </w:rPr>
              <w:t>ΠΑΡΑΡΤΗΜΑ Ι</w:t>
            </w:r>
            <w:r w:rsidR="000346E2" w:rsidRPr="00987C24">
              <w:rPr>
                <w:rStyle w:val="-"/>
                <w:noProof/>
              </w:rPr>
              <w:t>V</w:t>
            </w:r>
            <w:r w:rsidR="000346E2" w:rsidRPr="00987C24">
              <w:rPr>
                <w:rStyle w:val="-"/>
                <w:noProof/>
                <w:lang w:val="el-GR"/>
              </w:rPr>
              <w:t xml:space="preserve"> – Υπόδειγμα Βιογραφικού Σημειώματος</w:t>
            </w:r>
            <w:r w:rsidR="000346E2">
              <w:rPr>
                <w:noProof/>
                <w:webHidden/>
              </w:rPr>
              <w:tab/>
            </w:r>
            <w:r w:rsidR="000346E2">
              <w:rPr>
                <w:noProof/>
                <w:webHidden/>
              </w:rPr>
              <w:fldChar w:fldCharType="begin"/>
            </w:r>
            <w:r w:rsidR="000346E2">
              <w:rPr>
                <w:noProof/>
                <w:webHidden/>
              </w:rPr>
              <w:instrText xml:space="preserve"> PAGEREF _Toc129891394 \h </w:instrText>
            </w:r>
            <w:r w:rsidR="000346E2">
              <w:rPr>
                <w:noProof/>
                <w:webHidden/>
              </w:rPr>
            </w:r>
            <w:r w:rsidR="000346E2">
              <w:rPr>
                <w:noProof/>
                <w:webHidden/>
              </w:rPr>
              <w:fldChar w:fldCharType="separate"/>
            </w:r>
            <w:r>
              <w:rPr>
                <w:noProof/>
                <w:webHidden/>
              </w:rPr>
              <w:t>79</w:t>
            </w:r>
            <w:r w:rsidR="000346E2">
              <w:rPr>
                <w:noProof/>
                <w:webHidden/>
              </w:rPr>
              <w:fldChar w:fldCharType="end"/>
            </w:r>
          </w:hyperlink>
        </w:p>
        <w:p w14:paraId="579A37F3" w14:textId="26A0CB7B" w:rsidR="000346E2" w:rsidRDefault="00285BBF">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91395" w:history="1">
            <w:r w:rsidR="000346E2" w:rsidRPr="00987C24">
              <w:rPr>
                <w:rStyle w:val="-"/>
                <w:noProof/>
              </w:rPr>
              <w:t>ΠΑΡΑΡΤΗΜΑ V – Υπόδειγμα Τεχνικής Προσφοράς</w:t>
            </w:r>
            <w:r w:rsidR="000346E2">
              <w:rPr>
                <w:noProof/>
                <w:webHidden/>
              </w:rPr>
              <w:tab/>
            </w:r>
            <w:r w:rsidR="000346E2">
              <w:rPr>
                <w:noProof/>
                <w:webHidden/>
              </w:rPr>
              <w:fldChar w:fldCharType="begin"/>
            </w:r>
            <w:r w:rsidR="000346E2">
              <w:rPr>
                <w:noProof/>
                <w:webHidden/>
              </w:rPr>
              <w:instrText xml:space="preserve"> PAGEREF _Toc129891395 \h </w:instrText>
            </w:r>
            <w:r w:rsidR="000346E2">
              <w:rPr>
                <w:noProof/>
                <w:webHidden/>
              </w:rPr>
            </w:r>
            <w:r w:rsidR="000346E2">
              <w:rPr>
                <w:noProof/>
                <w:webHidden/>
              </w:rPr>
              <w:fldChar w:fldCharType="separate"/>
            </w:r>
            <w:r>
              <w:rPr>
                <w:noProof/>
                <w:webHidden/>
              </w:rPr>
              <w:t>82</w:t>
            </w:r>
            <w:r w:rsidR="000346E2">
              <w:rPr>
                <w:noProof/>
                <w:webHidden/>
              </w:rPr>
              <w:fldChar w:fldCharType="end"/>
            </w:r>
          </w:hyperlink>
        </w:p>
        <w:p w14:paraId="52615837" w14:textId="19523118" w:rsidR="000346E2" w:rsidRDefault="00285BBF">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91396" w:history="1">
            <w:r w:rsidR="000346E2" w:rsidRPr="00987C24">
              <w:rPr>
                <w:rStyle w:val="-"/>
                <w:noProof/>
                <w:lang w:val="el-GR"/>
              </w:rPr>
              <w:t xml:space="preserve">ΠΑΡΑΡΤΗΜΑ </w:t>
            </w:r>
            <w:r w:rsidR="000346E2" w:rsidRPr="00987C24">
              <w:rPr>
                <w:rStyle w:val="-"/>
                <w:noProof/>
              </w:rPr>
              <w:t>VI</w:t>
            </w:r>
            <w:r w:rsidR="000346E2" w:rsidRPr="00987C24">
              <w:rPr>
                <w:rStyle w:val="-"/>
                <w:noProof/>
                <w:lang w:val="el-GR"/>
              </w:rPr>
              <w:t xml:space="preserve"> – Υπόδειγμα Οικονομικής Προσφοράς</w:t>
            </w:r>
            <w:r w:rsidR="000346E2">
              <w:rPr>
                <w:noProof/>
                <w:webHidden/>
              </w:rPr>
              <w:tab/>
            </w:r>
            <w:r w:rsidR="000346E2">
              <w:rPr>
                <w:noProof/>
                <w:webHidden/>
              </w:rPr>
              <w:fldChar w:fldCharType="begin"/>
            </w:r>
            <w:r w:rsidR="000346E2">
              <w:rPr>
                <w:noProof/>
                <w:webHidden/>
              </w:rPr>
              <w:instrText xml:space="preserve"> PAGEREF _Toc129891396 \h </w:instrText>
            </w:r>
            <w:r w:rsidR="000346E2">
              <w:rPr>
                <w:noProof/>
                <w:webHidden/>
              </w:rPr>
            </w:r>
            <w:r w:rsidR="000346E2">
              <w:rPr>
                <w:noProof/>
                <w:webHidden/>
              </w:rPr>
              <w:fldChar w:fldCharType="separate"/>
            </w:r>
            <w:r>
              <w:rPr>
                <w:noProof/>
                <w:webHidden/>
              </w:rPr>
              <w:t>83</w:t>
            </w:r>
            <w:r w:rsidR="000346E2">
              <w:rPr>
                <w:noProof/>
                <w:webHidden/>
              </w:rPr>
              <w:fldChar w:fldCharType="end"/>
            </w:r>
          </w:hyperlink>
        </w:p>
        <w:p w14:paraId="7B82283E" w14:textId="7E6FC89F" w:rsidR="000346E2" w:rsidRDefault="00285BBF">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9891397" w:history="1">
            <w:r w:rsidR="000346E2" w:rsidRPr="00987C24">
              <w:rPr>
                <w:rStyle w:val="-"/>
                <w:noProof/>
                <w:lang w:val="el-GR"/>
              </w:rPr>
              <w:t>1.</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Συγκεντρωτικός Πίνακας Οικονομικής Προσφοράς Έργου</w:t>
            </w:r>
            <w:r w:rsidR="000346E2">
              <w:rPr>
                <w:noProof/>
                <w:webHidden/>
              </w:rPr>
              <w:tab/>
            </w:r>
            <w:r w:rsidR="000346E2">
              <w:rPr>
                <w:noProof/>
                <w:webHidden/>
              </w:rPr>
              <w:fldChar w:fldCharType="begin"/>
            </w:r>
            <w:r w:rsidR="000346E2">
              <w:rPr>
                <w:noProof/>
                <w:webHidden/>
              </w:rPr>
              <w:instrText xml:space="preserve"> PAGEREF _Toc129891397 \h </w:instrText>
            </w:r>
            <w:r w:rsidR="000346E2">
              <w:rPr>
                <w:noProof/>
                <w:webHidden/>
              </w:rPr>
            </w:r>
            <w:r w:rsidR="000346E2">
              <w:rPr>
                <w:noProof/>
                <w:webHidden/>
              </w:rPr>
              <w:fldChar w:fldCharType="separate"/>
            </w:r>
            <w:r>
              <w:rPr>
                <w:noProof/>
                <w:webHidden/>
              </w:rPr>
              <w:t>83</w:t>
            </w:r>
            <w:r w:rsidR="000346E2">
              <w:rPr>
                <w:noProof/>
                <w:webHidden/>
              </w:rPr>
              <w:fldChar w:fldCharType="end"/>
            </w:r>
          </w:hyperlink>
        </w:p>
        <w:p w14:paraId="4B4ED2CD" w14:textId="7489E1D8" w:rsidR="000346E2" w:rsidRDefault="00285BBF">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91398" w:history="1">
            <w:r w:rsidR="000346E2" w:rsidRPr="00987C24">
              <w:rPr>
                <w:rStyle w:val="-"/>
                <w:noProof/>
                <w:lang w:val="el-GR"/>
              </w:rPr>
              <w:t xml:space="preserve">ΠΑΡΑΡΤΗΜΑ </w:t>
            </w:r>
            <w:r w:rsidR="000346E2" w:rsidRPr="00987C24">
              <w:rPr>
                <w:rStyle w:val="-"/>
                <w:noProof/>
              </w:rPr>
              <w:t>VI</w:t>
            </w:r>
            <w:r w:rsidR="000346E2" w:rsidRPr="00987C24">
              <w:rPr>
                <w:rStyle w:val="-"/>
                <w:noProof/>
                <w:lang w:val="el-GR"/>
              </w:rPr>
              <w:t>Ι – Άλλες Δηλώσεις</w:t>
            </w:r>
            <w:r w:rsidR="000346E2">
              <w:rPr>
                <w:noProof/>
                <w:webHidden/>
              </w:rPr>
              <w:tab/>
            </w:r>
            <w:r w:rsidR="000346E2">
              <w:rPr>
                <w:noProof/>
                <w:webHidden/>
              </w:rPr>
              <w:fldChar w:fldCharType="begin"/>
            </w:r>
            <w:r w:rsidR="000346E2">
              <w:rPr>
                <w:noProof/>
                <w:webHidden/>
              </w:rPr>
              <w:instrText xml:space="preserve"> PAGEREF _Toc129891398 \h </w:instrText>
            </w:r>
            <w:r w:rsidR="000346E2">
              <w:rPr>
                <w:noProof/>
                <w:webHidden/>
              </w:rPr>
            </w:r>
            <w:r w:rsidR="000346E2">
              <w:rPr>
                <w:noProof/>
                <w:webHidden/>
              </w:rPr>
              <w:fldChar w:fldCharType="separate"/>
            </w:r>
            <w:r>
              <w:rPr>
                <w:noProof/>
                <w:webHidden/>
              </w:rPr>
              <w:t>84</w:t>
            </w:r>
            <w:r w:rsidR="000346E2">
              <w:rPr>
                <w:noProof/>
                <w:webHidden/>
              </w:rPr>
              <w:fldChar w:fldCharType="end"/>
            </w:r>
          </w:hyperlink>
        </w:p>
        <w:p w14:paraId="29F9DB1D" w14:textId="5CA778B0" w:rsidR="000346E2" w:rsidRDefault="00285BBF">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91399" w:history="1">
            <w:r w:rsidR="000346E2" w:rsidRPr="00987C24">
              <w:rPr>
                <w:rStyle w:val="-"/>
                <w:noProof/>
                <w:lang w:val="el-GR"/>
              </w:rPr>
              <w:t xml:space="preserve">ΠΑΡΑΡΤΗΜΑ </w:t>
            </w:r>
            <w:r w:rsidR="000346E2" w:rsidRPr="00987C24">
              <w:rPr>
                <w:rStyle w:val="-"/>
                <w:noProof/>
              </w:rPr>
              <w:t>VIII</w:t>
            </w:r>
            <w:r w:rsidR="000346E2" w:rsidRPr="00987C24">
              <w:rPr>
                <w:rStyle w:val="-"/>
                <w:noProof/>
                <w:lang w:val="el-GR"/>
              </w:rPr>
              <w:t xml:space="preserve"> – Υποδείγματα Εγγυητικών Επιστολών</w:t>
            </w:r>
            <w:r w:rsidR="000346E2">
              <w:rPr>
                <w:noProof/>
                <w:webHidden/>
              </w:rPr>
              <w:tab/>
            </w:r>
            <w:r w:rsidR="000346E2">
              <w:rPr>
                <w:noProof/>
                <w:webHidden/>
              </w:rPr>
              <w:fldChar w:fldCharType="begin"/>
            </w:r>
            <w:r w:rsidR="000346E2">
              <w:rPr>
                <w:noProof/>
                <w:webHidden/>
              </w:rPr>
              <w:instrText xml:space="preserve"> PAGEREF _Toc129891399 \h </w:instrText>
            </w:r>
            <w:r w:rsidR="000346E2">
              <w:rPr>
                <w:noProof/>
                <w:webHidden/>
              </w:rPr>
            </w:r>
            <w:r w:rsidR="000346E2">
              <w:rPr>
                <w:noProof/>
                <w:webHidden/>
              </w:rPr>
              <w:fldChar w:fldCharType="separate"/>
            </w:r>
            <w:r>
              <w:rPr>
                <w:noProof/>
                <w:webHidden/>
              </w:rPr>
              <w:t>85</w:t>
            </w:r>
            <w:r w:rsidR="000346E2">
              <w:rPr>
                <w:noProof/>
                <w:webHidden/>
              </w:rPr>
              <w:fldChar w:fldCharType="end"/>
            </w:r>
          </w:hyperlink>
        </w:p>
        <w:p w14:paraId="7157BCCD" w14:textId="36B6284D" w:rsidR="000346E2" w:rsidRDefault="00285BBF">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9891400" w:history="1">
            <w:r w:rsidR="000346E2" w:rsidRPr="00987C24">
              <w:rPr>
                <w:rStyle w:val="-"/>
                <w:noProof/>
                <w:lang w:val="el-GR"/>
              </w:rPr>
              <w:t>I.</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Εγγυητική Επιστολή Συμμετοχής</w:t>
            </w:r>
            <w:r w:rsidR="000346E2">
              <w:rPr>
                <w:noProof/>
                <w:webHidden/>
              </w:rPr>
              <w:tab/>
            </w:r>
            <w:r w:rsidR="000346E2">
              <w:rPr>
                <w:noProof/>
                <w:webHidden/>
              </w:rPr>
              <w:fldChar w:fldCharType="begin"/>
            </w:r>
            <w:r w:rsidR="000346E2">
              <w:rPr>
                <w:noProof/>
                <w:webHidden/>
              </w:rPr>
              <w:instrText xml:space="preserve"> PAGEREF _Toc129891400 \h </w:instrText>
            </w:r>
            <w:r w:rsidR="000346E2">
              <w:rPr>
                <w:noProof/>
                <w:webHidden/>
              </w:rPr>
            </w:r>
            <w:r w:rsidR="000346E2">
              <w:rPr>
                <w:noProof/>
                <w:webHidden/>
              </w:rPr>
              <w:fldChar w:fldCharType="separate"/>
            </w:r>
            <w:r>
              <w:rPr>
                <w:noProof/>
                <w:webHidden/>
              </w:rPr>
              <w:t>85</w:t>
            </w:r>
            <w:r w:rsidR="000346E2">
              <w:rPr>
                <w:noProof/>
                <w:webHidden/>
              </w:rPr>
              <w:fldChar w:fldCharType="end"/>
            </w:r>
          </w:hyperlink>
        </w:p>
        <w:p w14:paraId="4DF2F96F" w14:textId="5913CA12" w:rsidR="000346E2" w:rsidRDefault="00285BBF">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9891401" w:history="1">
            <w:r w:rsidR="000346E2" w:rsidRPr="00987C24">
              <w:rPr>
                <w:rStyle w:val="-"/>
                <w:noProof/>
                <w:lang w:val="el-GR"/>
              </w:rPr>
              <w:t>II.</w:t>
            </w:r>
            <w:r w:rsidR="000346E2">
              <w:rPr>
                <w:rFonts w:asciiTheme="minorHAnsi" w:eastAsiaTheme="minorEastAsia" w:hAnsiTheme="minorHAnsi" w:cstheme="minorBidi"/>
                <w:i w:val="0"/>
                <w:iCs w:val="0"/>
                <w:noProof/>
                <w:sz w:val="22"/>
                <w:szCs w:val="22"/>
                <w:lang w:val="en-US" w:eastAsia="en-US" w:bidi="he-IL"/>
              </w:rPr>
              <w:tab/>
            </w:r>
            <w:r w:rsidR="000346E2" w:rsidRPr="00987C24">
              <w:rPr>
                <w:rStyle w:val="-"/>
                <w:noProof/>
                <w:lang w:val="el-GR"/>
              </w:rPr>
              <w:t>Εγγυητική Επιστολή Καλής Εκτέλεσης</w:t>
            </w:r>
            <w:r w:rsidR="000346E2">
              <w:rPr>
                <w:noProof/>
                <w:webHidden/>
              </w:rPr>
              <w:tab/>
            </w:r>
            <w:r w:rsidR="000346E2">
              <w:rPr>
                <w:noProof/>
                <w:webHidden/>
              </w:rPr>
              <w:fldChar w:fldCharType="begin"/>
            </w:r>
            <w:r w:rsidR="000346E2">
              <w:rPr>
                <w:noProof/>
                <w:webHidden/>
              </w:rPr>
              <w:instrText xml:space="preserve"> PAGEREF _Toc129891401 \h </w:instrText>
            </w:r>
            <w:r w:rsidR="000346E2">
              <w:rPr>
                <w:noProof/>
                <w:webHidden/>
              </w:rPr>
            </w:r>
            <w:r w:rsidR="000346E2">
              <w:rPr>
                <w:noProof/>
                <w:webHidden/>
              </w:rPr>
              <w:fldChar w:fldCharType="separate"/>
            </w:r>
            <w:r>
              <w:rPr>
                <w:noProof/>
                <w:webHidden/>
              </w:rPr>
              <w:t>86</w:t>
            </w:r>
            <w:r w:rsidR="000346E2">
              <w:rPr>
                <w:noProof/>
                <w:webHidden/>
              </w:rPr>
              <w:fldChar w:fldCharType="end"/>
            </w:r>
          </w:hyperlink>
        </w:p>
        <w:p w14:paraId="7D5805FD" w14:textId="03FAD0F8" w:rsidR="000346E2" w:rsidRDefault="00285BBF">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91402" w:history="1">
            <w:r w:rsidR="000346E2" w:rsidRPr="00987C24">
              <w:rPr>
                <w:rStyle w:val="-"/>
                <w:noProof/>
                <w:lang w:val="el-GR"/>
              </w:rPr>
              <w:t>ΠΑΡΑΡΤΗΜΑ IX– ΕΝΗΜΕΡΩΣΗ ΓΙΑ ΤΗΝ ΕΠΕΞΕΡΓΑΣΙΑ ΠΡΟΣΩΠΙΚΩΝ ΔΕΔΟΜΕΝΩΝ</w:t>
            </w:r>
            <w:r w:rsidR="000346E2">
              <w:rPr>
                <w:noProof/>
                <w:webHidden/>
              </w:rPr>
              <w:tab/>
            </w:r>
            <w:r w:rsidR="000346E2">
              <w:rPr>
                <w:noProof/>
                <w:webHidden/>
              </w:rPr>
              <w:fldChar w:fldCharType="begin"/>
            </w:r>
            <w:r w:rsidR="000346E2">
              <w:rPr>
                <w:noProof/>
                <w:webHidden/>
              </w:rPr>
              <w:instrText xml:space="preserve"> PAGEREF _Toc129891402 \h </w:instrText>
            </w:r>
            <w:r w:rsidR="000346E2">
              <w:rPr>
                <w:noProof/>
                <w:webHidden/>
              </w:rPr>
            </w:r>
            <w:r w:rsidR="000346E2">
              <w:rPr>
                <w:noProof/>
                <w:webHidden/>
              </w:rPr>
              <w:fldChar w:fldCharType="separate"/>
            </w:r>
            <w:r>
              <w:rPr>
                <w:noProof/>
                <w:webHidden/>
              </w:rPr>
              <w:t>87</w:t>
            </w:r>
            <w:r w:rsidR="000346E2">
              <w:rPr>
                <w:noProof/>
                <w:webHidden/>
              </w:rPr>
              <w:fldChar w:fldCharType="end"/>
            </w:r>
          </w:hyperlink>
        </w:p>
        <w:p w14:paraId="34EAC5FA" w14:textId="61290D94" w:rsidR="000346E2" w:rsidRDefault="00285BBF">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9891403" w:history="1">
            <w:r w:rsidR="000346E2" w:rsidRPr="00987C24">
              <w:rPr>
                <w:rStyle w:val="-"/>
                <w:noProof/>
                <w:lang w:val="el-GR"/>
              </w:rPr>
              <w:t xml:space="preserve">ΠΑΡΑΡΤΗΜΑ </w:t>
            </w:r>
            <w:r w:rsidR="000346E2" w:rsidRPr="00987C24">
              <w:rPr>
                <w:rStyle w:val="-"/>
                <w:noProof/>
              </w:rPr>
              <w:t>X</w:t>
            </w:r>
            <w:r w:rsidR="000346E2" w:rsidRPr="00987C24">
              <w:rPr>
                <w:rStyle w:val="-"/>
                <w:noProof/>
                <w:lang w:val="el-GR"/>
              </w:rPr>
              <w:t xml:space="preserve"> – Ρήτρα Ακεραιότητας</w:t>
            </w:r>
            <w:r w:rsidR="000346E2">
              <w:rPr>
                <w:noProof/>
                <w:webHidden/>
              </w:rPr>
              <w:tab/>
            </w:r>
            <w:r w:rsidR="000346E2">
              <w:rPr>
                <w:noProof/>
                <w:webHidden/>
              </w:rPr>
              <w:fldChar w:fldCharType="begin"/>
            </w:r>
            <w:r w:rsidR="000346E2">
              <w:rPr>
                <w:noProof/>
                <w:webHidden/>
              </w:rPr>
              <w:instrText xml:space="preserve"> PAGEREF _Toc129891403 \h </w:instrText>
            </w:r>
            <w:r w:rsidR="000346E2">
              <w:rPr>
                <w:noProof/>
                <w:webHidden/>
              </w:rPr>
            </w:r>
            <w:r w:rsidR="000346E2">
              <w:rPr>
                <w:noProof/>
                <w:webHidden/>
              </w:rPr>
              <w:fldChar w:fldCharType="separate"/>
            </w:r>
            <w:r>
              <w:rPr>
                <w:noProof/>
                <w:webHidden/>
              </w:rPr>
              <w:t>88</w:t>
            </w:r>
            <w:r w:rsidR="000346E2">
              <w:rPr>
                <w:noProof/>
                <w:webHidden/>
              </w:rPr>
              <w:fldChar w:fldCharType="end"/>
            </w:r>
          </w:hyperlink>
        </w:p>
        <w:p w14:paraId="0925DD3F" w14:textId="2DB9E675" w:rsidR="00A81D32" w:rsidRDefault="005D6014">
          <w:r>
            <w:rPr>
              <w:b/>
              <w:bCs/>
              <w:caps/>
              <w:sz w:val="20"/>
              <w:szCs w:val="20"/>
            </w:rPr>
            <w:fldChar w:fldCharType="end"/>
          </w:r>
        </w:p>
      </w:sdtContent>
    </w:sdt>
    <w:p w14:paraId="0CA57349" w14:textId="77777777" w:rsidR="008E18C3" w:rsidRPr="00603221" w:rsidRDefault="008E18C3">
      <w:pPr>
        <w:rPr>
          <w:rFonts w:eastAsia="MS Mincho"/>
          <w:b/>
          <w:bCs/>
          <w:caps/>
          <w:lang w:val="el-GR" w:eastAsia="el-GR"/>
        </w:rPr>
        <w:sectPr w:rsidR="008E18C3" w:rsidRPr="00603221" w:rsidSect="00DF02B0">
          <w:headerReference w:type="first" r:id="rId12"/>
          <w:pgSz w:w="11906" w:h="16838"/>
          <w:pgMar w:top="1134" w:right="1134" w:bottom="1134" w:left="1134" w:header="720" w:footer="709" w:gutter="0"/>
          <w:cols w:space="720"/>
          <w:titlePg/>
          <w:docGrid w:linePitch="360"/>
        </w:sectPr>
      </w:pPr>
    </w:p>
    <w:p w14:paraId="4244703E" w14:textId="77777777" w:rsidR="008338F0" w:rsidRPr="003329FF" w:rsidRDefault="003355E7">
      <w:pPr>
        <w:pStyle w:val="1"/>
        <w:numPr>
          <w:ilvl w:val="0"/>
          <w:numId w:val="18"/>
        </w:numPr>
        <w:rPr>
          <w:lang w:val="el-GR"/>
        </w:rPr>
      </w:pPr>
      <w:bookmarkStart w:id="8" w:name="_Toc97194404"/>
      <w:bookmarkStart w:id="9" w:name="_Toc129891303"/>
      <w:r w:rsidRPr="003329FF">
        <w:rPr>
          <w:lang w:val="el-GR"/>
        </w:rPr>
        <w:t>ΑΝΑΘΕΤΟΥΣΑ ΑΡΧΗ ΚΑΙ ΑΝΤΙΚΕΙΜΕΝΟ ΣΥΜΒΑΣΗΣ</w:t>
      </w:r>
      <w:bookmarkEnd w:id="8"/>
      <w:bookmarkEnd w:id="9"/>
    </w:p>
    <w:p w14:paraId="5692C141" w14:textId="77777777" w:rsidR="008338F0" w:rsidRPr="0032146B" w:rsidRDefault="003355E7">
      <w:pPr>
        <w:pStyle w:val="2"/>
        <w:numPr>
          <w:ilvl w:val="1"/>
          <w:numId w:val="19"/>
        </w:numPr>
        <w:rPr>
          <w:lang w:val="el-GR"/>
        </w:rPr>
      </w:pPr>
      <w:bookmarkStart w:id="10" w:name="_Toc97194256"/>
      <w:bookmarkStart w:id="11" w:name="_Toc97194405"/>
      <w:bookmarkStart w:id="12" w:name="_Toc129891304"/>
      <w:r w:rsidRPr="0032146B">
        <w:rPr>
          <w:lang w:val="el-GR"/>
        </w:rPr>
        <w:t>Στοιχεία Αναθέτουσας Αρχής</w:t>
      </w:r>
      <w:bookmarkEnd w:id="10"/>
      <w:bookmarkEnd w:id="11"/>
      <w:bookmarkEnd w:id="12"/>
      <w:r w:rsidRPr="0032146B">
        <w:rPr>
          <w:lang w:val="el-GR"/>
        </w:rPr>
        <w:t xml:space="preserve"> </w:t>
      </w:r>
    </w:p>
    <w:p w14:paraId="570CC66F"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CC5DB1" w14:paraId="398E9288" w14:textId="77777777">
        <w:tc>
          <w:tcPr>
            <w:tcW w:w="5245" w:type="dxa"/>
            <w:tcBorders>
              <w:top w:val="single" w:sz="4" w:space="0" w:color="000000"/>
              <w:left w:val="single" w:sz="4" w:space="0" w:color="000000"/>
              <w:bottom w:val="single" w:sz="4" w:space="0" w:color="000000"/>
            </w:tcBorders>
            <w:shd w:val="clear" w:color="auto" w:fill="auto"/>
          </w:tcPr>
          <w:p w14:paraId="202578C7"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9725B6"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12670CA6" w14:textId="77777777">
        <w:tc>
          <w:tcPr>
            <w:tcW w:w="5245" w:type="dxa"/>
            <w:tcBorders>
              <w:top w:val="single" w:sz="4" w:space="0" w:color="000000"/>
              <w:left w:val="single" w:sz="4" w:space="0" w:color="000000"/>
              <w:bottom w:val="single" w:sz="4" w:space="0" w:color="000000"/>
            </w:tcBorders>
            <w:shd w:val="clear" w:color="auto" w:fill="auto"/>
          </w:tcPr>
          <w:p w14:paraId="2D9835F6"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35AEDF1" w14:textId="77777777" w:rsidR="004D0444" w:rsidRPr="00603221" w:rsidRDefault="004D0444" w:rsidP="004D0444">
            <w:pPr>
              <w:pStyle w:val="normalwithoutspacing"/>
              <w:snapToGrid w:val="0"/>
            </w:pPr>
            <w:r w:rsidRPr="00782EAD">
              <w:t>999983307</w:t>
            </w:r>
          </w:p>
        </w:tc>
      </w:tr>
      <w:tr w:rsidR="004D0444" w:rsidRPr="004D0444" w14:paraId="4483036A" w14:textId="77777777">
        <w:tc>
          <w:tcPr>
            <w:tcW w:w="5245" w:type="dxa"/>
            <w:tcBorders>
              <w:top w:val="single" w:sz="4" w:space="0" w:color="000000"/>
              <w:left w:val="single" w:sz="4" w:space="0" w:color="000000"/>
              <w:bottom w:val="single" w:sz="4" w:space="0" w:color="000000"/>
            </w:tcBorders>
            <w:shd w:val="clear" w:color="auto" w:fill="auto"/>
          </w:tcPr>
          <w:p w14:paraId="165CE478"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4B590DC" w14:textId="77777777" w:rsidR="004D0444" w:rsidRPr="00603221" w:rsidRDefault="004D0444" w:rsidP="004D0444">
            <w:pPr>
              <w:pStyle w:val="normalwithoutspacing"/>
              <w:snapToGrid w:val="0"/>
            </w:pPr>
            <w:r w:rsidRPr="00782EAD">
              <w:t>1053.E00553.00005</w:t>
            </w:r>
          </w:p>
        </w:tc>
      </w:tr>
      <w:tr w:rsidR="008338F0" w:rsidRPr="00DF02B0" w14:paraId="5F1B5A49" w14:textId="77777777">
        <w:tc>
          <w:tcPr>
            <w:tcW w:w="5245" w:type="dxa"/>
            <w:tcBorders>
              <w:top w:val="single" w:sz="4" w:space="0" w:color="000000"/>
              <w:left w:val="single" w:sz="4" w:space="0" w:color="000000"/>
              <w:bottom w:val="single" w:sz="4" w:space="0" w:color="000000"/>
            </w:tcBorders>
            <w:shd w:val="clear" w:color="auto" w:fill="auto"/>
          </w:tcPr>
          <w:p w14:paraId="7126DBE3"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ACE8042" w14:textId="77777777"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0CD12FA1" w14:textId="77777777">
        <w:tc>
          <w:tcPr>
            <w:tcW w:w="5245" w:type="dxa"/>
            <w:tcBorders>
              <w:top w:val="single" w:sz="4" w:space="0" w:color="000000"/>
              <w:left w:val="single" w:sz="4" w:space="0" w:color="000000"/>
              <w:bottom w:val="single" w:sz="4" w:space="0" w:color="000000"/>
            </w:tcBorders>
            <w:shd w:val="clear" w:color="auto" w:fill="auto"/>
          </w:tcPr>
          <w:p w14:paraId="37639B88"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352714C" w14:textId="77777777" w:rsidR="008338F0" w:rsidRPr="00603221" w:rsidRDefault="00372204">
            <w:pPr>
              <w:pStyle w:val="normalwithoutspacing"/>
              <w:snapToGrid w:val="0"/>
            </w:pPr>
            <w:r>
              <w:t>Καλλιθέα</w:t>
            </w:r>
          </w:p>
        </w:tc>
      </w:tr>
      <w:tr w:rsidR="008338F0" w:rsidRPr="00DF02B0" w14:paraId="3FF07B8B" w14:textId="77777777">
        <w:tc>
          <w:tcPr>
            <w:tcW w:w="5245" w:type="dxa"/>
            <w:tcBorders>
              <w:top w:val="single" w:sz="4" w:space="0" w:color="000000"/>
              <w:left w:val="single" w:sz="4" w:space="0" w:color="000000"/>
              <w:bottom w:val="single" w:sz="4" w:space="0" w:color="000000"/>
            </w:tcBorders>
            <w:shd w:val="clear" w:color="auto" w:fill="auto"/>
          </w:tcPr>
          <w:p w14:paraId="501CDDC0"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E73EA4D" w14:textId="77777777" w:rsidR="008338F0" w:rsidRPr="00603221" w:rsidRDefault="00372204">
            <w:pPr>
              <w:pStyle w:val="normalwithoutspacing"/>
              <w:snapToGrid w:val="0"/>
            </w:pPr>
            <w:r>
              <w:t>176</w:t>
            </w:r>
            <w:r w:rsidRPr="00603221">
              <w:t xml:space="preserve"> </w:t>
            </w:r>
            <w:r>
              <w:t>71</w:t>
            </w:r>
          </w:p>
        </w:tc>
      </w:tr>
      <w:tr w:rsidR="008338F0" w:rsidRPr="00DF02B0" w14:paraId="3A92FD5B" w14:textId="77777777">
        <w:tc>
          <w:tcPr>
            <w:tcW w:w="5245" w:type="dxa"/>
            <w:tcBorders>
              <w:top w:val="single" w:sz="4" w:space="0" w:color="000000"/>
              <w:left w:val="single" w:sz="4" w:space="0" w:color="000000"/>
              <w:bottom w:val="single" w:sz="4" w:space="0" w:color="000000"/>
            </w:tcBorders>
            <w:shd w:val="clear" w:color="auto" w:fill="auto"/>
          </w:tcPr>
          <w:p w14:paraId="07C048CF"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B5E159" w14:textId="77777777" w:rsidR="008338F0" w:rsidRPr="00603221" w:rsidRDefault="007D3A48">
            <w:pPr>
              <w:pStyle w:val="normalwithoutspacing"/>
              <w:snapToGrid w:val="0"/>
              <w:rPr>
                <w:lang w:val="en-US"/>
              </w:rPr>
            </w:pPr>
            <w:r w:rsidRPr="00603221">
              <w:t>ΕΛΛΑΔΑ</w:t>
            </w:r>
          </w:p>
        </w:tc>
      </w:tr>
      <w:tr w:rsidR="008338F0" w:rsidRPr="00DF02B0" w14:paraId="06445327" w14:textId="77777777">
        <w:tc>
          <w:tcPr>
            <w:tcW w:w="5245" w:type="dxa"/>
            <w:tcBorders>
              <w:top w:val="single" w:sz="4" w:space="0" w:color="000000"/>
              <w:left w:val="single" w:sz="4" w:space="0" w:color="000000"/>
              <w:bottom w:val="single" w:sz="4" w:space="0" w:color="000000"/>
            </w:tcBorders>
            <w:shd w:val="clear" w:color="auto" w:fill="auto"/>
          </w:tcPr>
          <w:p w14:paraId="340E66CC"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78A78AD" w14:textId="77777777" w:rsidR="008338F0" w:rsidRPr="00603221" w:rsidRDefault="0036512D">
            <w:pPr>
              <w:pStyle w:val="normalwithoutspacing"/>
              <w:snapToGrid w:val="0"/>
              <w:rPr>
                <w:lang w:val="de-DE"/>
              </w:rPr>
            </w:pPr>
            <w:r w:rsidRPr="003329FF">
              <w:t>GR 300</w:t>
            </w:r>
          </w:p>
        </w:tc>
      </w:tr>
      <w:tr w:rsidR="008338F0" w:rsidRPr="00DF02B0" w14:paraId="2EA455D0" w14:textId="77777777">
        <w:tc>
          <w:tcPr>
            <w:tcW w:w="5245" w:type="dxa"/>
            <w:tcBorders>
              <w:top w:val="single" w:sz="4" w:space="0" w:color="000000"/>
              <w:left w:val="single" w:sz="4" w:space="0" w:color="000000"/>
              <w:bottom w:val="single" w:sz="4" w:space="0" w:color="000000"/>
            </w:tcBorders>
            <w:shd w:val="clear" w:color="auto" w:fill="auto"/>
          </w:tcPr>
          <w:p w14:paraId="0636AB88"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A5F21E5" w14:textId="77777777" w:rsidR="008338F0" w:rsidRPr="00603221" w:rsidRDefault="00865C7D">
            <w:pPr>
              <w:pStyle w:val="normalwithoutspacing"/>
              <w:snapToGrid w:val="0"/>
              <w:rPr>
                <w:lang w:val="en-US"/>
              </w:rPr>
            </w:pPr>
            <w:r w:rsidRPr="00603221">
              <w:rPr>
                <w:lang w:val="en-US"/>
              </w:rPr>
              <w:t>213 1300700</w:t>
            </w:r>
          </w:p>
        </w:tc>
      </w:tr>
      <w:tr w:rsidR="008338F0" w:rsidRPr="00DF02B0" w14:paraId="18F08395" w14:textId="77777777">
        <w:tc>
          <w:tcPr>
            <w:tcW w:w="5245" w:type="dxa"/>
            <w:tcBorders>
              <w:top w:val="single" w:sz="4" w:space="0" w:color="000000"/>
              <w:left w:val="single" w:sz="4" w:space="0" w:color="000000"/>
              <w:bottom w:val="single" w:sz="4" w:space="0" w:color="000000"/>
            </w:tcBorders>
            <w:shd w:val="clear" w:color="auto" w:fill="auto"/>
          </w:tcPr>
          <w:p w14:paraId="717CDDB5"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525E17" w14:textId="77777777" w:rsidR="008338F0" w:rsidRPr="00603221" w:rsidRDefault="00865C7D">
            <w:pPr>
              <w:pStyle w:val="normalwithoutspacing"/>
              <w:snapToGrid w:val="0"/>
              <w:rPr>
                <w:lang w:val="en-US"/>
              </w:rPr>
            </w:pPr>
            <w:r w:rsidRPr="00603221">
              <w:rPr>
                <w:lang w:val="en-US"/>
              </w:rPr>
              <w:t>213 1300801</w:t>
            </w:r>
          </w:p>
        </w:tc>
      </w:tr>
      <w:tr w:rsidR="008338F0" w:rsidRPr="00DF02B0" w14:paraId="2075359F" w14:textId="77777777">
        <w:tc>
          <w:tcPr>
            <w:tcW w:w="5245" w:type="dxa"/>
            <w:tcBorders>
              <w:top w:val="single" w:sz="4" w:space="0" w:color="000000"/>
              <w:left w:val="single" w:sz="4" w:space="0" w:color="000000"/>
              <w:bottom w:val="single" w:sz="4" w:space="0" w:color="000000"/>
            </w:tcBorders>
            <w:shd w:val="clear" w:color="auto" w:fill="auto"/>
          </w:tcPr>
          <w:p w14:paraId="5DF49BD5"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0B16C5" w14:textId="77777777" w:rsidR="008338F0" w:rsidRPr="00603221" w:rsidRDefault="00285BBF">
            <w:pPr>
              <w:pStyle w:val="normalwithoutspacing"/>
              <w:snapToGrid w:val="0"/>
              <w:rPr>
                <w:lang w:val="en-US"/>
              </w:rPr>
            </w:pPr>
            <w:hyperlink r:id="rId13" w:history="1">
              <w:r w:rsidR="00E817D9" w:rsidRPr="00D009BC">
                <w:rPr>
                  <w:rStyle w:val="-"/>
                  <w:lang w:val="en-US"/>
                </w:rPr>
                <w:t>info@ktpae.gr</w:t>
              </w:r>
            </w:hyperlink>
          </w:p>
        </w:tc>
      </w:tr>
      <w:tr w:rsidR="008338F0" w:rsidRPr="00DF02B0" w14:paraId="2EDEF2F7" w14:textId="77777777">
        <w:tc>
          <w:tcPr>
            <w:tcW w:w="5245" w:type="dxa"/>
            <w:tcBorders>
              <w:top w:val="single" w:sz="4" w:space="0" w:color="000000"/>
              <w:left w:val="single" w:sz="4" w:space="0" w:color="000000"/>
              <w:bottom w:val="single" w:sz="4" w:space="0" w:color="000000"/>
            </w:tcBorders>
            <w:shd w:val="clear" w:color="auto" w:fill="auto"/>
          </w:tcPr>
          <w:p w14:paraId="4B96D520"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47B0796" w14:textId="1EBC6F52" w:rsidR="008338F0" w:rsidRPr="00FB7F96" w:rsidRDefault="00FB7F96">
            <w:pPr>
              <w:pStyle w:val="normalwithoutspacing"/>
              <w:snapToGrid w:val="0"/>
              <w:rPr>
                <w:highlight w:val="magenta"/>
              </w:rPr>
            </w:pPr>
            <w:r>
              <w:t>Σπύρου Δώρα</w:t>
            </w:r>
          </w:p>
        </w:tc>
      </w:tr>
      <w:tr w:rsidR="008338F0" w:rsidRPr="00DF02B0" w14:paraId="3C717F47" w14:textId="77777777">
        <w:tc>
          <w:tcPr>
            <w:tcW w:w="5245" w:type="dxa"/>
            <w:tcBorders>
              <w:top w:val="single" w:sz="4" w:space="0" w:color="000000"/>
              <w:left w:val="single" w:sz="4" w:space="0" w:color="000000"/>
              <w:bottom w:val="single" w:sz="4" w:space="0" w:color="000000"/>
            </w:tcBorders>
            <w:shd w:val="clear" w:color="auto" w:fill="auto"/>
          </w:tcPr>
          <w:p w14:paraId="3A1BAFBE"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1E6D6" w14:textId="77777777" w:rsidR="008338F0" w:rsidRPr="00603221" w:rsidRDefault="00285BBF">
            <w:pPr>
              <w:pStyle w:val="normalwithoutspacing"/>
              <w:snapToGrid w:val="0"/>
            </w:pPr>
            <w:hyperlink r:id="rId14" w:history="1">
              <w:r w:rsidR="00E817D9" w:rsidRPr="00D009BC">
                <w:rPr>
                  <w:rStyle w:val="-"/>
                </w:rPr>
                <w:t>http://www.ktpae.gr</w:t>
              </w:r>
            </w:hyperlink>
          </w:p>
        </w:tc>
      </w:tr>
      <w:tr w:rsidR="008338F0" w:rsidRPr="00D72C0C" w14:paraId="57D7D2EB" w14:textId="77777777">
        <w:tc>
          <w:tcPr>
            <w:tcW w:w="5245" w:type="dxa"/>
            <w:tcBorders>
              <w:top w:val="single" w:sz="4" w:space="0" w:color="000000"/>
              <w:left w:val="single" w:sz="4" w:space="0" w:color="000000"/>
              <w:bottom w:val="single" w:sz="4" w:space="0" w:color="000000"/>
            </w:tcBorders>
            <w:shd w:val="clear" w:color="auto" w:fill="auto"/>
          </w:tcPr>
          <w:p w14:paraId="692C90F8"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DC2738D" w14:textId="77777777" w:rsidR="008338F0" w:rsidRPr="00603221" w:rsidRDefault="00E817D9">
            <w:pPr>
              <w:pStyle w:val="normalwithoutspacing"/>
              <w:snapToGrid w:val="0"/>
            </w:pPr>
            <w:r w:rsidRPr="004A4152">
              <w:t>https://www.ktpae.gr/</w:t>
            </w:r>
          </w:p>
        </w:tc>
      </w:tr>
    </w:tbl>
    <w:p w14:paraId="0DC37464" w14:textId="77777777" w:rsidR="008338F0" w:rsidRPr="00603221" w:rsidRDefault="008338F0">
      <w:pPr>
        <w:pStyle w:val="normalwithoutspacing"/>
      </w:pPr>
    </w:p>
    <w:p w14:paraId="1E54CCD7" w14:textId="77777777" w:rsidR="008338F0" w:rsidRPr="00603221" w:rsidRDefault="003355E7">
      <w:pPr>
        <w:pStyle w:val="normalwithoutspacing"/>
      </w:pPr>
      <w:r w:rsidRPr="00603221">
        <w:rPr>
          <w:b/>
        </w:rPr>
        <w:t xml:space="preserve">Είδος Αναθέτουσας Αρχής </w:t>
      </w:r>
    </w:p>
    <w:p w14:paraId="36430389" w14:textId="0BF94CE9"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43EB77C9" w14:textId="77777777" w:rsidR="006F0660" w:rsidRDefault="006F0660">
      <w:pPr>
        <w:pStyle w:val="normalwithoutspacing"/>
        <w:rPr>
          <w:b/>
        </w:rPr>
      </w:pPr>
    </w:p>
    <w:p w14:paraId="3B5F2BC4" w14:textId="77777777" w:rsidR="008338F0" w:rsidRPr="00603221" w:rsidRDefault="003355E7">
      <w:pPr>
        <w:pStyle w:val="normalwithoutspacing"/>
      </w:pPr>
      <w:r w:rsidRPr="00603221">
        <w:rPr>
          <w:b/>
        </w:rPr>
        <w:t>Κύρια δραστηριότητα Α.Α.</w:t>
      </w:r>
    </w:p>
    <w:p w14:paraId="4D1EDE8F"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344D046B" w14:textId="3777DA2A"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F926D3" w:rsidRPr="00F926D3">
        <w:t>.</w:t>
      </w:r>
      <w:r w:rsidRPr="00603221">
        <w:t xml:space="preserve"> </w:t>
      </w:r>
    </w:p>
    <w:p w14:paraId="09AF4900" w14:textId="77777777" w:rsidR="006F0660" w:rsidRDefault="006F0660" w:rsidP="00D157B7">
      <w:pPr>
        <w:suppressAutoHyphens w:val="0"/>
        <w:spacing w:after="0"/>
        <w:jc w:val="left"/>
        <w:rPr>
          <w:b/>
          <w:lang w:val="el-GR"/>
        </w:rPr>
      </w:pPr>
    </w:p>
    <w:p w14:paraId="24904D75"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4EF84DC8" w14:textId="1DF99EA3"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26CCC80D" w14:textId="77777777"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19235EC3" w14:textId="6233FFDC"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w:t>
      </w:r>
      <w:hyperlink r:id="rId16"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7CF70F9D" w14:textId="77777777" w:rsidR="002E1FDE" w:rsidRPr="00603221" w:rsidRDefault="002E1FDE" w:rsidP="00FD40D7">
      <w:pPr>
        <w:pStyle w:val="normalwithoutspacing"/>
      </w:pPr>
    </w:p>
    <w:p w14:paraId="2D1F03C1" w14:textId="77777777" w:rsidR="008338F0" w:rsidRPr="00603221" w:rsidRDefault="003355E7" w:rsidP="003A109E">
      <w:pPr>
        <w:pStyle w:val="2"/>
        <w:rPr>
          <w:rFonts w:cs="Tahoma"/>
          <w:lang w:val="el-GR"/>
        </w:rPr>
      </w:pPr>
      <w:bookmarkStart w:id="13" w:name="_Ref89085315"/>
      <w:bookmarkStart w:id="14" w:name="_Toc97194257"/>
      <w:bookmarkStart w:id="15" w:name="_Toc97194406"/>
      <w:bookmarkStart w:id="16" w:name="_Toc129891305"/>
      <w:r w:rsidRPr="00603221">
        <w:rPr>
          <w:rFonts w:cs="Tahoma"/>
          <w:lang w:val="el-GR"/>
        </w:rPr>
        <w:t>Στοιχεία Διαδικασίας - Χρηματοδότηση</w:t>
      </w:r>
      <w:bookmarkEnd w:id="13"/>
      <w:bookmarkEnd w:id="14"/>
      <w:bookmarkEnd w:id="15"/>
      <w:bookmarkEnd w:id="16"/>
    </w:p>
    <w:p w14:paraId="19DFD78F" w14:textId="77777777" w:rsidR="008338F0" w:rsidRPr="00603221" w:rsidRDefault="003355E7">
      <w:pPr>
        <w:rPr>
          <w:lang w:val="el-GR"/>
        </w:rPr>
      </w:pPr>
      <w:r w:rsidRPr="00603221">
        <w:rPr>
          <w:b/>
          <w:lang w:val="el-GR"/>
        </w:rPr>
        <w:t xml:space="preserve">Είδος διαδικασίας </w:t>
      </w:r>
    </w:p>
    <w:p w14:paraId="3B5D57A0" w14:textId="77777777"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06F76454" w14:textId="77777777" w:rsidR="008338F0" w:rsidRPr="00603221" w:rsidRDefault="008338F0">
      <w:pPr>
        <w:pStyle w:val="normalwithoutspacing"/>
      </w:pPr>
    </w:p>
    <w:p w14:paraId="5BD09DC4" w14:textId="77777777" w:rsidR="008338F0" w:rsidRPr="00603221" w:rsidRDefault="003355E7">
      <w:pPr>
        <w:pStyle w:val="normalwithoutspacing"/>
      </w:pPr>
      <w:r w:rsidRPr="00603221">
        <w:rPr>
          <w:b/>
        </w:rPr>
        <w:t>Χρηματοδότηση της σύμβασης</w:t>
      </w:r>
    </w:p>
    <w:p w14:paraId="4D633FAB" w14:textId="77777777" w:rsidR="00CB7C95" w:rsidRDefault="00CB7C95" w:rsidP="00CB7C95">
      <w:pPr>
        <w:pStyle w:val="normalwithoutspacing"/>
      </w:pPr>
      <w:r w:rsidRPr="00092F07">
        <w:t xml:space="preserve">Φορέας χρηματοδότησης της Σύμβασης είναι το Υπουργείο </w:t>
      </w:r>
      <w:r>
        <w:t>Υγείας</w:t>
      </w:r>
      <w:r w:rsidRPr="00092F07">
        <w:t xml:space="preserve">. </w:t>
      </w:r>
    </w:p>
    <w:p w14:paraId="738E717D" w14:textId="77777777" w:rsidR="00CB7C95" w:rsidRPr="00FC1ED7" w:rsidRDefault="00CB7C95" w:rsidP="00CB7C95">
      <w:pPr>
        <w:rPr>
          <w:lang w:val="el-GR"/>
        </w:rPr>
      </w:pPr>
      <w:r w:rsidRPr="00DD6E74">
        <w:rPr>
          <w:lang w:val="el-GR"/>
        </w:rPr>
        <w:t xml:space="preserve">Οι δαπάνες του Έργου θα βαρύνουν το Πρόγραμμα Δημοσίων Επενδύσεων - </w:t>
      </w:r>
      <w:r w:rsidRPr="00E6206E">
        <w:t>TAA</w:t>
      </w:r>
      <w:r w:rsidRPr="00DD6E74">
        <w:rPr>
          <w:lang w:val="el-GR"/>
        </w:rPr>
        <w:t xml:space="preserve">, και συγκεκριμένα την ΣΑΤΑ 091 με </w:t>
      </w:r>
      <w:proofErr w:type="spellStart"/>
      <w:r w:rsidRPr="00DD6E74">
        <w:rPr>
          <w:lang w:val="el-GR"/>
        </w:rPr>
        <w:t>ενάριθμο</w:t>
      </w:r>
      <w:proofErr w:type="spellEnd"/>
      <w:r w:rsidRPr="00DD6E74">
        <w:rPr>
          <w:lang w:val="el-GR"/>
        </w:rPr>
        <w:t xml:space="preserve"> κωδικό: </w:t>
      </w:r>
      <w:r w:rsidRPr="00E27BE9">
        <w:rPr>
          <w:lang w:val="el-GR"/>
        </w:rPr>
        <w:t>2023ΤΑ09100003</w:t>
      </w:r>
      <w:r>
        <w:rPr>
          <w:lang w:val="el-GR"/>
        </w:rPr>
        <w:t>.</w:t>
      </w:r>
    </w:p>
    <w:p w14:paraId="3AA4B79B" w14:textId="77777777" w:rsidR="00CB7C95" w:rsidRPr="000A6850" w:rsidRDefault="00CB7C95" w:rsidP="00CB7C95">
      <w:pPr>
        <w:rPr>
          <w:lang w:val="el-GR"/>
        </w:rPr>
      </w:pPr>
      <w:r w:rsidRPr="000305FE">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0305FE">
        <w:t>NextGeneration</w:t>
      </w:r>
      <w:r w:rsidRPr="000305FE">
        <w:rPr>
          <w:lang w:val="el-GR"/>
        </w:rPr>
        <w:t xml:space="preserve"> </w:t>
      </w:r>
      <w:r w:rsidRPr="000305FE">
        <w:t>EU</w:t>
      </w:r>
      <w:r w:rsidRPr="000305FE">
        <w:rPr>
          <w:lang w:val="el-GR"/>
        </w:rPr>
        <w:t xml:space="preserve"> (κωδικός Δράσης: 16783 / Άξονας 3.3), με βάση την Απόφαση Ένταξης με </w:t>
      </w:r>
      <w:proofErr w:type="spellStart"/>
      <w:r w:rsidRPr="000305FE">
        <w:rPr>
          <w:lang w:val="el-GR"/>
        </w:rPr>
        <w:t>αρ</w:t>
      </w:r>
      <w:proofErr w:type="spellEnd"/>
      <w:r w:rsidRPr="000305FE">
        <w:rPr>
          <w:lang w:val="el-GR"/>
        </w:rPr>
        <w:t xml:space="preserve">. </w:t>
      </w:r>
      <w:proofErr w:type="spellStart"/>
      <w:r w:rsidRPr="000305FE">
        <w:rPr>
          <w:lang w:val="el-GR"/>
        </w:rPr>
        <w:t>πρωτ</w:t>
      </w:r>
      <w:proofErr w:type="spellEnd"/>
      <w:r w:rsidRPr="000305FE">
        <w:rPr>
          <w:lang w:val="el-GR"/>
        </w:rPr>
        <w:t>. 30987 ΕΞ 2023/24-02-2023 (Α.Π ΚτΠ Μ.Α.Ε. 3919/24-02-2023)  και ΑΔΑ: Ω8Δ8Η-2ΥΥ</w:t>
      </w:r>
      <w:r w:rsidRPr="00E27BE9">
        <w:rPr>
          <w:lang w:val="el-GR"/>
        </w:rPr>
        <w:t>,</w:t>
      </w:r>
      <w:r w:rsidRPr="000305FE">
        <w:rPr>
          <w:lang w:val="el-GR"/>
        </w:rPr>
        <w:t xml:space="preserve">  έχει δε λάβει κωδικό</w:t>
      </w:r>
      <w:r w:rsidRPr="006374E1">
        <w:rPr>
          <w:lang w:val="el-GR"/>
        </w:rPr>
        <w:t xml:space="preserve"> ΟΠΣ ΤΑ: </w:t>
      </w:r>
      <w:r>
        <w:rPr>
          <w:lang w:val="el-GR"/>
        </w:rPr>
        <w:t>5202702</w:t>
      </w:r>
      <w:r w:rsidRPr="006374E1">
        <w:rPr>
          <w:lang w:val="el-GR"/>
        </w:rPr>
        <w:t>.</w:t>
      </w:r>
    </w:p>
    <w:p w14:paraId="24279FE3" w14:textId="77777777" w:rsidR="006F0660" w:rsidRDefault="006F0660" w:rsidP="00824E13">
      <w:pPr>
        <w:pStyle w:val="normalwithoutspacing"/>
      </w:pPr>
    </w:p>
    <w:p w14:paraId="1F2D8B21" w14:textId="77777777" w:rsidR="008338F0" w:rsidRPr="00603221" w:rsidRDefault="003355E7" w:rsidP="003A109E">
      <w:pPr>
        <w:pStyle w:val="2"/>
        <w:rPr>
          <w:rFonts w:cs="Tahoma"/>
          <w:lang w:val="el-GR"/>
        </w:rPr>
      </w:pPr>
      <w:r w:rsidRPr="00603221">
        <w:rPr>
          <w:rFonts w:cs="Tahoma"/>
          <w:lang w:val="el-GR"/>
        </w:rPr>
        <w:tab/>
      </w:r>
      <w:bookmarkStart w:id="17" w:name="_Toc97194258"/>
      <w:bookmarkStart w:id="18" w:name="_Toc97194407"/>
      <w:bookmarkStart w:id="19" w:name="_Toc129891306"/>
      <w:r w:rsidRPr="00603221">
        <w:rPr>
          <w:rFonts w:cs="Tahoma"/>
          <w:lang w:val="el-GR"/>
        </w:rPr>
        <w:t>Συνοπτική Περιγραφή φυσικού και οικονομικού αντικειμένου της σύμβασης</w:t>
      </w:r>
      <w:bookmarkEnd w:id="17"/>
      <w:bookmarkEnd w:id="18"/>
      <w:bookmarkEnd w:id="19"/>
      <w:r w:rsidRPr="00603221">
        <w:rPr>
          <w:rFonts w:cs="Tahoma"/>
          <w:lang w:val="el-GR"/>
        </w:rPr>
        <w:t xml:space="preserve"> </w:t>
      </w:r>
    </w:p>
    <w:p w14:paraId="313F254A" w14:textId="77777777" w:rsidR="000E3C4E" w:rsidRPr="00F2571B" w:rsidRDefault="000E3C4E" w:rsidP="000E3C4E">
      <w:pPr>
        <w:rPr>
          <w:lang w:val="el-GR"/>
        </w:rPr>
      </w:pPr>
      <w:r w:rsidRPr="000E3C4E">
        <w:rPr>
          <w:lang w:val="el-GR"/>
        </w:rPr>
        <w:t xml:space="preserve">Αντικείμενο </w:t>
      </w:r>
      <w:r w:rsidRPr="00ED50D6">
        <w:rPr>
          <w:lang w:val="el-GR"/>
        </w:rPr>
        <w:t xml:space="preserve">της σύμβασης είναι </w:t>
      </w:r>
      <w:r w:rsidR="00337D8E" w:rsidRPr="00337D8E">
        <w:rPr>
          <w:rFonts w:cstheme="minorHAnsi"/>
          <w:bCs/>
          <w:color w:val="000000"/>
          <w:lang w:val="el-GR"/>
        </w:rPr>
        <w:t>η παροχή Υπηρεσιών δημοσιότητας</w:t>
      </w:r>
      <w:r w:rsidRPr="0000349A">
        <w:rPr>
          <w:rFonts w:cstheme="minorHAnsi"/>
          <w:bCs/>
          <w:color w:val="000000"/>
          <w:lang w:val="el-GR"/>
        </w:rPr>
        <w:t xml:space="preserve"> </w:t>
      </w:r>
      <w:r w:rsidR="00402E84">
        <w:rPr>
          <w:rFonts w:cstheme="minorHAnsi"/>
          <w:bCs/>
          <w:color w:val="000000"/>
          <w:lang w:val="el-GR"/>
        </w:rPr>
        <w:t>στο πλαίσιο</w:t>
      </w:r>
      <w:r w:rsidR="0000349A" w:rsidRPr="0000349A">
        <w:rPr>
          <w:rFonts w:cstheme="minorHAnsi"/>
          <w:bCs/>
          <w:color w:val="000000"/>
          <w:lang w:val="el-GR"/>
        </w:rPr>
        <w:t xml:space="preserve"> του Προγράμματος «</w:t>
      </w:r>
      <w:r w:rsidR="004C02BC">
        <w:rPr>
          <w:rFonts w:cstheme="minorHAnsi"/>
          <w:bCs/>
          <w:color w:val="000000"/>
          <w:lang w:val="el-GR"/>
        </w:rPr>
        <w:t>Οικονομική ενίσχυση</w:t>
      </w:r>
      <w:r w:rsidR="0000349A" w:rsidRPr="0000349A">
        <w:rPr>
          <w:rFonts w:cstheme="minorHAnsi"/>
          <w:bCs/>
          <w:color w:val="000000"/>
          <w:lang w:val="el-GR"/>
        </w:rPr>
        <w:t xml:space="preserve"> για τη διενέργεια πράξεων προληπτικής οδοντιατρικής φροντίδας σε παιδιά ηλικίας έξι έως δώδεκα (6-12) ετών - (</w:t>
      </w:r>
      <w:proofErr w:type="spellStart"/>
      <w:r w:rsidR="0000349A" w:rsidRPr="0000349A">
        <w:rPr>
          <w:rFonts w:cstheme="minorHAnsi"/>
          <w:bCs/>
          <w:color w:val="000000"/>
          <w:lang w:val="el-GR"/>
        </w:rPr>
        <w:t>Dentist</w:t>
      </w:r>
      <w:proofErr w:type="spellEnd"/>
      <w:r w:rsidR="0000349A" w:rsidRPr="0000349A">
        <w:rPr>
          <w:rFonts w:cstheme="minorHAnsi"/>
          <w:bCs/>
          <w:color w:val="000000"/>
          <w:lang w:val="el-GR"/>
        </w:rPr>
        <w:t xml:space="preserve"> PASS)»</w:t>
      </w:r>
      <w:r w:rsidRPr="0000349A">
        <w:rPr>
          <w:rFonts w:cstheme="minorHAnsi"/>
          <w:bCs/>
          <w:color w:val="000000"/>
          <w:lang w:val="el-GR"/>
        </w:rPr>
        <w:t>.</w:t>
      </w:r>
    </w:p>
    <w:p w14:paraId="5E86597A" w14:textId="77777777" w:rsidR="00894F95" w:rsidRPr="00894F95" w:rsidRDefault="003355E7" w:rsidP="00894F95">
      <w:pPr>
        <w:suppressAutoHyphens w:val="0"/>
        <w:spacing w:after="0"/>
        <w:rPr>
          <w:lang w:val="el-GR" w:eastAsia="en-US"/>
        </w:rPr>
      </w:pPr>
      <w:r w:rsidRPr="00603221">
        <w:rPr>
          <w:lang w:val="el-GR"/>
        </w:rPr>
        <w:t>Οι παρεχόμενες υπηρεσίες κατατάσσονται στους ακόλουθους κωδικούς του Κοινού Λεξιλογίου δημοσίων συμβάσεων (CPV) :</w:t>
      </w:r>
      <w:r w:rsidR="00894F95" w:rsidRPr="00894F95">
        <w:rPr>
          <w:lang w:val="el-GR" w:eastAsia="en-US"/>
        </w:rPr>
        <w:t xml:space="preserve"> 79341000-6 Υπηρεσίες διαφήμισης </w:t>
      </w:r>
      <w:r w:rsidR="00402E84">
        <w:rPr>
          <w:lang w:val="el-GR" w:eastAsia="en-US"/>
        </w:rPr>
        <w:t xml:space="preserve">&amp; </w:t>
      </w:r>
      <w:r w:rsidR="00894F95" w:rsidRPr="00894F95">
        <w:rPr>
          <w:lang w:val="el-GR" w:eastAsia="en-US"/>
        </w:rPr>
        <w:t>79341100-7 Υπηρεσίες παροχής συμβουλών σε θέματα διαφήμισης</w:t>
      </w:r>
      <w:r w:rsidR="00402E84">
        <w:rPr>
          <w:lang w:val="el-GR" w:eastAsia="en-US"/>
        </w:rPr>
        <w:t xml:space="preserve">. </w:t>
      </w:r>
    </w:p>
    <w:p w14:paraId="6323961A" w14:textId="77777777" w:rsidR="00894F95" w:rsidRDefault="00894F95" w:rsidP="00894F95">
      <w:pPr>
        <w:spacing w:before="120"/>
        <w:contextualSpacing/>
        <w:rPr>
          <w:rFonts w:cstheme="minorHAnsi"/>
          <w:lang w:val="el-GR"/>
        </w:rPr>
      </w:pPr>
    </w:p>
    <w:p w14:paraId="67425C27" w14:textId="64B82396" w:rsidR="000E3C4E" w:rsidRPr="000E3C4E" w:rsidRDefault="000E3C4E">
      <w:pPr>
        <w:rPr>
          <w:lang w:val="el-GR"/>
        </w:rPr>
      </w:pPr>
      <w:r w:rsidRPr="000E3C4E">
        <w:rPr>
          <w:lang w:val="el-GR"/>
        </w:rPr>
        <w:t>Συνολική  εκτιμώμενη αξία σύμβασης €</w:t>
      </w:r>
      <w:r w:rsidR="00200815">
        <w:rPr>
          <w:lang w:val="el-GR"/>
        </w:rPr>
        <w:t xml:space="preserve"> </w:t>
      </w:r>
      <w:r w:rsidR="00337D8E">
        <w:rPr>
          <w:lang w:val="el-GR"/>
        </w:rPr>
        <w:t>190</w:t>
      </w:r>
      <w:r w:rsidRPr="000E3C4E">
        <w:rPr>
          <w:lang w:val="el-GR"/>
        </w:rPr>
        <w:t>.000,00 μη Περιλαμβανομένου ΦΠΑ , προϋπολογισμός με ΦΠΑ: €</w:t>
      </w:r>
      <w:r w:rsidR="00200815">
        <w:rPr>
          <w:lang w:val="el-GR"/>
        </w:rPr>
        <w:t xml:space="preserve"> </w:t>
      </w:r>
      <w:r w:rsidRPr="000E3C4E">
        <w:rPr>
          <w:lang w:val="el-GR"/>
        </w:rPr>
        <w:t>2</w:t>
      </w:r>
      <w:r w:rsidR="00337D8E">
        <w:rPr>
          <w:lang w:val="el-GR"/>
        </w:rPr>
        <w:t>35</w:t>
      </w:r>
      <w:r w:rsidRPr="000E3C4E">
        <w:rPr>
          <w:lang w:val="el-GR"/>
        </w:rPr>
        <w:t>.</w:t>
      </w:r>
      <w:r w:rsidR="00337D8E">
        <w:rPr>
          <w:lang w:val="el-GR"/>
        </w:rPr>
        <w:t>600</w:t>
      </w:r>
      <w:r w:rsidRPr="000E3C4E">
        <w:rPr>
          <w:lang w:val="el-GR"/>
        </w:rPr>
        <w:t>,00, ΦΠΑ 24%</w:t>
      </w:r>
      <w:r w:rsidR="00E0650D">
        <w:rPr>
          <w:lang w:val="el-GR"/>
        </w:rPr>
        <w:t>:</w:t>
      </w:r>
      <w:r w:rsidRPr="000E3C4E">
        <w:rPr>
          <w:lang w:val="el-GR"/>
        </w:rPr>
        <w:t xml:space="preserve"> €</w:t>
      </w:r>
      <w:r w:rsidR="00200815">
        <w:rPr>
          <w:lang w:val="el-GR"/>
        </w:rPr>
        <w:t xml:space="preserve"> </w:t>
      </w:r>
      <w:r w:rsidR="00337D8E">
        <w:rPr>
          <w:lang w:val="el-GR"/>
        </w:rPr>
        <w:t>45</w:t>
      </w:r>
      <w:r w:rsidRPr="000E3C4E">
        <w:rPr>
          <w:lang w:val="el-GR"/>
        </w:rPr>
        <w:t>.</w:t>
      </w:r>
      <w:r w:rsidR="00337D8E">
        <w:rPr>
          <w:lang w:val="el-GR"/>
        </w:rPr>
        <w:t>600</w:t>
      </w:r>
      <w:r w:rsidRPr="000E3C4E">
        <w:rPr>
          <w:lang w:val="el-GR"/>
        </w:rPr>
        <w:t>,00.</w:t>
      </w:r>
    </w:p>
    <w:p w14:paraId="77D635E8" w14:textId="6D3299E1"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BD318C">
        <w:rPr>
          <w:lang w:val="el-GR"/>
        </w:rPr>
        <w:t>οκτώ</w:t>
      </w:r>
      <w:r w:rsidR="00A00118">
        <w:rPr>
          <w:lang w:val="el-GR"/>
        </w:rPr>
        <w:t xml:space="preserve"> (</w:t>
      </w:r>
      <w:r w:rsidR="00BD318C">
        <w:rPr>
          <w:lang w:val="el-GR"/>
        </w:rPr>
        <w:t>8</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285BBF">
        <w:rPr>
          <w:cs/>
          <w:lang w:val="el-GR"/>
        </w:rPr>
        <w:t>‎</w:t>
      </w:r>
      <w:r w:rsidR="00285BBF">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6FDEFB24" w14:textId="56557A5A"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285BBF"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585589A4" w14:textId="77777777" w:rsidR="00FD40D7" w:rsidRDefault="003355E7" w:rsidP="00A00118">
      <w:pPr>
        <w:pStyle w:val="normalwithoutspacing"/>
      </w:pPr>
      <w:bookmarkStart w:id="20"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0"/>
    <w:p w14:paraId="648E3244" w14:textId="77777777" w:rsidR="008338F0" w:rsidRPr="00745634" w:rsidRDefault="008338F0" w:rsidP="00FD40D7">
      <w:pPr>
        <w:rPr>
          <w:lang w:val="el-GR"/>
        </w:rPr>
      </w:pPr>
    </w:p>
    <w:p w14:paraId="3E2B44CD" w14:textId="77777777" w:rsidR="008338F0" w:rsidRPr="00603221" w:rsidRDefault="003355E7" w:rsidP="003A109E">
      <w:pPr>
        <w:pStyle w:val="2"/>
        <w:rPr>
          <w:rFonts w:cs="Tahoma"/>
          <w:lang w:val="el-GR"/>
        </w:rPr>
      </w:pPr>
      <w:r w:rsidRPr="00603221">
        <w:rPr>
          <w:rFonts w:cs="Tahoma"/>
          <w:lang w:val="el-GR"/>
        </w:rPr>
        <w:tab/>
      </w:r>
      <w:bookmarkStart w:id="21" w:name="_Toc97194259"/>
      <w:bookmarkStart w:id="22" w:name="_Toc97194408"/>
      <w:bookmarkStart w:id="23" w:name="_Toc129891307"/>
      <w:r w:rsidRPr="00603221">
        <w:rPr>
          <w:rFonts w:cs="Tahoma"/>
          <w:lang w:val="el-GR"/>
        </w:rPr>
        <w:t>Θεσμικό πλαίσιο</w:t>
      </w:r>
      <w:bookmarkEnd w:id="21"/>
      <w:bookmarkEnd w:id="22"/>
      <w:bookmarkEnd w:id="23"/>
      <w:r w:rsidRPr="00603221">
        <w:rPr>
          <w:rFonts w:cs="Tahoma"/>
          <w:lang w:val="el-GR"/>
        </w:rPr>
        <w:t xml:space="preserve"> </w:t>
      </w:r>
    </w:p>
    <w:p w14:paraId="1CFB4E1B" w14:textId="77777777" w:rsidR="00AA6688" w:rsidRPr="00603221" w:rsidRDefault="00AA6688" w:rsidP="00AA6688">
      <w:pPr>
        <w:tabs>
          <w:tab w:val="left" w:pos="284"/>
        </w:tabs>
        <w:rPr>
          <w:lang w:val="el-GR"/>
        </w:rPr>
      </w:pPr>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26916576"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bookmarkStart w:id="24" w:name="_Hlk71646966"/>
      <w:r w:rsidRPr="00081E42">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32EE23E7"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74E42C0F"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Τον Κανονισμό (ΕΕ, </w:t>
      </w:r>
      <w:proofErr w:type="spellStart"/>
      <w:r w:rsidRPr="00081E42">
        <w:rPr>
          <w:bCs/>
          <w:lang w:val="el-GR"/>
        </w:rPr>
        <w:t>Ευρατόμ</w:t>
      </w:r>
      <w:proofErr w:type="spellEnd"/>
      <w:r w:rsidRPr="00081E42">
        <w:rPr>
          <w:bCs/>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081E42">
        <w:rPr>
          <w:bCs/>
          <w:lang w:val="el-GR"/>
        </w:rPr>
        <w:t>Ευρατόμ</w:t>
      </w:r>
      <w:proofErr w:type="spellEnd"/>
      <w:r w:rsidRPr="00081E42">
        <w:rPr>
          <w:bCs/>
          <w:lang w:val="el-GR"/>
        </w:rPr>
        <w:t>) αριθ. 966/2012 (L 193/1).</w:t>
      </w:r>
    </w:p>
    <w:p w14:paraId="707B1ECD"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αριθμ</w:t>
      </w:r>
      <w:proofErr w:type="spellEnd"/>
      <w:r w:rsidRPr="00081E42">
        <w:rPr>
          <w:bCs/>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3E599948"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0E5A2DE9"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081E42">
        <w:rPr>
          <w:bCs/>
          <w:lang w:val="el-GR"/>
        </w:rPr>
        <w:t>κορωνοϊού</w:t>
      </w:r>
      <w:proofErr w:type="spellEnd"/>
      <w:r w:rsidRPr="00081E42">
        <w:rPr>
          <w:bCs/>
          <w:lang w:val="el-GR"/>
        </w:rPr>
        <w:t xml:space="preserve"> COVID- 19, επείγουσες δημοσιονομικές και φορολογικές ρυθμίσεις και άλλες διατάξεις» (ΦΕΚ 17/A/05-02-2021).</w:t>
      </w:r>
    </w:p>
    <w:p w14:paraId="349FF373"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774B5844"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20863293"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574EED45"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w:t>
      </w:r>
      <w:proofErr w:type="spellEnd"/>
      <w:r w:rsidRPr="00081E42">
        <w:rPr>
          <w:bCs/>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9F14EEE"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w:t>
      </w:r>
      <w:proofErr w:type="spellEnd"/>
      <w:r w:rsidRPr="00081E42">
        <w:rPr>
          <w:bCs/>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096DB24B"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αριθμ</w:t>
      </w:r>
      <w:proofErr w:type="spellEnd"/>
      <w:r w:rsidRPr="00081E42">
        <w:rPr>
          <w:bCs/>
          <w:lang w:val="el-GR"/>
        </w:rPr>
        <w:t>. 119126EΞ2021/29.09.2021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 όπως ισχύει.</w:t>
      </w:r>
    </w:p>
    <w:p w14:paraId="505D92B4"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αριθμ</w:t>
      </w:r>
      <w:proofErr w:type="spellEnd"/>
      <w:r w:rsidRPr="00081E42">
        <w:rPr>
          <w:bCs/>
          <w:lang w:val="el-GR"/>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30D1EAB8"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081E42">
        <w:rPr>
          <w:bCs/>
          <w:lang w:val="el-GR"/>
        </w:rPr>
        <w:t>Αρ</w:t>
      </w:r>
      <w:proofErr w:type="spellEnd"/>
      <w:r w:rsidRPr="00081E42">
        <w:rPr>
          <w:bCs/>
          <w:lang w:val="el-GR"/>
        </w:rPr>
        <w:t xml:space="preserve">. </w:t>
      </w:r>
      <w:proofErr w:type="spellStart"/>
      <w:r w:rsidRPr="00081E42">
        <w:rPr>
          <w:bCs/>
          <w:lang w:val="el-GR"/>
        </w:rPr>
        <w:t>Πρωτ</w:t>
      </w:r>
      <w:proofErr w:type="spellEnd"/>
      <w:r w:rsidRPr="00081E42">
        <w:rPr>
          <w:bCs/>
          <w:lang w:val="el-GR"/>
        </w:rPr>
        <w:t xml:space="preserve">: 120141ΕΞ2021 / ΥΠΟΙΚ 30-09-2021 - ΑΔΑ: 6ΝΞ3Η-ΨΘ0), όπως τροποποιήθηκε με την υπ’ </w:t>
      </w:r>
      <w:proofErr w:type="spellStart"/>
      <w:r w:rsidRPr="00081E42">
        <w:rPr>
          <w:bCs/>
          <w:lang w:val="el-GR"/>
        </w:rPr>
        <w:t>αρ</w:t>
      </w:r>
      <w:proofErr w:type="spellEnd"/>
      <w:r w:rsidRPr="00081E42">
        <w:rPr>
          <w:bCs/>
          <w:lang w:val="el-GR"/>
        </w:rPr>
        <w:t>. 52415 ΕΞ 2022 Απόφαση του Αναπληρωτή Υπ. Οικονομικών (ΦΕΚ 1927/Β/19-04-2022).</w:t>
      </w:r>
    </w:p>
    <w:p w14:paraId="00265AD5"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5A774384"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Την με </w:t>
      </w:r>
      <w:proofErr w:type="spellStart"/>
      <w:r w:rsidRPr="00081E42">
        <w:rPr>
          <w:bCs/>
          <w:lang w:val="el-GR"/>
        </w:rPr>
        <w:t>Αρ</w:t>
      </w:r>
      <w:proofErr w:type="spellEnd"/>
      <w:r w:rsidRPr="00081E42">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C660A41"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Την με </w:t>
      </w:r>
      <w:proofErr w:type="spellStart"/>
      <w:r w:rsidRPr="00081E42">
        <w:rPr>
          <w:bCs/>
          <w:lang w:val="el-GR"/>
        </w:rPr>
        <w:t>Αρ</w:t>
      </w:r>
      <w:proofErr w:type="spellEnd"/>
      <w:r w:rsidRPr="00081E42">
        <w:rPr>
          <w:bCs/>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61A425AB"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Την </w:t>
      </w:r>
      <w:proofErr w:type="spellStart"/>
      <w:r w:rsidRPr="00081E42">
        <w:rPr>
          <w:bCs/>
          <w:lang w:val="el-GR"/>
        </w:rPr>
        <w:t>Αριθμ</w:t>
      </w:r>
      <w:proofErr w:type="spellEnd"/>
      <w:r w:rsidRPr="00081E42">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71460AF4"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271F19D2"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081E42">
        <w:rPr>
          <w:bCs/>
          <w:lang w:val="el-GR"/>
        </w:rPr>
        <w:t>υποκεφάλαιο</w:t>
      </w:r>
      <w:proofErr w:type="spellEnd"/>
      <w:r w:rsidRPr="00081E42">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6F2E4568"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Ν. 4152/2013 «Επείγοντα μέτρα εφαρμογής των νόμων 4046/2012, 4093/2012 και 4127/2013» (ΦΕΚ 107/Α/09-05-2013).</w:t>
      </w:r>
    </w:p>
    <w:p w14:paraId="5D29A8DB"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081E42">
        <w:rPr>
          <w:bCs/>
          <w:lang w:val="el-GR"/>
        </w:rPr>
        <w:t>Προπτωχευτική</w:t>
      </w:r>
      <w:proofErr w:type="spellEnd"/>
      <w:r w:rsidRPr="00081E42">
        <w:rPr>
          <w:bCs/>
          <w:lang w:val="el-GR"/>
        </w:rPr>
        <w:t xml:space="preserve"> διαδικασία εξυγίανσης και άλλες διατάξεις» (ΦΕΚ 204/Α/15-09-2011), εκτός της παρ. 3 του Α.2.</w:t>
      </w:r>
    </w:p>
    <w:p w14:paraId="223FBFFD"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w:t>
      </w:r>
    </w:p>
    <w:p w14:paraId="02B50C01"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769A3397"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 Α.88 του Ν. 1892/1990 «Για τον εκσυγχρονισμό και την ανάπτυξη και άλλες διατάξεις» (ΦΕΚ 101/Α/31-07-1990).</w:t>
      </w:r>
    </w:p>
    <w:p w14:paraId="14BA0EAA"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40D13C0A"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Ν. 4912/2022 Ενιαία Αρχή Δημοσίων Συμβάσεων και άλλες διατάξεις του Υπουργείου Δικαιοσύνης” (ΦΕΚ 59/A/17-03-2022).</w:t>
      </w:r>
    </w:p>
    <w:p w14:paraId="35F932E3"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Ν. 4601/2019 “Εταιρικοί µ</w:t>
      </w:r>
      <w:proofErr w:type="spellStart"/>
      <w:r w:rsidRPr="00081E42">
        <w:rPr>
          <w:bCs/>
          <w:lang w:val="el-GR"/>
        </w:rPr>
        <w:t>ετασχηµατισµοί</w:t>
      </w:r>
      <w:proofErr w:type="spellEnd"/>
      <w:r w:rsidRPr="00081E42">
        <w:rPr>
          <w:bCs/>
          <w:lang w:val="el-GR"/>
        </w:rPr>
        <w:t xml:space="preserve"> και </w:t>
      </w:r>
      <w:proofErr w:type="spellStart"/>
      <w:r w:rsidRPr="00081E42">
        <w:rPr>
          <w:bCs/>
          <w:lang w:val="el-GR"/>
        </w:rPr>
        <w:t>εναρµόνιση</w:t>
      </w:r>
      <w:proofErr w:type="spellEnd"/>
      <w:r w:rsidRPr="00081E42">
        <w:rPr>
          <w:bCs/>
          <w:lang w:val="el-GR"/>
        </w:rPr>
        <w:t xml:space="preserve"> του </w:t>
      </w:r>
      <w:proofErr w:type="spellStart"/>
      <w:r w:rsidRPr="00081E42">
        <w:rPr>
          <w:bCs/>
          <w:lang w:val="el-GR"/>
        </w:rPr>
        <w:t>νοµοθετικού</w:t>
      </w:r>
      <w:proofErr w:type="spellEnd"/>
      <w:r w:rsidRPr="00081E42">
        <w:rPr>
          <w:bCs/>
          <w:lang w:val="el-GR"/>
        </w:rPr>
        <w:t xml:space="preserve"> πλαισίου µε τις διατάξεις της Οδηγίας 2014/55/ΕΕ του Ευρωπαϊκού Κοινοβουλίου και του </w:t>
      </w:r>
      <w:proofErr w:type="spellStart"/>
      <w:r w:rsidRPr="00081E42">
        <w:rPr>
          <w:bCs/>
          <w:lang w:val="el-GR"/>
        </w:rPr>
        <w:t>Συµβουλίου</w:t>
      </w:r>
      <w:proofErr w:type="spellEnd"/>
      <w:r w:rsidRPr="00081E42">
        <w:rPr>
          <w:bCs/>
          <w:lang w:val="el-GR"/>
        </w:rPr>
        <w:t xml:space="preserve"> της 16ης Απριλίου 2014 για την έκδοση ηλεκτρονικών </w:t>
      </w:r>
      <w:proofErr w:type="spellStart"/>
      <w:r w:rsidRPr="00081E42">
        <w:rPr>
          <w:bCs/>
          <w:lang w:val="el-GR"/>
        </w:rPr>
        <w:t>τιµολογίων</w:t>
      </w:r>
      <w:proofErr w:type="spellEnd"/>
      <w:r w:rsidRPr="00081E42">
        <w:rPr>
          <w:bCs/>
          <w:lang w:val="el-GR"/>
        </w:rPr>
        <w:t xml:space="preserve"> στο πλαίσιο </w:t>
      </w:r>
      <w:proofErr w:type="spellStart"/>
      <w:r w:rsidRPr="00081E42">
        <w:rPr>
          <w:bCs/>
          <w:lang w:val="el-GR"/>
        </w:rPr>
        <w:t>δηµόσιων</w:t>
      </w:r>
      <w:proofErr w:type="spellEnd"/>
      <w:r w:rsidRPr="00081E42">
        <w:rPr>
          <w:bCs/>
          <w:lang w:val="el-GR"/>
        </w:rPr>
        <w:t xml:space="preserve"> </w:t>
      </w:r>
      <w:proofErr w:type="spellStart"/>
      <w:r w:rsidRPr="00081E42">
        <w:rPr>
          <w:bCs/>
          <w:lang w:val="el-GR"/>
        </w:rPr>
        <w:t>συµβάσεων</w:t>
      </w:r>
      <w:proofErr w:type="spellEnd"/>
      <w:r w:rsidRPr="00081E42">
        <w:rPr>
          <w:bCs/>
          <w:lang w:val="el-GR"/>
        </w:rPr>
        <w:t xml:space="preserve"> και λοιπές διατάξεις” (ΦΕΚ 44/Α/09-03-2019).</w:t>
      </w:r>
    </w:p>
    <w:p w14:paraId="3421ED7B"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 Π.Δ. 39/2017 “Κανονισμός εξέτασης Προδικαστικών Προσφυγών ενώπιων της Αρχής Εξέτασης Προδικαστικών Προσφυγών” (ΦΕΚ 64/Α/04-05-2017).</w:t>
      </w:r>
    </w:p>
    <w:p w14:paraId="14A0584F"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Ν. 3419/2005 “Γενικό Εμπορικό Μητρώο (Γ.Ε.ΜΗ.) και Εκσυγχρονισμός της Επιμελητηριακής Νομοθεσίας” (ΦΕΚ 297/Α/06-12-2005).</w:t>
      </w:r>
    </w:p>
    <w:p w14:paraId="66689342"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Την </w:t>
      </w:r>
      <w:proofErr w:type="spellStart"/>
      <w:r w:rsidRPr="00081E42">
        <w:rPr>
          <w:bCs/>
          <w:lang w:val="el-GR"/>
        </w:rPr>
        <w:t>αριθμ</w:t>
      </w:r>
      <w:proofErr w:type="spellEnd"/>
      <w:r w:rsidRPr="00081E42">
        <w:rPr>
          <w:bCs/>
          <w:lang w:val="el-GR"/>
        </w:rPr>
        <w:t xml:space="preserve">. 63446/2021 Κ.Υ.Α. “Καθορισμός Εθνικού </w:t>
      </w:r>
      <w:proofErr w:type="spellStart"/>
      <w:r w:rsidRPr="00081E42">
        <w:rPr>
          <w:bCs/>
          <w:lang w:val="el-GR"/>
        </w:rPr>
        <w:t>Μορφότυπου</w:t>
      </w:r>
      <w:proofErr w:type="spellEnd"/>
      <w:r w:rsidRPr="00081E42">
        <w:rPr>
          <w:bCs/>
          <w:lang w:val="el-GR"/>
        </w:rPr>
        <w:t xml:space="preserve"> ηλεκτρονικού τιμολογίου στο πλαίσιο των Δημοσίων Συμβάσεων” (2338/Β/02-06-2021).</w:t>
      </w:r>
    </w:p>
    <w:p w14:paraId="54E62C88"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Τον Ν. 4635/2019 (ιδίως  των άρθρων 85 </w:t>
      </w:r>
      <w:proofErr w:type="spellStart"/>
      <w:r w:rsidRPr="00081E42">
        <w:rPr>
          <w:bCs/>
          <w:lang w:val="el-GR"/>
        </w:rPr>
        <w:t>επ</w:t>
      </w:r>
      <w:proofErr w:type="spellEnd"/>
      <w:r w:rsidRPr="00081E42">
        <w:rPr>
          <w:bCs/>
          <w:lang w:val="el-GR"/>
        </w:rPr>
        <w:t>.) “Επενδύω στην Ελλάδα και άλλες διατάξεις” (ΦΕΚ 167/Α/30-10-2019).</w:t>
      </w:r>
    </w:p>
    <w:p w14:paraId="1D474A48"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 Π.Δ. 28/2015 “Κωδικοποίηση διατάξεων για την πρόσβαση σε δημόσια έγγραφα και στοιχεία» ΦΕΚ (34/Α/23-03-2015).</w:t>
      </w:r>
    </w:p>
    <w:p w14:paraId="52F95CB5"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Ν. 2859/2000 “Κύρωση Κώδικα Φόρου Προστιθέμενης Αξίας” (ΦΕΚ 248/Α/07-11-2000).</w:t>
      </w:r>
    </w:p>
    <w:p w14:paraId="43668091"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4E5F1B55"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1A871DC"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2624C091"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6AFC44A1"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6AE1B90A"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 Α.39 του Ν. 4578/2018 «Μείωση ασφαλιστικών εισφορών και άλλες διατάξεις» (ΦΕΚ 200/Α/03-12-2018).</w:t>
      </w:r>
    </w:p>
    <w:p w14:paraId="7084ABD7"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081E42">
        <w:rPr>
          <w:bCs/>
          <w:lang w:val="el-GR"/>
        </w:rPr>
        <w:t>αρ</w:t>
      </w:r>
      <w:proofErr w:type="spellEnd"/>
      <w:r w:rsidRPr="00081E42">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CC15702"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081E42">
        <w:rPr>
          <w:bCs/>
          <w:lang w:val="el-GR"/>
        </w:rPr>
        <w:t>αρ</w:t>
      </w:r>
      <w:proofErr w:type="spellEnd"/>
      <w:r w:rsidRPr="00081E42">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081E42">
        <w:rPr>
          <w:bCs/>
          <w:lang w:val="el-GR"/>
        </w:rPr>
        <w:t>οικ</w:t>
      </w:r>
      <w:proofErr w:type="spellEnd"/>
      <w:r w:rsidRPr="00081E42">
        <w:rPr>
          <w:bCs/>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1033C3F7"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w:t>
      </w:r>
      <w:proofErr w:type="spellEnd"/>
      <w:r w:rsidRPr="00081E42">
        <w:rPr>
          <w:bCs/>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CF1A536"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Το Άρθρο 3 (Μέρος Γ’) του ν. 5015/2023 (ΦΕΚ Α’20/02-02-2023) «Κύρωση: α) της από 22.11.2022 Επιμέρους Σύμβασης Δωρεάς - Έργο ΧΙ, Παράρτημα 13 της από 6.9.2018 κύριας Σύμβασης Δωρεάς μεταξύ του Ιδρύματος «Κοινωφελές Ίδρυμα Σταύρος Σ. Νιάρχος» και του Ελληνικού Δημοσίου για την ενίσχυση και αναβάθμιση των υποδομών στον τομέα της Υγείας και β) της από 22.11.2022 Τροποποίησης της από 6.9.2018 Σύμβασης Δωρεάς μεταξύ του Ιδρύματος «Κοινωφελές Ίδρυμα Σταύρος Σ. Νιάρχος» και του Ελληνικού Δημοσίου για την ενίσχυση και αναβάθμιση των υποδομών στον τομέα της Υγείας και άλλες διατάξεις»</w:t>
      </w:r>
      <w:r>
        <w:rPr>
          <w:bCs/>
          <w:lang w:val="el-GR"/>
        </w:rPr>
        <w:t>.</w:t>
      </w:r>
      <w:r w:rsidRPr="00081E42">
        <w:rPr>
          <w:bCs/>
          <w:lang w:val="el-GR"/>
        </w:rPr>
        <w:t xml:space="preserve">  </w:t>
      </w:r>
    </w:p>
    <w:p w14:paraId="4D5BD139"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Τη ΣΑΤΑ TA091 του Υπουργείου Υγείας με την οποία εγκρίθηκε Ένταξης του Έργου με τίτλο «Οικονομική ενίσχυση για τη διενέργεια πράξεων προληπτικής οδοντιατρικής φροντίδας σε φυσικά πρόσωπα ηλικίας έξι έως δώδεκα (6-12) ετών (“</w:t>
      </w:r>
      <w:proofErr w:type="spellStart"/>
      <w:r w:rsidRPr="00081E42">
        <w:rPr>
          <w:bCs/>
          <w:lang w:val="el-GR"/>
        </w:rPr>
        <w:t>Dentist</w:t>
      </w:r>
      <w:proofErr w:type="spellEnd"/>
      <w:r w:rsidRPr="00081E42">
        <w:rPr>
          <w:bCs/>
          <w:lang w:val="el-GR"/>
        </w:rPr>
        <w:t xml:space="preserve"> </w:t>
      </w:r>
      <w:proofErr w:type="spellStart"/>
      <w:r w:rsidRPr="00081E42">
        <w:rPr>
          <w:bCs/>
          <w:lang w:val="el-GR"/>
        </w:rPr>
        <w:t>pass</w:t>
      </w:r>
      <w:proofErr w:type="spellEnd"/>
      <w:r w:rsidRPr="00081E42">
        <w:rPr>
          <w:bCs/>
          <w:lang w:val="el-GR"/>
        </w:rPr>
        <w:t xml:space="preserve">”)» (κωδικός ΟΠΣ ΤΑ 5202702) στο Ταμείο Ανάκαμψης και Ανθεκτικότητας, με </w:t>
      </w:r>
      <w:proofErr w:type="spellStart"/>
      <w:r w:rsidRPr="00081E42">
        <w:rPr>
          <w:bCs/>
          <w:lang w:val="el-GR"/>
        </w:rPr>
        <w:t>ενάριθμο</w:t>
      </w:r>
      <w:proofErr w:type="spellEnd"/>
      <w:r w:rsidRPr="00081E42">
        <w:rPr>
          <w:bCs/>
          <w:lang w:val="el-GR"/>
        </w:rPr>
        <w:t xml:space="preserve"> κωδικό 2023ΤΑ09100003.</w:t>
      </w:r>
    </w:p>
    <w:p w14:paraId="567651EB" w14:textId="77777777" w:rsidR="00CD164E" w:rsidRPr="00081E42" w:rsidRDefault="00CD164E" w:rsidP="00CD164E">
      <w:pPr>
        <w:pStyle w:val="aff"/>
        <w:numPr>
          <w:ilvl w:val="0"/>
          <w:numId w:val="28"/>
        </w:numPr>
        <w:suppressAutoHyphens w:val="0"/>
        <w:spacing w:before="120"/>
        <w:ind w:left="425" w:hanging="426"/>
        <w:contextualSpacing w:val="0"/>
        <w:rPr>
          <w:bCs/>
          <w:lang w:val="el-GR"/>
        </w:rPr>
      </w:pPr>
      <w:proofErr w:type="spellStart"/>
      <w:r w:rsidRPr="00081E42">
        <w:rPr>
          <w:bCs/>
          <w:lang w:val="el-GR"/>
        </w:rPr>
        <w:t>Tην</w:t>
      </w:r>
      <w:proofErr w:type="spellEnd"/>
      <w:r w:rsidRPr="00081E42">
        <w:rPr>
          <w:bCs/>
          <w:lang w:val="el-GR"/>
        </w:rPr>
        <w:t xml:space="preserve"> από 08-02-2023 (αριθ. </w:t>
      </w:r>
      <w:proofErr w:type="spellStart"/>
      <w:r w:rsidRPr="00081E42">
        <w:rPr>
          <w:bCs/>
          <w:lang w:val="el-GR"/>
        </w:rPr>
        <w:t>πρωτ</w:t>
      </w:r>
      <w:proofErr w:type="spellEnd"/>
      <w:r w:rsidRPr="00081E42">
        <w:rPr>
          <w:bCs/>
          <w:lang w:val="el-GR"/>
        </w:rPr>
        <w:t>. ΚτΠ Μ.Α.Ε.: 3282/16-02-2023) Προγραμματική Συμφωνία μεταξύ του Υπουργείου Υγείας και της ΚτΠ Μ.Α.Ε. για το έργο: «Οικονομική ενίσχυση για τη διενέργεια πράξεων προληπτικής οδοντιατρικής φροντίδας σε φυσικά πρόσωπα ηλικίας έξι έως δώδεκα (6-12) ετών (“</w:t>
      </w:r>
      <w:proofErr w:type="spellStart"/>
      <w:r w:rsidRPr="00081E42">
        <w:rPr>
          <w:bCs/>
          <w:lang w:val="el-GR"/>
        </w:rPr>
        <w:t>Dentist</w:t>
      </w:r>
      <w:proofErr w:type="spellEnd"/>
      <w:r w:rsidRPr="00081E42">
        <w:rPr>
          <w:bCs/>
          <w:lang w:val="el-GR"/>
        </w:rPr>
        <w:t xml:space="preserve"> </w:t>
      </w:r>
      <w:proofErr w:type="spellStart"/>
      <w:r w:rsidRPr="00081E42">
        <w:rPr>
          <w:bCs/>
          <w:lang w:val="el-GR"/>
        </w:rPr>
        <w:t>pass</w:t>
      </w:r>
      <w:proofErr w:type="spellEnd"/>
      <w:r w:rsidRPr="00081E42">
        <w:rPr>
          <w:bCs/>
          <w:lang w:val="el-GR"/>
        </w:rPr>
        <w:t>”)».</w:t>
      </w:r>
    </w:p>
    <w:p w14:paraId="143198E3" w14:textId="77777777" w:rsidR="00CD164E" w:rsidRPr="009505CD"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Την υπ’ </w:t>
      </w:r>
      <w:proofErr w:type="spellStart"/>
      <w:r w:rsidRPr="00081E42">
        <w:rPr>
          <w:bCs/>
          <w:lang w:val="el-GR"/>
        </w:rPr>
        <w:t>αρ</w:t>
      </w:r>
      <w:proofErr w:type="spellEnd"/>
      <w:r w:rsidRPr="00081E42">
        <w:rPr>
          <w:bCs/>
          <w:lang w:val="el-GR"/>
        </w:rPr>
        <w:t>. 30987 ΕΞ 2023/24-02-2023 (</w:t>
      </w:r>
      <w:proofErr w:type="spellStart"/>
      <w:r w:rsidRPr="00081E42">
        <w:rPr>
          <w:bCs/>
          <w:lang w:val="el-GR"/>
        </w:rPr>
        <w:t>αρ</w:t>
      </w:r>
      <w:proofErr w:type="spellEnd"/>
      <w:r w:rsidRPr="00081E42">
        <w:rPr>
          <w:bCs/>
          <w:lang w:val="el-GR"/>
        </w:rPr>
        <w:t xml:space="preserve">. </w:t>
      </w:r>
      <w:proofErr w:type="spellStart"/>
      <w:r w:rsidRPr="00081E42">
        <w:rPr>
          <w:bCs/>
          <w:lang w:val="el-GR"/>
        </w:rPr>
        <w:t>πρωτ</w:t>
      </w:r>
      <w:proofErr w:type="spellEnd"/>
      <w:r w:rsidRPr="00081E42">
        <w:rPr>
          <w:bCs/>
          <w:lang w:val="el-GR"/>
        </w:rPr>
        <w:t>. ΚτΠ Μ.Α.Ε.: 3919/24-02-2023) Απόφαση της Ειδική</w:t>
      </w:r>
      <w:r>
        <w:rPr>
          <w:bCs/>
          <w:lang w:val="el-GR"/>
        </w:rPr>
        <w:t>ς</w:t>
      </w:r>
      <w:r w:rsidRPr="00081E42">
        <w:rPr>
          <w:bCs/>
          <w:lang w:val="el-GR"/>
        </w:rPr>
        <w:t xml:space="preserve"> Υπηρεσία</w:t>
      </w:r>
      <w:r>
        <w:rPr>
          <w:bCs/>
          <w:lang w:val="el-GR"/>
        </w:rPr>
        <w:t>ς</w:t>
      </w:r>
      <w:r w:rsidRPr="00081E42">
        <w:rPr>
          <w:bCs/>
          <w:lang w:val="el-GR"/>
        </w:rPr>
        <w:t xml:space="preserve"> Συντονισμού Ταμείου Ανάκαμψης (ΕΥΣΤΑ) με θέμα: “Απόφαση Ένταξης του Έργου με τίτλο «Οικονομική ενίσχυση για τη διενέργεια πράξεων προληπτικής οδοντιατρικής φροντίδας σε φυσικά πρόσωπα ηλικίας έξι έως δώδεκα (6-12) ετών (“</w:t>
      </w:r>
      <w:proofErr w:type="spellStart"/>
      <w:r w:rsidRPr="00081E42">
        <w:rPr>
          <w:bCs/>
          <w:lang w:val="el-GR"/>
        </w:rPr>
        <w:t>Dentist</w:t>
      </w:r>
      <w:proofErr w:type="spellEnd"/>
      <w:r w:rsidRPr="00081E42">
        <w:rPr>
          <w:bCs/>
          <w:lang w:val="el-GR"/>
        </w:rPr>
        <w:t xml:space="preserve"> </w:t>
      </w:r>
      <w:proofErr w:type="spellStart"/>
      <w:r w:rsidRPr="00081E42">
        <w:rPr>
          <w:bCs/>
          <w:lang w:val="el-GR"/>
        </w:rPr>
        <w:t>pass</w:t>
      </w:r>
      <w:proofErr w:type="spellEnd"/>
      <w:r w:rsidRPr="00081E42">
        <w:rPr>
          <w:bCs/>
          <w:lang w:val="el-GR"/>
        </w:rPr>
        <w:t>”)» (κωδικός ΟΠΣ ΤΑ 5202702) στο Ταμείο Ανάκαμψης και Ανθεκτικότητας”.</w:t>
      </w:r>
    </w:p>
    <w:p w14:paraId="4DC30140" w14:textId="77777777" w:rsidR="00CD164E" w:rsidRDefault="00CD164E" w:rsidP="00CD164E">
      <w:pPr>
        <w:pStyle w:val="aff"/>
        <w:numPr>
          <w:ilvl w:val="0"/>
          <w:numId w:val="28"/>
        </w:numPr>
        <w:suppressAutoHyphens w:val="0"/>
        <w:spacing w:before="120"/>
        <w:ind w:left="425" w:hanging="426"/>
        <w:contextualSpacing w:val="0"/>
        <w:rPr>
          <w:bCs/>
          <w:lang w:val="el-GR"/>
        </w:rPr>
      </w:pPr>
      <w:r w:rsidRPr="00081E42">
        <w:rPr>
          <w:bCs/>
          <w:lang w:val="el-GR"/>
        </w:rPr>
        <w:t xml:space="preserve">Την </w:t>
      </w:r>
      <w:r>
        <w:rPr>
          <w:bCs/>
          <w:lang w:val="el-GR"/>
        </w:rPr>
        <w:t xml:space="preserve">υπ’ </w:t>
      </w:r>
      <w:proofErr w:type="spellStart"/>
      <w:r>
        <w:rPr>
          <w:bCs/>
          <w:lang w:val="el-GR"/>
        </w:rPr>
        <w:t>αρ</w:t>
      </w:r>
      <w:proofErr w:type="spellEnd"/>
      <w:r>
        <w:rPr>
          <w:bCs/>
          <w:lang w:val="el-GR"/>
        </w:rPr>
        <w:t xml:space="preserve">. </w:t>
      </w:r>
      <w:r w:rsidRPr="00625B29">
        <w:rPr>
          <w:bCs/>
          <w:lang w:val="el-GR"/>
        </w:rPr>
        <w:t>18543</w:t>
      </w:r>
      <w:r>
        <w:rPr>
          <w:bCs/>
          <w:lang w:val="el-GR"/>
        </w:rPr>
        <w:t>/28-02-2023 (</w:t>
      </w:r>
      <w:proofErr w:type="spellStart"/>
      <w:r w:rsidRPr="00081E42">
        <w:rPr>
          <w:bCs/>
          <w:lang w:val="el-GR"/>
        </w:rPr>
        <w:t>αρ</w:t>
      </w:r>
      <w:proofErr w:type="spellEnd"/>
      <w:r w:rsidRPr="00081E42">
        <w:rPr>
          <w:bCs/>
          <w:lang w:val="el-GR"/>
        </w:rPr>
        <w:t xml:space="preserve">. </w:t>
      </w:r>
      <w:proofErr w:type="spellStart"/>
      <w:r w:rsidRPr="00081E42">
        <w:rPr>
          <w:bCs/>
          <w:lang w:val="el-GR"/>
        </w:rPr>
        <w:t>Πρωτ</w:t>
      </w:r>
      <w:proofErr w:type="spellEnd"/>
      <w:r w:rsidRPr="00081E42">
        <w:rPr>
          <w:bCs/>
          <w:lang w:val="el-GR"/>
        </w:rPr>
        <w:t>. ΚτΠ Μ.Α.Ε. 4095/28-02-2023</w:t>
      </w:r>
      <w:r>
        <w:rPr>
          <w:bCs/>
          <w:lang w:val="el-GR"/>
        </w:rPr>
        <w:t>)</w:t>
      </w:r>
      <w:r w:rsidRPr="00081E42">
        <w:rPr>
          <w:bCs/>
          <w:lang w:val="el-GR"/>
        </w:rPr>
        <w:t xml:space="preserve"> Απόφαση </w:t>
      </w:r>
      <w:r>
        <w:rPr>
          <w:bCs/>
          <w:lang w:val="el-GR"/>
        </w:rPr>
        <w:t>του Υπουργείου Ανάπτυξης και Επενδύσεων περί</w:t>
      </w:r>
      <w:r w:rsidRPr="00081E42">
        <w:rPr>
          <w:bCs/>
          <w:lang w:val="el-GR"/>
        </w:rPr>
        <w:t xml:space="preserve"> έγκρισης </w:t>
      </w:r>
      <w:r>
        <w:rPr>
          <w:bCs/>
          <w:lang w:val="el-GR"/>
        </w:rPr>
        <w:t xml:space="preserve">της </w:t>
      </w:r>
      <w:r w:rsidRPr="00081E42">
        <w:rPr>
          <w:bCs/>
          <w:lang w:val="el-GR"/>
        </w:rPr>
        <w:t>ένταξης/τροποποίησης στο Πρόγραμμα Δημοσίων Επενδύσεων (ΠΔΕ) 2023, στη ΣΑΤΑ 091 του έργου «Οικονομική ενίσχυση για τη διενέργεια πράξεων προληπτικής οδοντιατρικής φροντίδας σε φυσικά πρόσωπα ηλικίας έξι έως δώδεκα (6-12) ετών (“</w:t>
      </w:r>
      <w:proofErr w:type="spellStart"/>
      <w:r w:rsidRPr="00081E42">
        <w:rPr>
          <w:bCs/>
          <w:lang w:val="el-GR"/>
        </w:rPr>
        <w:t>Dentist</w:t>
      </w:r>
      <w:proofErr w:type="spellEnd"/>
      <w:r w:rsidRPr="00081E42">
        <w:rPr>
          <w:bCs/>
          <w:lang w:val="el-GR"/>
        </w:rPr>
        <w:t xml:space="preserve"> </w:t>
      </w:r>
      <w:proofErr w:type="spellStart"/>
      <w:r w:rsidRPr="00081E42">
        <w:rPr>
          <w:bCs/>
          <w:lang w:val="el-GR"/>
        </w:rPr>
        <w:t>pass</w:t>
      </w:r>
      <w:proofErr w:type="spellEnd"/>
      <w:r w:rsidRPr="00081E42">
        <w:rPr>
          <w:bCs/>
          <w:lang w:val="el-GR"/>
        </w:rPr>
        <w:t>”)» (κωδικός ΟΠΣ ΤΑ 5202702)».</w:t>
      </w:r>
    </w:p>
    <w:p w14:paraId="4D13C459" w14:textId="77777777" w:rsidR="00CD164E" w:rsidRPr="00CD164E" w:rsidRDefault="00CD164E" w:rsidP="00CD164E">
      <w:pPr>
        <w:numPr>
          <w:ilvl w:val="0"/>
          <w:numId w:val="28"/>
        </w:numPr>
        <w:suppressAutoHyphens w:val="0"/>
        <w:spacing w:before="120"/>
        <w:ind w:left="425" w:hanging="426"/>
        <w:rPr>
          <w:bCs/>
          <w:lang w:val="el-GR"/>
        </w:rPr>
      </w:pPr>
      <w:r w:rsidRPr="00CD164E">
        <w:rPr>
          <w:bCs/>
          <w:lang w:val="el-GR"/>
        </w:rPr>
        <w:t xml:space="preserve">Την </w:t>
      </w:r>
      <w:proofErr w:type="spellStart"/>
      <w:r w:rsidRPr="00CD164E">
        <w:rPr>
          <w:bCs/>
          <w:lang w:val="el-GR"/>
        </w:rPr>
        <w:t>υπ</w:t>
      </w:r>
      <w:proofErr w:type="spellEnd"/>
      <w:r w:rsidRPr="00CD164E">
        <w:rPr>
          <w:bCs/>
          <w:lang w:val="el-GR"/>
        </w:rPr>
        <w:t xml:space="preserve">΄ </w:t>
      </w:r>
      <w:proofErr w:type="spellStart"/>
      <w:r w:rsidRPr="00CD164E">
        <w:rPr>
          <w:bCs/>
          <w:lang w:val="el-GR"/>
        </w:rPr>
        <w:t>αρ</w:t>
      </w:r>
      <w:proofErr w:type="spellEnd"/>
      <w:r w:rsidRPr="00CD164E">
        <w:rPr>
          <w:bCs/>
          <w:lang w:val="el-GR"/>
        </w:rPr>
        <w:t xml:space="preserve">. </w:t>
      </w:r>
      <w:proofErr w:type="spellStart"/>
      <w:r w:rsidRPr="00CD164E">
        <w:rPr>
          <w:bCs/>
          <w:lang w:val="el-GR"/>
        </w:rPr>
        <w:t>πρωτ</w:t>
      </w:r>
      <w:proofErr w:type="spellEnd"/>
      <w:r w:rsidRPr="00CD164E">
        <w:rPr>
          <w:bCs/>
          <w:lang w:val="el-GR"/>
        </w:rPr>
        <w:t>. 5989/23-03-2023 επιστολή της ΚτΠ Μ.Α.Ε. προς το Υπουργείο Υγείας με θέμα: “Διαβίβαση τευχών Προσκλήσεων για το Έργο «Οικονομική ενίσχυση για τη διενέργεια πράξεων προληπτικής οδοντιατρικής φροντίδας σε φυσικά πρόσωπα ηλικίας έξι έως δώδεκα (6-12) ετών ("</w:t>
      </w:r>
      <w:r w:rsidRPr="004618FC">
        <w:rPr>
          <w:bCs/>
        </w:rPr>
        <w:t>Dentist</w:t>
      </w:r>
      <w:r w:rsidRPr="00CD164E">
        <w:rPr>
          <w:bCs/>
          <w:lang w:val="el-GR"/>
        </w:rPr>
        <w:t xml:space="preserve"> </w:t>
      </w:r>
      <w:r w:rsidRPr="004618FC">
        <w:rPr>
          <w:bCs/>
        </w:rPr>
        <w:t>pass</w:t>
      </w:r>
      <w:r w:rsidRPr="00CD164E">
        <w:rPr>
          <w:bCs/>
          <w:lang w:val="el-GR"/>
        </w:rPr>
        <w:t>")»”.</w:t>
      </w:r>
    </w:p>
    <w:p w14:paraId="0A606AD8" w14:textId="77777777" w:rsidR="00CD164E" w:rsidRPr="00170749" w:rsidRDefault="00CD164E" w:rsidP="00CD164E">
      <w:pPr>
        <w:pStyle w:val="aff"/>
        <w:numPr>
          <w:ilvl w:val="0"/>
          <w:numId w:val="28"/>
        </w:numPr>
        <w:suppressAutoHyphens w:val="0"/>
        <w:spacing w:before="120"/>
        <w:ind w:left="425" w:hanging="426"/>
        <w:contextualSpacing w:val="0"/>
        <w:rPr>
          <w:bCs/>
          <w:lang w:val="el-GR"/>
        </w:rPr>
      </w:pPr>
      <w:r w:rsidRPr="00170749">
        <w:rPr>
          <w:bCs/>
          <w:lang w:val="el-GR"/>
        </w:rPr>
        <w:t xml:space="preserve">Την Απόφαση του ΔΣ της ΚτΠ Μ.Α.Ε. κατά την υπ’ </w:t>
      </w:r>
      <w:proofErr w:type="spellStart"/>
      <w:r w:rsidRPr="00170749">
        <w:rPr>
          <w:bCs/>
          <w:lang w:val="el-GR"/>
        </w:rPr>
        <w:t>αρ</w:t>
      </w:r>
      <w:proofErr w:type="spellEnd"/>
      <w:r w:rsidRPr="00170749">
        <w:rPr>
          <w:bCs/>
          <w:lang w:val="el-GR"/>
        </w:rPr>
        <w:t>. 856/25-08-2022 Συνεδρίασή του, με θέμα Εκλογή Διευθύνοντος Συμβούλου (Θέμα 1).</w:t>
      </w:r>
    </w:p>
    <w:p w14:paraId="2FEF9226" w14:textId="77777777" w:rsidR="00CD164E" w:rsidRPr="00170749" w:rsidRDefault="00CD164E" w:rsidP="00CD164E">
      <w:pPr>
        <w:pStyle w:val="aff"/>
        <w:numPr>
          <w:ilvl w:val="0"/>
          <w:numId w:val="28"/>
        </w:numPr>
        <w:suppressAutoHyphens w:val="0"/>
        <w:spacing w:before="120"/>
        <w:ind w:left="425" w:hanging="426"/>
        <w:contextualSpacing w:val="0"/>
        <w:rPr>
          <w:bCs/>
          <w:lang w:val="el-GR"/>
        </w:rPr>
      </w:pPr>
      <w:r w:rsidRPr="00170749">
        <w:rPr>
          <w:bCs/>
          <w:lang w:val="el-GR"/>
        </w:rPr>
        <w:t xml:space="preserve">Την Απόφαση του ΔΣ της ΚτΠ Μ.Α.Ε. κατά την υπ’ </w:t>
      </w:r>
      <w:proofErr w:type="spellStart"/>
      <w:r w:rsidRPr="00170749">
        <w:rPr>
          <w:bCs/>
          <w:lang w:val="el-GR"/>
        </w:rPr>
        <w:t>αρ</w:t>
      </w:r>
      <w:proofErr w:type="spellEnd"/>
      <w:r w:rsidRPr="00170749">
        <w:rPr>
          <w:bCs/>
          <w:lang w:val="el-GR"/>
        </w:rPr>
        <w:t>. 857/26-08-2022 Συνεδρίασή του, με θέμα γενικές εξουσιοδοτήσεις προς Διευθύνοντα Σύμβουλο (Θέμα 2.2).</w:t>
      </w:r>
    </w:p>
    <w:p w14:paraId="14C67FB1" w14:textId="77777777" w:rsidR="00CD164E" w:rsidRPr="00F3448B" w:rsidRDefault="00CD164E" w:rsidP="00CD164E">
      <w:pPr>
        <w:pStyle w:val="aff"/>
        <w:numPr>
          <w:ilvl w:val="0"/>
          <w:numId w:val="28"/>
        </w:numPr>
        <w:suppressAutoHyphens w:val="0"/>
        <w:spacing w:before="120"/>
        <w:ind w:left="425" w:hanging="426"/>
        <w:contextualSpacing w:val="0"/>
        <w:rPr>
          <w:bCs/>
          <w:lang w:val="el-GR"/>
        </w:rPr>
      </w:pPr>
      <w:r w:rsidRPr="00170749">
        <w:rPr>
          <w:bCs/>
          <w:lang w:val="el-GR"/>
        </w:rPr>
        <w:t xml:space="preserve">Απόφαση του Διευθύνοντος Συμβούλου της ΚτΠ Α.Ε. με </w:t>
      </w:r>
      <w:proofErr w:type="spellStart"/>
      <w:r w:rsidRPr="00170749">
        <w:rPr>
          <w:bCs/>
          <w:lang w:val="el-GR"/>
        </w:rPr>
        <w:t>Αρ</w:t>
      </w:r>
      <w:proofErr w:type="spellEnd"/>
      <w:r w:rsidRPr="00170749">
        <w:rPr>
          <w:bCs/>
          <w:lang w:val="el-GR"/>
        </w:rPr>
        <w:t xml:space="preserve">. </w:t>
      </w:r>
      <w:proofErr w:type="spellStart"/>
      <w:r w:rsidRPr="00170749">
        <w:rPr>
          <w:bCs/>
          <w:lang w:val="el-GR"/>
        </w:rPr>
        <w:t>Πρωτ</w:t>
      </w:r>
      <w:proofErr w:type="spellEnd"/>
      <w:r w:rsidRPr="00170749">
        <w:rPr>
          <w:bCs/>
          <w:lang w:val="el-GR"/>
        </w:rPr>
        <w:t xml:space="preserve">. </w:t>
      </w:r>
      <w:r>
        <w:rPr>
          <w:bCs/>
          <w:lang w:val="el-GR"/>
        </w:rPr>
        <w:t>22683</w:t>
      </w:r>
      <w:r w:rsidRPr="00170749">
        <w:rPr>
          <w:bCs/>
          <w:lang w:val="el-GR"/>
        </w:rPr>
        <w:t>/</w:t>
      </w:r>
      <w:r>
        <w:rPr>
          <w:bCs/>
          <w:lang w:val="el-GR"/>
        </w:rPr>
        <w:t>20</w:t>
      </w:r>
      <w:r w:rsidRPr="00170749">
        <w:rPr>
          <w:bCs/>
          <w:lang w:val="el-GR"/>
        </w:rPr>
        <w:t>-</w:t>
      </w:r>
      <w:r>
        <w:rPr>
          <w:bCs/>
          <w:lang w:val="el-GR"/>
        </w:rPr>
        <w:t>12</w:t>
      </w:r>
      <w:r w:rsidRPr="00170749">
        <w:rPr>
          <w:bCs/>
          <w:lang w:val="el-GR"/>
        </w:rPr>
        <w:t>-2022 και θέμα «</w:t>
      </w:r>
      <w:r w:rsidRPr="002C12F7">
        <w:rPr>
          <w:bCs/>
          <w:lang w:val="el-GR"/>
        </w:rPr>
        <w:t>Εξουσιοδότηση δικαιώματος υπογραφής σε Γενικούς Διευθυντές και Διευθυντές της ΚτΠ Μ.Α.Ε.</w:t>
      </w:r>
      <w:r w:rsidRPr="00170749">
        <w:rPr>
          <w:bCs/>
          <w:lang w:val="el-GR"/>
        </w:rPr>
        <w:t>».</w:t>
      </w:r>
    </w:p>
    <w:p w14:paraId="1E1D7282" w14:textId="77777777" w:rsidR="00CD164E" w:rsidRPr="006809B1" w:rsidRDefault="00CD164E" w:rsidP="00CD164E">
      <w:pPr>
        <w:pStyle w:val="aff"/>
        <w:numPr>
          <w:ilvl w:val="0"/>
          <w:numId w:val="28"/>
        </w:numPr>
        <w:suppressAutoHyphens w:val="0"/>
        <w:spacing w:before="120"/>
        <w:ind w:left="425" w:hanging="426"/>
        <w:contextualSpacing w:val="0"/>
        <w:rPr>
          <w:bCs/>
          <w:lang w:val="el-GR"/>
        </w:rPr>
      </w:pPr>
      <w:r w:rsidRPr="00191043">
        <w:rPr>
          <w:bCs/>
          <w:lang w:val="el-GR"/>
        </w:rPr>
        <w:t xml:space="preserve">Την Απόφαση του Διοικητικού Συμβουλίου της  ΚτΠ Μ.Α.Ε. κατά την υπ’ </w:t>
      </w:r>
      <w:proofErr w:type="spellStart"/>
      <w:r w:rsidRPr="00191043">
        <w:rPr>
          <w:bCs/>
          <w:lang w:val="el-GR"/>
        </w:rPr>
        <w:t>αρ</w:t>
      </w:r>
      <w:proofErr w:type="spellEnd"/>
      <w:r w:rsidRPr="00191043">
        <w:rPr>
          <w:bCs/>
          <w:lang w:val="el-GR"/>
        </w:rPr>
        <w:t xml:space="preserve">. </w:t>
      </w:r>
      <w:r w:rsidRPr="00463A77">
        <w:rPr>
          <w:bCs/>
          <w:lang w:val="el-GR"/>
        </w:rPr>
        <w:t>901/29</w:t>
      </w:r>
      <w:r>
        <w:rPr>
          <w:bCs/>
          <w:lang w:val="el-GR"/>
        </w:rPr>
        <w:t>-</w:t>
      </w:r>
      <w:r w:rsidRPr="00463A77">
        <w:rPr>
          <w:bCs/>
          <w:lang w:val="el-GR"/>
        </w:rPr>
        <w:t>03</w:t>
      </w:r>
      <w:r>
        <w:rPr>
          <w:bCs/>
          <w:lang w:val="el-GR"/>
        </w:rPr>
        <w:t>-</w:t>
      </w:r>
      <w:r w:rsidRPr="00463A77">
        <w:rPr>
          <w:bCs/>
          <w:lang w:val="el-GR"/>
        </w:rPr>
        <w:t xml:space="preserve">2023 </w:t>
      </w:r>
      <w:r w:rsidRPr="00191043">
        <w:rPr>
          <w:bCs/>
          <w:lang w:val="el-GR"/>
        </w:rPr>
        <w:t xml:space="preserve">Συνεδρίασή του </w:t>
      </w:r>
      <w:r w:rsidRPr="00231F07">
        <w:rPr>
          <w:bCs/>
          <w:lang w:val="el-GR"/>
        </w:rPr>
        <w:t xml:space="preserve">(Θέμα </w:t>
      </w:r>
      <w:r w:rsidRPr="00463A77">
        <w:rPr>
          <w:bCs/>
          <w:lang w:val="el-GR"/>
        </w:rPr>
        <w:t>5.7</w:t>
      </w:r>
      <w:r w:rsidRPr="00231F07">
        <w:rPr>
          <w:bCs/>
          <w:lang w:val="el-GR"/>
        </w:rPr>
        <w:t>).</w:t>
      </w:r>
    </w:p>
    <w:bookmarkEnd w:id="24"/>
    <w:p w14:paraId="1FE18563" w14:textId="77777777" w:rsidR="008338F0" w:rsidRPr="00603221" w:rsidRDefault="003355E7" w:rsidP="003A109E">
      <w:pPr>
        <w:pStyle w:val="2"/>
        <w:rPr>
          <w:rFonts w:cs="Tahoma"/>
          <w:lang w:val="el-GR"/>
        </w:rPr>
      </w:pPr>
      <w:r w:rsidRPr="00C570AF">
        <w:rPr>
          <w:rFonts w:cs="Tahoma"/>
          <w:lang w:val="el-GR"/>
        </w:rPr>
        <w:tab/>
      </w:r>
      <w:bookmarkStart w:id="25" w:name="_Ref40979373"/>
      <w:bookmarkStart w:id="26" w:name="_Toc97194260"/>
      <w:bookmarkStart w:id="27" w:name="_Toc97194409"/>
      <w:bookmarkStart w:id="28" w:name="_Toc129891308"/>
      <w:r w:rsidRPr="00603221">
        <w:rPr>
          <w:rFonts w:cs="Tahoma"/>
          <w:lang w:val="el-GR"/>
        </w:rPr>
        <w:t>Προθεσμία παραλαβής προσφορών και διενέργεια διαγωνισμού</w:t>
      </w:r>
      <w:bookmarkEnd w:id="25"/>
      <w:bookmarkEnd w:id="26"/>
      <w:bookmarkEnd w:id="27"/>
      <w:bookmarkEnd w:id="28"/>
      <w:r w:rsidRPr="00603221">
        <w:rPr>
          <w:rFonts w:cs="Tahoma"/>
          <w:lang w:val="el-GR"/>
        </w:rPr>
        <w:t xml:space="preserve"> </w:t>
      </w:r>
    </w:p>
    <w:p w14:paraId="29C6D918" w14:textId="269D7959"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B726A3" w:rsidRPr="00722B37">
        <w:rPr>
          <w:b/>
          <w:szCs w:val="24"/>
          <w:lang w:val="el-GR"/>
        </w:rPr>
        <w:t>20-04-2023</w:t>
      </w:r>
      <w:r w:rsidR="00B726A3">
        <w:rPr>
          <w:color w:val="000000"/>
          <w:lang w:val="el-GR"/>
        </w:rPr>
        <w:t xml:space="preserve"> και </w:t>
      </w:r>
      <w:r w:rsidR="00B726A3" w:rsidRPr="00A406A5">
        <w:rPr>
          <w:color w:val="000000"/>
          <w:lang w:val="el-GR"/>
        </w:rPr>
        <w:t>ώρα</w:t>
      </w:r>
      <w:r w:rsidR="00B726A3">
        <w:rPr>
          <w:color w:val="000000"/>
          <w:lang w:val="el-GR"/>
        </w:rPr>
        <w:t xml:space="preserve"> </w:t>
      </w:r>
      <w:r w:rsidR="00B726A3" w:rsidRPr="00722B37">
        <w:rPr>
          <w:b/>
          <w:bCs/>
          <w:color w:val="000000"/>
          <w:lang w:val="el-GR"/>
        </w:rPr>
        <w:t>14:00</w:t>
      </w:r>
      <w:r w:rsidR="00B726A3">
        <w:rPr>
          <w:b/>
          <w:bCs/>
          <w:color w:val="000000"/>
          <w:lang w:val="el-GR"/>
        </w:rPr>
        <w:t xml:space="preserve"> </w:t>
      </w:r>
      <w:r w:rsidR="00B65D70" w:rsidRPr="00603221">
        <w:rPr>
          <w:lang w:val="el-GR" w:eastAsia="el-GR"/>
        </w:rPr>
        <w:t xml:space="preserve">και η </w:t>
      </w:r>
      <w:r w:rsidR="006561C6">
        <w:rPr>
          <w:color w:val="000000"/>
          <w:lang w:val="el-GR"/>
        </w:rPr>
        <w:t>η</w:t>
      </w:r>
      <w:r w:rsidR="00B65D70" w:rsidRPr="00603221">
        <w:rPr>
          <w:color w:val="000000"/>
          <w:lang w:val="el-GR"/>
        </w:rPr>
        <w:t xml:space="preserve">μερομηνία έναρξης υποβολής προσφορών είναι η </w:t>
      </w:r>
      <w:r w:rsidR="00B726A3">
        <w:rPr>
          <w:b/>
          <w:szCs w:val="24"/>
          <w:lang w:val="el-GR"/>
        </w:rPr>
        <w:t>05</w:t>
      </w:r>
      <w:r w:rsidR="00B726A3" w:rsidRPr="00722B37">
        <w:rPr>
          <w:b/>
          <w:szCs w:val="24"/>
          <w:lang w:val="el-GR"/>
        </w:rPr>
        <w:t>-04-2023</w:t>
      </w:r>
      <w:r w:rsidR="006561C6" w:rsidRPr="006561C6">
        <w:rPr>
          <w:bCs/>
          <w:szCs w:val="24"/>
          <w:lang w:val="el-GR"/>
        </w:rPr>
        <w:t>.</w:t>
      </w:r>
    </w:p>
    <w:p w14:paraId="4C83350D" w14:textId="71875580"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5573FC">
        <w:rPr>
          <w:b/>
          <w:lang w:val="el-GR"/>
        </w:rPr>
        <w:t>δύο</w:t>
      </w:r>
      <w:r w:rsidR="001C673F" w:rsidRPr="00603221">
        <w:rPr>
          <w:b/>
          <w:lang w:val="el-GR"/>
        </w:rPr>
        <w:t xml:space="preserve"> (</w:t>
      </w:r>
      <w:r w:rsidR="005573FC">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B726A3" w:rsidRPr="00722B37">
        <w:rPr>
          <w:b/>
          <w:szCs w:val="24"/>
          <w:lang w:val="el-GR"/>
        </w:rPr>
        <w:t>2</w:t>
      </w:r>
      <w:r w:rsidR="00B726A3">
        <w:rPr>
          <w:b/>
          <w:szCs w:val="24"/>
          <w:lang w:val="el-GR"/>
        </w:rPr>
        <w:t>4</w:t>
      </w:r>
      <w:r w:rsidR="00B726A3" w:rsidRPr="00722B37">
        <w:rPr>
          <w:b/>
          <w:szCs w:val="24"/>
          <w:lang w:val="el-GR"/>
        </w:rPr>
        <w:t>-04-2023</w:t>
      </w:r>
      <w:r w:rsidR="00B726A3">
        <w:rPr>
          <w:color w:val="000000"/>
          <w:lang w:val="el-GR"/>
        </w:rPr>
        <w:t xml:space="preserve"> </w:t>
      </w:r>
      <w:r w:rsidR="001C673F" w:rsidRPr="005452CE">
        <w:rPr>
          <w:b/>
          <w:lang w:val="el-GR"/>
        </w:rPr>
        <w:t xml:space="preserve"> </w:t>
      </w:r>
      <w:r w:rsidR="001C673F" w:rsidRPr="003F2E1C">
        <w:rPr>
          <w:bCs/>
          <w:lang w:val="el-GR"/>
        </w:rPr>
        <w:t>και ώρα</w:t>
      </w:r>
      <w:r w:rsidR="001C673F" w:rsidRPr="00603221">
        <w:rPr>
          <w:b/>
          <w:lang w:val="el-GR"/>
        </w:rPr>
        <w:t xml:space="preserve"> </w:t>
      </w:r>
      <w:r w:rsidR="00B726A3">
        <w:rPr>
          <w:b/>
          <w:lang w:val="el-GR"/>
        </w:rPr>
        <w:t>10:00</w:t>
      </w:r>
      <w:r w:rsidR="008806CC" w:rsidRPr="008806CC">
        <w:rPr>
          <w:bCs/>
          <w:lang w:val="el-GR"/>
        </w:rPr>
        <w:t>.</w:t>
      </w:r>
    </w:p>
    <w:p w14:paraId="60970A90" w14:textId="77777777" w:rsidR="001C673F" w:rsidRPr="00603221" w:rsidRDefault="001C673F" w:rsidP="00AE3EC2">
      <w:pPr>
        <w:spacing w:after="0"/>
        <w:rPr>
          <w:lang w:val="el-GR"/>
        </w:rPr>
      </w:pPr>
      <w:r w:rsidRPr="00603221" w:rsidDel="001C673F">
        <w:rPr>
          <w:i/>
          <w:iCs/>
          <w:color w:val="5B9BD5"/>
          <w:kern w:val="1"/>
          <w:lang w:val="el-GR"/>
        </w:rPr>
        <w:t xml:space="preserve"> </w:t>
      </w:r>
    </w:p>
    <w:p w14:paraId="1D7D2429" w14:textId="77777777" w:rsidR="008338F0" w:rsidRPr="00603221" w:rsidRDefault="003355E7" w:rsidP="00AE3EC2">
      <w:pPr>
        <w:pStyle w:val="2"/>
        <w:spacing w:before="0"/>
        <w:rPr>
          <w:rFonts w:cs="Tahoma"/>
          <w:lang w:val="el-GR"/>
        </w:rPr>
      </w:pPr>
      <w:r w:rsidRPr="00603221">
        <w:rPr>
          <w:rFonts w:cs="Tahoma"/>
          <w:lang w:val="el-GR"/>
        </w:rPr>
        <w:tab/>
      </w:r>
      <w:bookmarkStart w:id="29" w:name="_Ref65241722"/>
      <w:bookmarkStart w:id="30" w:name="_Ref65241727"/>
      <w:bookmarkStart w:id="31" w:name="_Toc97194261"/>
      <w:bookmarkStart w:id="32" w:name="_Toc97194410"/>
      <w:bookmarkStart w:id="33" w:name="_Toc129891309"/>
      <w:r w:rsidRPr="00603221">
        <w:rPr>
          <w:rFonts w:cs="Tahoma"/>
          <w:lang w:val="el-GR"/>
        </w:rPr>
        <w:t>Δημοσιότητα</w:t>
      </w:r>
      <w:bookmarkEnd w:id="29"/>
      <w:bookmarkEnd w:id="30"/>
      <w:bookmarkEnd w:id="31"/>
      <w:bookmarkEnd w:id="32"/>
      <w:bookmarkEnd w:id="33"/>
    </w:p>
    <w:p w14:paraId="64E0F74F" w14:textId="589A265F" w:rsidR="008338F0" w:rsidRPr="00603221" w:rsidRDefault="001452C0" w:rsidP="00AE3EC2">
      <w:pPr>
        <w:spacing w:after="240"/>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3F2E1C" w:rsidRPr="00722B37">
        <w:rPr>
          <w:b/>
          <w:szCs w:val="24"/>
          <w:lang w:val="el-GR"/>
        </w:rPr>
        <w:t>0</w:t>
      </w:r>
      <w:r w:rsidR="003F2E1C">
        <w:rPr>
          <w:b/>
          <w:szCs w:val="24"/>
          <w:lang w:val="el-GR"/>
        </w:rPr>
        <w:t>5</w:t>
      </w:r>
      <w:r w:rsidR="003F2E1C" w:rsidRPr="00722B37">
        <w:rPr>
          <w:b/>
          <w:szCs w:val="24"/>
          <w:lang w:val="el-GR"/>
        </w:rPr>
        <w:t>-04-2023</w:t>
      </w:r>
      <w:r w:rsidR="003355E7" w:rsidRPr="00603221">
        <w:rPr>
          <w:lang w:val="el-GR"/>
        </w:rPr>
        <w:t xml:space="preserve">. </w:t>
      </w:r>
    </w:p>
    <w:p w14:paraId="32F9AA80" w14:textId="31B9F9AD" w:rsidR="003F2A53" w:rsidRDefault="00821852" w:rsidP="00AE3EC2">
      <w:pPr>
        <w:spacing w:after="240"/>
        <w:rPr>
          <w:lang w:val="el-GR"/>
        </w:rPr>
      </w:pPr>
      <w:r w:rsidRPr="006B3C5C">
        <w:rPr>
          <w:lang w:val="el-GR"/>
        </w:rPr>
        <w:t xml:space="preserve">Τα έγγραφα της σύμβασης </w:t>
      </w:r>
      <w:bookmarkStart w:id="34" w:name="_Hlk75874003"/>
      <w:r w:rsidRPr="006B3C5C">
        <w:rPr>
          <w:lang w:val="el-GR"/>
        </w:rPr>
        <w:t xml:space="preserve">της παρούσας Διακήρυξης καταχωρήθηκαν </w:t>
      </w:r>
      <w:bookmarkEnd w:id="34"/>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3F2E1C" w:rsidRPr="00722B37">
        <w:rPr>
          <w:b/>
          <w:szCs w:val="24"/>
          <w:lang w:val="el-GR"/>
        </w:rPr>
        <w:t>0</w:t>
      </w:r>
      <w:r w:rsidR="003F2E1C">
        <w:rPr>
          <w:b/>
          <w:szCs w:val="24"/>
          <w:lang w:val="el-GR"/>
        </w:rPr>
        <w:t>5</w:t>
      </w:r>
      <w:r w:rsidR="003F2E1C" w:rsidRPr="00722B37">
        <w:rPr>
          <w:b/>
          <w:szCs w:val="24"/>
          <w:lang w:val="el-GR"/>
        </w:rPr>
        <w:t>-04-2023</w:t>
      </w:r>
      <w:r w:rsidRPr="006B3C5C">
        <w:rPr>
          <w:lang w:val="el-GR"/>
        </w:rPr>
        <w:t>, η οποία έλαβε Συστημικό Αύξοντα Αριθμό</w:t>
      </w:r>
      <w:bookmarkStart w:id="35" w:name="_Hlk75874030"/>
      <w:r w:rsidRPr="006B3C5C">
        <w:rPr>
          <w:lang w:val="el-GR"/>
        </w:rPr>
        <w:t xml:space="preserve">: </w:t>
      </w:r>
      <w:r w:rsidR="00F3621D" w:rsidRPr="00F3621D">
        <w:rPr>
          <w:b/>
          <w:bCs/>
          <w:lang w:val="el-GR"/>
        </w:rPr>
        <w:t>189541</w:t>
      </w:r>
      <w:r w:rsidRPr="006B3C5C">
        <w:rPr>
          <w:lang w:val="el-GR"/>
        </w:rPr>
        <w:t xml:space="preserve"> </w:t>
      </w:r>
      <w:bookmarkEnd w:id="35"/>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662A5521" w14:textId="46AC4068" w:rsidR="008338F0" w:rsidRPr="00603221" w:rsidRDefault="005452CE" w:rsidP="00AE3EC2">
      <w:pPr>
        <w:spacing w:after="240"/>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36"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6"/>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3F2E1C" w:rsidRPr="00722B37">
        <w:rPr>
          <w:b/>
          <w:szCs w:val="24"/>
          <w:lang w:val="el-GR"/>
        </w:rPr>
        <w:t>0</w:t>
      </w:r>
      <w:r w:rsidR="003F2E1C">
        <w:rPr>
          <w:b/>
          <w:szCs w:val="24"/>
          <w:lang w:val="el-GR"/>
        </w:rPr>
        <w:t>5</w:t>
      </w:r>
      <w:r w:rsidR="003F2E1C" w:rsidRPr="00722B37">
        <w:rPr>
          <w:b/>
          <w:szCs w:val="24"/>
          <w:lang w:val="el-GR"/>
        </w:rPr>
        <w:t>-04-2023</w:t>
      </w:r>
      <w:r w:rsidR="003F2E1C">
        <w:rPr>
          <w:b/>
          <w:szCs w:val="24"/>
          <w:lang w:val="el-GR"/>
        </w:rPr>
        <w:t>.</w:t>
      </w:r>
    </w:p>
    <w:p w14:paraId="0110B54C" w14:textId="2E0B72B3"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3F2E1C" w:rsidRPr="00722B37">
        <w:rPr>
          <w:b/>
          <w:szCs w:val="24"/>
        </w:rPr>
        <w:t>0</w:t>
      </w:r>
      <w:r w:rsidR="003F2E1C">
        <w:rPr>
          <w:b/>
          <w:szCs w:val="24"/>
        </w:rPr>
        <w:t>5</w:t>
      </w:r>
      <w:r w:rsidR="003F2E1C" w:rsidRPr="00722B37">
        <w:rPr>
          <w:b/>
          <w:szCs w:val="24"/>
        </w:rPr>
        <w:t>-04-2023</w:t>
      </w:r>
      <w:r w:rsidR="003F2E1C">
        <w:rPr>
          <w:b/>
          <w:szCs w:val="24"/>
        </w:rPr>
        <w:t>.</w:t>
      </w:r>
      <w:r w:rsidRPr="00603221">
        <w:rPr>
          <w:i/>
          <w:iCs/>
          <w:color w:val="5B9BD5"/>
          <w:kern w:val="1"/>
        </w:rPr>
        <w:t xml:space="preserve"> </w:t>
      </w:r>
    </w:p>
    <w:p w14:paraId="7907E412" w14:textId="77777777" w:rsidR="00441D66" w:rsidRPr="00745634" w:rsidRDefault="00441D66" w:rsidP="002F2BED">
      <w:pPr>
        <w:rPr>
          <w:lang w:val="el-GR"/>
        </w:rPr>
      </w:pPr>
    </w:p>
    <w:p w14:paraId="39F1AE31" w14:textId="77777777" w:rsidR="008338F0" w:rsidRPr="00603221" w:rsidRDefault="003355E7" w:rsidP="003A109E">
      <w:pPr>
        <w:pStyle w:val="2"/>
        <w:rPr>
          <w:rFonts w:cs="Tahoma"/>
          <w:lang w:val="el-GR"/>
        </w:rPr>
      </w:pPr>
      <w:r w:rsidRPr="00603221">
        <w:rPr>
          <w:rFonts w:cs="Tahoma"/>
          <w:lang w:val="el-GR"/>
        </w:rPr>
        <w:tab/>
      </w:r>
      <w:bookmarkStart w:id="37" w:name="_Toc97194262"/>
      <w:bookmarkStart w:id="38" w:name="_Toc97194411"/>
      <w:bookmarkStart w:id="39" w:name="_Toc129891310"/>
      <w:r w:rsidRPr="00603221">
        <w:rPr>
          <w:rFonts w:cs="Tahoma"/>
          <w:lang w:val="el-GR"/>
        </w:rPr>
        <w:t>Αρχές εφαρμοζόμενες στη διαδικασία σύναψης</w:t>
      </w:r>
      <w:bookmarkEnd w:id="37"/>
      <w:bookmarkEnd w:id="38"/>
      <w:bookmarkEnd w:id="39"/>
      <w:r w:rsidRPr="00603221">
        <w:rPr>
          <w:rFonts w:cs="Tahoma"/>
          <w:lang w:val="el-GR"/>
        </w:rPr>
        <w:t xml:space="preserve"> </w:t>
      </w:r>
    </w:p>
    <w:p w14:paraId="07B4708F"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304EE0DD" w14:textId="30DA4D5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00F3726D">
        <w:rPr>
          <w:lang w:val="el-GR"/>
        </w:rPr>
        <w:t>,</w:t>
      </w:r>
      <w:r w:rsidRPr="00603221">
        <w:rPr>
          <w:lang w:val="el-GR"/>
        </w:rPr>
        <w:t xml:space="preserve"> </w:t>
      </w:r>
    </w:p>
    <w:p w14:paraId="5D1539A0" w14:textId="7C5FE15A" w:rsidR="008338F0" w:rsidRPr="00603221" w:rsidRDefault="003355E7">
      <w:pPr>
        <w:rPr>
          <w:lang w:val="el-GR"/>
        </w:rPr>
      </w:pPr>
      <w:r w:rsidRPr="00603221">
        <w:rPr>
          <w:lang w:val="el-GR"/>
        </w:rPr>
        <w:t xml:space="preserve">β) δεν θα ενεργήσουν αθέμιτα, παράνομα ή καταχρηστικά </w:t>
      </w:r>
      <w:r w:rsidR="001A7B46" w:rsidRPr="00603221">
        <w:rPr>
          <w:lang w:val="el-GR"/>
        </w:rPr>
        <w:t>καθ΄ όλη</w:t>
      </w:r>
      <w:r w:rsidRPr="00603221">
        <w:rPr>
          <w:lang w:val="el-GR"/>
        </w:rPr>
        <w:t xml:space="preserve"> τη διάρκεια της διαδικασίας ανάθεσης, αλλά και κατά το στάδιο εκτέλεσης της σύμβασης, εφόσον επιλεγούν</w:t>
      </w:r>
      <w:r w:rsidR="00F3726D">
        <w:rPr>
          <w:lang w:val="el-GR"/>
        </w:rPr>
        <w:t>,</w:t>
      </w:r>
    </w:p>
    <w:p w14:paraId="1250A9F0" w14:textId="77777777"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3B940480" w14:textId="77777777" w:rsidR="00092ADB" w:rsidRPr="00603221" w:rsidRDefault="00092ADB" w:rsidP="006726E4">
      <w:pPr>
        <w:pStyle w:val="1"/>
        <w:rPr>
          <w:rFonts w:cs="Tahoma"/>
          <w:sz w:val="22"/>
          <w:szCs w:val="22"/>
        </w:rPr>
      </w:pPr>
      <w:r w:rsidRPr="00603221">
        <w:rPr>
          <w:rFonts w:cs="Tahoma"/>
          <w:sz w:val="22"/>
          <w:szCs w:val="22"/>
          <w:lang w:val="el-GR"/>
        </w:rPr>
        <w:tab/>
      </w:r>
      <w:bookmarkStart w:id="40" w:name="_Toc97194412"/>
      <w:bookmarkStart w:id="41" w:name="_Toc129891311"/>
      <w:r w:rsidRPr="00603221">
        <w:rPr>
          <w:rFonts w:cs="Tahoma"/>
          <w:sz w:val="22"/>
          <w:szCs w:val="22"/>
        </w:rPr>
        <w:t>ΓΕΝΙΚΟΙ ΚΑΙ ΕΙΔΙΚΟΙ ΟΡΟΙ ΣΥΜΜΕΤΟΧΗΣ</w:t>
      </w:r>
      <w:bookmarkEnd w:id="40"/>
      <w:bookmarkEnd w:id="41"/>
    </w:p>
    <w:p w14:paraId="387D71B3" w14:textId="77777777" w:rsidR="00092ADB" w:rsidRPr="00603221" w:rsidRDefault="00092ADB" w:rsidP="003A109E">
      <w:pPr>
        <w:pStyle w:val="2"/>
        <w:rPr>
          <w:rFonts w:cs="Tahoma"/>
          <w:lang w:val="el-GR"/>
        </w:rPr>
      </w:pPr>
      <w:bookmarkStart w:id="42" w:name="__RefHeading___Toc491949729"/>
      <w:bookmarkStart w:id="43" w:name="__RefHeading___Toc491949730"/>
      <w:bookmarkStart w:id="44" w:name="_Hlk494445205"/>
      <w:bookmarkEnd w:id="42"/>
      <w:bookmarkEnd w:id="43"/>
      <w:r w:rsidRPr="00603221">
        <w:rPr>
          <w:rFonts w:cs="Tahoma"/>
          <w:lang w:val="el-GR"/>
        </w:rPr>
        <w:tab/>
      </w:r>
      <w:bookmarkStart w:id="45" w:name="_Toc97194263"/>
      <w:bookmarkStart w:id="46" w:name="_Toc97194413"/>
      <w:bookmarkStart w:id="47" w:name="_Toc129891312"/>
      <w:r w:rsidRPr="00603221">
        <w:rPr>
          <w:rFonts w:cs="Tahoma"/>
          <w:lang w:val="el-GR"/>
        </w:rPr>
        <w:t>Γενικές Πληροφορίες</w:t>
      </w:r>
      <w:bookmarkEnd w:id="45"/>
      <w:bookmarkEnd w:id="46"/>
      <w:bookmarkEnd w:id="47"/>
    </w:p>
    <w:p w14:paraId="3F7FB9A4" w14:textId="77777777" w:rsidR="008338F0" w:rsidRPr="00603221" w:rsidRDefault="003355E7" w:rsidP="000631F7">
      <w:pPr>
        <w:pStyle w:val="3"/>
        <w:ind w:left="1276"/>
        <w:rPr>
          <w:lang w:val="el-GR"/>
        </w:rPr>
      </w:pPr>
      <w:bookmarkStart w:id="48" w:name="_Toc97194264"/>
      <w:bookmarkStart w:id="49" w:name="_Toc97194414"/>
      <w:bookmarkStart w:id="50" w:name="_Toc129891313"/>
      <w:bookmarkEnd w:id="44"/>
      <w:r w:rsidRPr="00603221">
        <w:rPr>
          <w:lang w:val="el-GR"/>
        </w:rPr>
        <w:t>Έγγραφα της σύμβασης</w:t>
      </w:r>
      <w:bookmarkEnd w:id="48"/>
      <w:bookmarkEnd w:id="49"/>
      <w:bookmarkEnd w:id="50"/>
    </w:p>
    <w:p w14:paraId="2201ABB6"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35252482" w14:textId="2DFB1A4E"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6CF65C53" w14:textId="77777777" w:rsidR="008338F0" w:rsidRPr="003F2A53" w:rsidRDefault="003355E7">
      <w:pPr>
        <w:numPr>
          <w:ilvl w:val="0"/>
          <w:numId w:val="3"/>
        </w:numPr>
        <w:spacing w:after="40"/>
        <w:ind w:left="567" w:hanging="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4240D8D5" w14:textId="77777777" w:rsidR="008338F0" w:rsidRPr="003F2A53" w:rsidRDefault="003355E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15FDD3B" w14:textId="77777777" w:rsidR="001A7B46" w:rsidRPr="00570FF3" w:rsidRDefault="001A7B46" w:rsidP="001A7B46">
      <w:pPr>
        <w:numPr>
          <w:ilvl w:val="0"/>
          <w:numId w:val="3"/>
        </w:numPr>
        <w:spacing w:after="40"/>
        <w:ind w:left="567" w:hanging="567"/>
        <w:rPr>
          <w:lang w:val="el-GR"/>
        </w:rPr>
      </w:pPr>
      <w:r w:rsidRPr="00570FF3">
        <w:rPr>
          <w:lang w:val="el-GR"/>
        </w:rPr>
        <w:t xml:space="preserve">το σχέδιο της σύμβασης με τα Παραρτήματά της </w:t>
      </w:r>
    </w:p>
    <w:p w14:paraId="2D684E77" w14:textId="77777777" w:rsidR="000631F7" w:rsidRDefault="000631F7" w:rsidP="000631F7">
      <w:pPr>
        <w:spacing w:after="40"/>
        <w:rPr>
          <w:lang w:val="el-GR"/>
        </w:rPr>
      </w:pPr>
    </w:p>
    <w:p w14:paraId="1596E7DA" w14:textId="77777777" w:rsidR="003F2A53" w:rsidRPr="00603221" w:rsidRDefault="003F2A53" w:rsidP="000631F7">
      <w:pPr>
        <w:spacing w:after="40"/>
        <w:rPr>
          <w:lang w:val="el-GR"/>
        </w:rPr>
      </w:pPr>
    </w:p>
    <w:p w14:paraId="594947A6" w14:textId="77777777" w:rsidR="008338F0" w:rsidRPr="00603221" w:rsidRDefault="003355E7" w:rsidP="000631F7">
      <w:pPr>
        <w:pStyle w:val="3"/>
        <w:ind w:left="1276"/>
        <w:rPr>
          <w:lang w:val="el-GR"/>
        </w:rPr>
      </w:pPr>
      <w:bookmarkStart w:id="51" w:name="_Toc97194265"/>
      <w:bookmarkStart w:id="52" w:name="_Toc97194415"/>
      <w:bookmarkStart w:id="53" w:name="_Toc129891314"/>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1"/>
      <w:bookmarkEnd w:id="52"/>
      <w:bookmarkEnd w:id="53"/>
    </w:p>
    <w:p w14:paraId="6B4E80A5" w14:textId="77777777"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3DAA35E0" w14:textId="77777777" w:rsidR="000631F7" w:rsidRPr="004C145A" w:rsidRDefault="000631F7" w:rsidP="004C145A">
      <w:pPr>
        <w:rPr>
          <w:lang w:val="el-GR"/>
        </w:rPr>
      </w:pPr>
    </w:p>
    <w:p w14:paraId="45E196A2" w14:textId="77777777" w:rsidR="008338F0" w:rsidRPr="00603221" w:rsidRDefault="003355E7" w:rsidP="000631F7">
      <w:pPr>
        <w:pStyle w:val="3"/>
        <w:ind w:left="1276"/>
        <w:rPr>
          <w:lang w:val="el-GR"/>
        </w:rPr>
      </w:pPr>
      <w:bookmarkStart w:id="54" w:name="_Ref75870613"/>
      <w:bookmarkStart w:id="55" w:name="_Toc97194266"/>
      <w:bookmarkStart w:id="56" w:name="_Toc97194416"/>
      <w:bookmarkStart w:id="57" w:name="_Toc129891315"/>
      <w:r w:rsidRPr="00603221">
        <w:rPr>
          <w:lang w:val="el-GR"/>
        </w:rPr>
        <w:t>Παροχή Διευκρινίσεων</w:t>
      </w:r>
      <w:bookmarkEnd w:id="54"/>
      <w:bookmarkEnd w:id="55"/>
      <w:bookmarkEnd w:id="56"/>
      <w:bookmarkEnd w:id="57"/>
    </w:p>
    <w:p w14:paraId="7A5CB0E5" w14:textId="3915F456"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385523">
        <w:rPr>
          <w:b/>
          <w:szCs w:val="24"/>
          <w:lang w:val="el-GR"/>
        </w:rPr>
        <w:t>12</w:t>
      </w:r>
      <w:r w:rsidR="00385523" w:rsidRPr="00722B37">
        <w:rPr>
          <w:b/>
          <w:szCs w:val="24"/>
          <w:lang w:val="el-GR"/>
        </w:rPr>
        <w:t>-04-2023</w:t>
      </w:r>
      <w:r w:rsidR="00385523">
        <w:rPr>
          <w:b/>
          <w:szCs w:val="24"/>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0FB3E8C"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19B565A"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4F4C9E33"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495DECC2"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3350AD56"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3916946F" w14:textId="540279F3" w:rsidR="00784CFD" w:rsidRDefault="00784CFD" w:rsidP="00784CFD">
      <w:pPr>
        <w:rPr>
          <w:lang w:val="el-GR"/>
        </w:rPr>
      </w:pPr>
      <w:r w:rsidRPr="00C11E79">
        <w:rPr>
          <w:lang w:val="el-GR"/>
        </w:rPr>
        <w:t>Τροποποίηση των όρων της διαγωνιστικής διαδικασίας (</w:t>
      </w:r>
      <w:proofErr w:type="spellStart"/>
      <w:r w:rsidRPr="00C11E79">
        <w:rPr>
          <w:lang w:val="el-GR"/>
        </w:rPr>
        <w:t>π</w:t>
      </w:r>
      <w:r w:rsidR="00F3726D">
        <w:rPr>
          <w:lang w:val="el-GR"/>
        </w:rPr>
        <w:t>.</w:t>
      </w:r>
      <w:r w:rsidRPr="00C11E79">
        <w:rPr>
          <w:lang w:val="el-GR"/>
        </w:rPr>
        <w:t>χ</w:t>
      </w:r>
      <w:proofErr w:type="spellEnd"/>
      <w:r w:rsidRPr="00C11E79">
        <w:rPr>
          <w:lang w:val="el-GR"/>
        </w:rPr>
        <w:t xml:space="preserve">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32493826" w14:textId="77777777" w:rsidR="00784CFD" w:rsidRPr="006B2C94" w:rsidRDefault="00784CFD" w:rsidP="00784CFD">
      <w:pPr>
        <w:rPr>
          <w:lang w:val="el-GR"/>
        </w:rPr>
      </w:pPr>
    </w:p>
    <w:p w14:paraId="3DFBCAC5" w14:textId="77777777" w:rsidR="008338F0" w:rsidRPr="00603221" w:rsidRDefault="003355E7" w:rsidP="000631F7">
      <w:pPr>
        <w:pStyle w:val="3"/>
        <w:ind w:left="1276"/>
        <w:rPr>
          <w:lang w:val="el-GR"/>
        </w:rPr>
      </w:pPr>
      <w:bookmarkStart w:id="58" w:name="_Ref75870681"/>
      <w:bookmarkStart w:id="59" w:name="_Toc97194267"/>
      <w:bookmarkStart w:id="60" w:name="_Toc97194417"/>
      <w:bookmarkStart w:id="61" w:name="_Toc129891316"/>
      <w:r w:rsidRPr="00603221">
        <w:rPr>
          <w:lang w:val="el-GR"/>
        </w:rPr>
        <w:t>Γλώσσα</w:t>
      </w:r>
      <w:bookmarkEnd w:id="58"/>
      <w:bookmarkEnd w:id="59"/>
      <w:bookmarkEnd w:id="60"/>
      <w:bookmarkEnd w:id="61"/>
    </w:p>
    <w:p w14:paraId="7F9EAD8C"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0574C6BA"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6BF89294"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3A1C1CC5"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077E7049"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18A659D8"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0D16539" w14:textId="77777777" w:rsidR="000631F7" w:rsidRPr="00603221" w:rsidRDefault="000631F7">
      <w:pPr>
        <w:rPr>
          <w:lang w:val="el-GR"/>
        </w:rPr>
      </w:pPr>
    </w:p>
    <w:p w14:paraId="3C250690" w14:textId="77777777" w:rsidR="003A5AAC" w:rsidRPr="00603221" w:rsidRDefault="003A5AAC" w:rsidP="000631F7">
      <w:pPr>
        <w:pStyle w:val="3"/>
        <w:ind w:left="1276"/>
        <w:rPr>
          <w:lang w:val="el-GR"/>
        </w:rPr>
      </w:pPr>
      <w:bookmarkStart w:id="62" w:name="_Ref496624630"/>
      <w:bookmarkStart w:id="63" w:name="_Ref496624815"/>
      <w:bookmarkStart w:id="64" w:name="_Ref496625091"/>
      <w:bookmarkStart w:id="65" w:name="_Toc97194268"/>
      <w:bookmarkStart w:id="66" w:name="_Toc97194418"/>
      <w:bookmarkStart w:id="67" w:name="_Toc129891317"/>
      <w:r w:rsidRPr="00603221">
        <w:rPr>
          <w:lang w:val="el-GR"/>
        </w:rPr>
        <w:t>Εγγυήσεις</w:t>
      </w:r>
      <w:bookmarkEnd w:id="62"/>
      <w:bookmarkEnd w:id="63"/>
      <w:bookmarkEnd w:id="64"/>
      <w:bookmarkEnd w:id="65"/>
      <w:bookmarkEnd w:id="66"/>
      <w:bookmarkEnd w:id="67"/>
    </w:p>
    <w:p w14:paraId="73798765" w14:textId="77777777" w:rsidR="008338F0" w:rsidRDefault="006771AF" w:rsidP="0054025C">
      <w:pPr>
        <w:rPr>
          <w:color w:val="000000"/>
          <w:lang w:val="el-GR"/>
        </w:rPr>
      </w:pPr>
      <w:bookmarkStart w:id="68"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184C19AA" w14:textId="77777777" w:rsidR="003B04C4" w:rsidRDefault="003B04C4" w:rsidP="00603221">
      <w:pPr>
        <w:rPr>
          <w:color w:val="000000"/>
          <w:lang w:val="el-GR"/>
        </w:rPr>
      </w:pPr>
      <w:bookmarkStart w:id="69"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69"/>
    </w:p>
    <w:p w14:paraId="3A815EDB" w14:textId="57468D02"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C80EBF">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1020D812"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570DDC3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49C6143A"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F02E4A3"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D0A2CD0" w14:textId="77777777" w:rsidR="000A60A0" w:rsidRDefault="000A60A0">
      <w:pPr>
        <w:rPr>
          <w:color w:val="000000"/>
          <w:lang w:val="el-GR"/>
        </w:rPr>
      </w:pPr>
    </w:p>
    <w:p w14:paraId="4A65FB1B" w14:textId="77777777" w:rsidR="000A60A0" w:rsidRPr="000631F7" w:rsidRDefault="000A60A0" w:rsidP="000631F7">
      <w:pPr>
        <w:pStyle w:val="3"/>
        <w:ind w:left="1276"/>
        <w:rPr>
          <w:lang w:val="el-GR"/>
        </w:rPr>
      </w:pPr>
      <w:bookmarkStart w:id="70" w:name="_Toc97194269"/>
      <w:bookmarkStart w:id="71" w:name="_Toc97194419"/>
      <w:bookmarkStart w:id="72" w:name="_Toc129891318"/>
      <w:r w:rsidRPr="000A60A0">
        <w:rPr>
          <w:lang w:val="el-GR"/>
        </w:rPr>
        <w:t>Προστασία Προσωπικών Δεδομένων</w:t>
      </w:r>
      <w:bookmarkEnd w:id="70"/>
      <w:bookmarkEnd w:id="71"/>
      <w:bookmarkEnd w:id="72"/>
      <w:r w:rsidRPr="000A60A0">
        <w:rPr>
          <w:lang w:val="el-GR"/>
        </w:rPr>
        <w:t xml:space="preserve"> </w:t>
      </w:r>
    </w:p>
    <w:p w14:paraId="455F28F4" w14:textId="04AF58DC" w:rsidR="000A60A0" w:rsidRPr="006B2C94" w:rsidRDefault="000A60A0" w:rsidP="00C80EBF">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C80EBF">
        <w:rPr>
          <w:lang w:val="en-US"/>
        </w:rPr>
        <w:fldChar w:fldCharType="begin"/>
      </w:r>
      <w:r w:rsidR="00C80EBF" w:rsidRPr="00C80EBF">
        <w:rPr>
          <w:lang w:val="el-GR"/>
        </w:rPr>
        <w:instrText xml:space="preserve"> </w:instrText>
      </w:r>
      <w:r w:rsidR="00C80EBF">
        <w:rPr>
          <w:lang w:val="en-US"/>
        </w:rPr>
        <w:instrText>REF</w:instrText>
      </w:r>
      <w:r w:rsidR="00C80EBF" w:rsidRPr="00C80EBF">
        <w:rPr>
          <w:lang w:val="el-GR"/>
        </w:rPr>
        <w:instrText xml:space="preserve"> _</w:instrText>
      </w:r>
      <w:r w:rsidR="00C80EBF">
        <w:rPr>
          <w:lang w:val="en-US"/>
        </w:rPr>
        <w:instrText>Ref</w:instrText>
      </w:r>
      <w:r w:rsidR="00C80EBF" w:rsidRPr="00C80EBF">
        <w:rPr>
          <w:lang w:val="el-GR"/>
        </w:rPr>
        <w:instrText>129883934 \</w:instrText>
      </w:r>
      <w:r w:rsidR="00C80EBF">
        <w:rPr>
          <w:lang w:val="en-US"/>
        </w:rPr>
        <w:instrText>h</w:instrText>
      </w:r>
      <w:r w:rsidR="00C80EBF" w:rsidRPr="00C80EBF">
        <w:rPr>
          <w:lang w:val="el-GR"/>
        </w:rPr>
        <w:instrText xml:space="preserve"> </w:instrText>
      </w:r>
      <w:r w:rsidR="00C80EBF">
        <w:rPr>
          <w:lang w:val="en-US"/>
        </w:rPr>
      </w:r>
      <w:r w:rsidR="00C80EBF">
        <w:rPr>
          <w:lang w:val="en-US"/>
        </w:rPr>
        <w:fldChar w:fldCharType="separate"/>
      </w:r>
      <w:r w:rsidR="00285BBF">
        <w:rPr>
          <w:lang w:val="el-GR"/>
        </w:rPr>
        <w:t xml:space="preserve">ΠΑΡΑΡΤΗΜΑ </w:t>
      </w:r>
      <w:r w:rsidR="00285BBF" w:rsidRPr="00CF1C2C">
        <w:rPr>
          <w:lang w:val="el-GR"/>
        </w:rPr>
        <w:t>IX</w:t>
      </w:r>
      <w:r w:rsidR="00285BBF" w:rsidRPr="00A93898">
        <w:rPr>
          <w:lang w:val="el-GR"/>
        </w:rPr>
        <w:t>– ΕΝΗΜΕΡΩΣΗ ΓΙΑ ΤΗΝ ΕΠΕΞΕΡΓΑΣΙΑ ΠΡΟΣΩΠΙΚΩΝ ΔΕΔΟΜΕΝΩΝ</w:t>
      </w:r>
      <w:r w:rsidR="00C80EBF">
        <w:rPr>
          <w:lang w:val="en-US"/>
        </w:rPr>
        <w:fldChar w:fldCharType="end"/>
      </w:r>
      <w:r w:rsidR="0096190B" w:rsidRPr="00821852">
        <w:rPr>
          <w:lang w:val="el-GR"/>
        </w:rPr>
        <w:t xml:space="preserve"> </w:t>
      </w:r>
      <w:r w:rsidRPr="00C11E79">
        <w:rPr>
          <w:lang w:val="el-GR"/>
        </w:rPr>
        <w:t>στην παρούσα.</w:t>
      </w:r>
    </w:p>
    <w:p w14:paraId="6EB2F2ED" w14:textId="77777777" w:rsidR="0054025C" w:rsidRDefault="0054025C">
      <w:pPr>
        <w:suppressAutoHyphens w:val="0"/>
        <w:spacing w:after="0"/>
        <w:jc w:val="left"/>
        <w:rPr>
          <w:color w:val="000000"/>
          <w:lang w:val="el-GR"/>
        </w:rPr>
      </w:pPr>
      <w:r>
        <w:rPr>
          <w:color w:val="000000"/>
          <w:lang w:val="el-GR"/>
        </w:rPr>
        <w:br w:type="page"/>
      </w:r>
    </w:p>
    <w:p w14:paraId="43C539CB" w14:textId="7706E551" w:rsidR="008338F0" w:rsidRPr="00603221" w:rsidRDefault="000346E2" w:rsidP="003A109E">
      <w:pPr>
        <w:pStyle w:val="2"/>
        <w:rPr>
          <w:rFonts w:cs="Tahoma"/>
          <w:lang w:val="el-GR"/>
        </w:rPr>
      </w:pPr>
      <w:r>
        <w:rPr>
          <w:lang w:val="el-GR"/>
        </w:rPr>
        <w:tab/>
      </w:r>
      <w:bookmarkEnd w:id="68"/>
      <w:r w:rsidR="003355E7" w:rsidRPr="00603221">
        <w:rPr>
          <w:rFonts w:cs="Tahoma"/>
          <w:lang w:val="el-GR"/>
        </w:rPr>
        <w:tab/>
      </w:r>
      <w:bookmarkStart w:id="73" w:name="_Toc97194270"/>
      <w:bookmarkStart w:id="74" w:name="_Toc97194420"/>
      <w:bookmarkStart w:id="75" w:name="_Toc129891319"/>
      <w:r w:rsidR="003355E7" w:rsidRPr="00603221">
        <w:rPr>
          <w:rFonts w:cs="Tahoma"/>
          <w:lang w:val="el-GR"/>
        </w:rPr>
        <w:t>Δικαίωμα Συμμετοχής - Κριτήρια Ποιοτικής Επιλογής</w:t>
      </w:r>
      <w:bookmarkEnd w:id="73"/>
      <w:bookmarkEnd w:id="74"/>
      <w:bookmarkEnd w:id="75"/>
    </w:p>
    <w:p w14:paraId="0046F139" w14:textId="77777777" w:rsidR="008338F0" w:rsidRPr="00603221" w:rsidRDefault="003355E7" w:rsidP="0072750F">
      <w:pPr>
        <w:pStyle w:val="3"/>
        <w:ind w:left="1276"/>
        <w:rPr>
          <w:lang w:val="el-GR"/>
        </w:rPr>
      </w:pPr>
      <w:bookmarkStart w:id="76" w:name="_Ref496541397"/>
      <w:bookmarkStart w:id="77" w:name="_Toc97194271"/>
      <w:bookmarkStart w:id="78" w:name="_Toc97194421"/>
      <w:bookmarkStart w:id="79" w:name="_Toc129891320"/>
      <w:r w:rsidRPr="00603221">
        <w:rPr>
          <w:lang w:val="el-GR"/>
        </w:rPr>
        <w:t>Δικαιούμενοι συμμετοχής</w:t>
      </w:r>
      <w:bookmarkEnd w:id="76"/>
      <w:bookmarkEnd w:id="77"/>
      <w:bookmarkEnd w:id="78"/>
      <w:bookmarkEnd w:id="79"/>
      <w:r w:rsidRPr="00603221">
        <w:rPr>
          <w:lang w:val="el-GR"/>
        </w:rPr>
        <w:t xml:space="preserve"> </w:t>
      </w:r>
    </w:p>
    <w:p w14:paraId="3CA0CE55"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00185652" w14:textId="77777777" w:rsidR="008338F0" w:rsidRPr="00603221" w:rsidRDefault="003355E7">
      <w:pPr>
        <w:rPr>
          <w:lang w:val="el-GR"/>
        </w:rPr>
      </w:pPr>
      <w:r w:rsidRPr="00603221">
        <w:rPr>
          <w:lang w:val="el-GR"/>
        </w:rPr>
        <w:t>α) κράτος-μέλος της Ένωσης,</w:t>
      </w:r>
    </w:p>
    <w:p w14:paraId="40B43592" w14:textId="77777777" w:rsidR="008338F0" w:rsidRPr="00603221" w:rsidRDefault="003355E7">
      <w:pPr>
        <w:rPr>
          <w:lang w:val="el-GR"/>
        </w:rPr>
      </w:pPr>
      <w:r w:rsidRPr="00603221">
        <w:rPr>
          <w:lang w:val="el-GR"/>
        </w:rPr>
        <w:t>β) κράτος-μέλος του Ευρωπαϊκού Οικονομικού Χώρου (Ε.Ο.Χ.),</w:t>
      </w:r>
    </w:p>
    <w:p w14:paraId="5C77FB34"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1ECE737"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86EDCFA" w14:textId="77777777"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50206546" w14:textId="77777777" w:rsidR="009F688B" w:rsidRPr="003E44A9" w:rsidRDefault="00E97E4D" w:rsidP="009F688B">
      <w:pPr>
        <w:rPr>
          <w:lang w:val="el-GR"/>
        </w:rPr>
      </w:pPr>
      <w:bookmarkStart w:id="80"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003E44A9">
        <w:rPr>
          <w:lang w:val="el-GR"/>
        </w:rPr>
        <w:t>στ</w:t>
      </w:r>
      <w:proofErr w:type="spellEnd"/>
      <w:r w:rsidR="009F688B" w:rsidRPr="003E44A9">
        <w:rPr>
          <w:lang w:val="el-GR"/>
        </w:rPr>
        <w:t xml:space="preserve">) και η) έως ι) της οδηγίας 2014/24/ΕΕ, του άρθρου 18, του άρθρου 21 στοιχεία β) έως ε), και ζ) έως θ) και των άρθρων 29 και 30 </w:t>
      </w:r>
      <w:r w:rsidR="00337D8E">
        <w:rPr>
          <w:lang w:val="el-GR"/>
        </w:rPr>
        <w:t xml:space="preserve">της </w:t>
      </w:r>
      <w:r w:rsidR="009F688B" w:rsidRPr="003E44A9">
        <w:rPr>
          <w:lang w:val="el-GR"/>
        </w:rPr>
        <w:t xml:space="preserve">οδηγίας 2014/25/ΕΕ, καθώς και του άρθρου 13 στοιχεία α) έως δ), </w:t>
      </w:r>
      <w:proofErr w:type="spellStart"/>
      <w:r w:rsidR="009F688B" w:rsidRPr="003E44A9">
        <w:rPr>
          <w:lang w:val="el-GR"/>
        </w:rPr>
        <w:t>στ</w:t>
      </w:r>
      <w:proofErr w:type="spellEnd"/>
      <w:r w:rsidR="009F688B" w:rsidRPr="003E44A9">
        <w:rPr>
          <w:lang w:val="el-GR"/>
        </w:rPr>
        <w:t>) έως η) και ι) της οδηγίας 2009/81/ΕΚ, σε ή με:</w:t>
      </w:r>
    </w:p>
    <w:p w14:paraId="05DA01FB"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178A9B9B"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3B803D3C"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41B9FBEA" w14:textId="007A32E5"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Pr>
          <w:lang w:val="el-GR"/>
        </w:rPr>
        <w:fldChar w:fldCharType="begin"/>
      </w:r>
      <w:r>
        <w:rPr>
          <w:lang w:val="el-GR"/>
        </w:rPr>
        <w:instrText xml:space="preserve"> REF _Ref494118533 \h </w:instrText>
      </w:r>
      <w:r>
        <w:rPr>
          <w:lang w:val="el-GR"/>
        </w:rPr>
      </w:r>
      <w:r>
        <w:rPr>
          <w:lang w:val="el-GR"/>
        </w:rPr>
        <w:fldChar w:fldCharType="separate"/>
      </w:r>
      <w:r w:rsidR="00285BBF" w:rsidRPr="00603221">
        <w:rPr>
          <w:lang w:val="el-GR"/>
        </w:rPr>
        <w:t xml:space="preserve">ΠΑΡΑΡΤΗΜΑ </w:t>
      </w:r>
      <w:r w:rsidR="00285BBF" w:rsidRPr="00603221">
        <w:t>VI</w:t>
      </w:r>
      <w:r w:rsidR="00285BBF"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0"/>
    <w:p w14:paraId="17022709" w14:textId="77777777" w:rsidR="00E97E4D" w:rsidRPr="00E97E4D" w:rsidRDefault="00E97E4D" w:rsidP="00E97E4D">
      <w:pPr>
        <w:spacing w:before="240"/>
        <w:rPr>
          <w:lang w:val="el-GR"/>
        </w:rPr>
      </w:pPr>
    </w:p>
    <w:p w14:paraId="48A054BE"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9DFDA02" w14:textId="7777777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2BBB6887" w14:textId="77777777" w:rsidR="002F2BED" w:rsidRPr="002F2BED" w:rsidRDefault="002F2BED" w:rsidP="00AB1DCF">
      <w:pPr>
        <w:pStyle w:val="af6"/>
        <w:rPr>
          <w:lang w:val="el-GR"/>
        </w:rPr>
      </w:pPr>
    </w:p>
    <w:p w14:paraId="4FA5C8CD" w14:textId="77777777" w:rsidR="008338F0" w:rsidRPr="00603221" w:rsidRDefault="003355E7" w:rsidP="0072750F">
      <w:pPr>
        <w:pStyle w:val="3"/>
        <w:ind w:left="1276"/>
        <w:rPr>
          <w:lang w:val="el-GR"/>
        </w:rPr>
      </w:pPr>
      <w:bookmarkStart w:id="81" w:name="_Ref496542081"/>
      <w:bookmarkStart w:id="82" w:name="_Toc97194272"/>
      <w:bookmarkStart w:id="83" w:name="_Toc97194422"/>
      <w:bookmarkStart w:id="84" w:name="_Toc129891321"/>
      <w:r w:rsidRPr="00603221">
        <w:rPr>
          <w:lang w:val="el-GR"/>
        </w:rPr>
        <w:t>Εγγύηση συμμετοχής</w:t>
      </w:r>
      <w:bookmarkEnd w:id="81"/>
      <w:bookmarkEnd w:id="82"/>
      <w:bookmarkEnd w:id="83"/>
      <w:bookmarkEnd w:id="84"/>
    </w:p>
    <w:p w14:paraId="26153E6F" w14:textId="6D3B1087" w:rsidR="00C960CF" w:rsidRPr="00603221" w:rsidRDefault="003355E7" w:rsidP="00CC5DB1">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C5DB1" w:rsidRPr="00CC5DB1">
        <w:rPr>
          <w:lang w:val="el-GR"/>
        </w:rPr>
        <w:t xml:space="preserve">«ΠΑΡΑΡΤΗΜΑ VIII – Υποδείγματα Εγγυητικών Επιστολών» </w:t>
      </w:r>
      <w:r w:rsidR="00C960CF" w:rsidRPr="00603221">
        <w:rPr>
          <w:lang w:val="el-GR"/>
        </w:rPr>
        <w:t>της παρούσας</w:t>
      </w:r>
      <w:r w:rsidRPr="00603221">
        <w:rPr>
          <w:lang w:val="el-GR"/>
        </w:rPr>
        <w:t>.</w:t>
      </w:r>
    </w:p>
    <w:p w14:paraId="1808F9A0" w14:textId="039350D5"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w:t>
      </w:r>
      <w:r w:rsidR="00A57184">
        <w:rPr>
          <w:lang w:val="el-GR"/>
        </w:rPr>
        <w:t>της εκτιμώμενης αξίας της σύμβασης</w:t>
      </w:r>
      <w:r w:rsidR="00A57184" w:rsidRPr="003E44A9">
        <w:rPr>
          <w:lang w:val="el-GR"/>
        </w:rPr>
        <w:t xml:space="preserve"> </w:t>
      </w:r>
      <w:r w:rsidRPr="003E44A9">
        <w:rPr>
          <w:lang w:val="el-GR"/>
        </w:rPr>
        <w:t xml:space="preserve">(μη συμπεριλαμβανομένου ΦΠΑ), ήτοι ποσό  </w:t>
      </w:r>
      <w:r w:rsidR="00A977D0">
        <w:rPr>
          <w:b/>
          <w:bCs/>
          <w:lang w:val="el-GR"/>
        </w:rPr>
        <w:t>τρείς</w:t>
      </w:r>
      <w:r w:rsidR="003E44A9" w:rsidRPr="00723994">
        <w:rPr>
          <w:b/>
          <w:bCs/>
          <w:lang w:val="el-GR"/>
        </w:rPr>
        <w:t xml:space="preserve"> χιλιάδες </w:t>
      </w:r>
      <w:r w:rsidR="00A977D0">
        <w:rPr>
          <w:b/>
          <w:bCs/>
          <w:lang w:val="el-GR"/>
        </w:rPr>
        <w:t>οκτα</w:t>
      </w:r>
      <w:r w:rsidR="002A63C2" w:rsidRPr="00723994">
        <w:rPr>
          <w:b/>
          <w:bCs/>
          <w:lang w:val="el-GR"/>
        </w:rPr>
        <w:t xml:space="preserve">κόσια </w:t>
      </w:r>
      <w:r w:rsidR="003E44A9" w:rsidRPr="00723994">
        <w:rPr>
          <w:b/>
          <w:bCs/>
          <w:lang w:val="el-GR"/>
        </w:rPr>
        <w:t xml:space="preserve">Ευρώ </w:t>
      </w:r>
      <w:r w:rsidRPr="00723994">
        <w:rPr>
          <w:b/>
          <w:bCs/>
          <w:lang w:val="el-GR"/>
        </w:rPr>
        <w:t>(</w:t>
      </w:r>
      <w:r w:rsidR="00A977D0">
        <w:rPr>
          <w:b/>
          <w:bCs/>
          <w:lang w:val="el-GR"/>
        </w:rPr>
        <w:t>3</w:t>
      </w:r>
      <w:r w:rsidR="002A63C2" w:rsidRPr="00723994">
        <w:rPr>
          <w:b/>
          <w:bCs/>
          <w:lang w:val="el-GR"/>
        </w:rPr>
        <w:t>.</w:t>
      </w:r>
      <w:r w:rsidR="00A977D0">
        <w:rPr>
          <w:b/>
          <w:bCs/>
          <w:lang w:val="el-GR"/>
        </w:rPr>
        <w:t>80</w:t>
      </w:r>
      <w:r w:rsidR="00D75A0F" w:rsidRPr="00723994">
        <w:rPr>
          <w:b/>
          <w:bCs/>
          <w:lang w:val="el-GR"/>
        </w:rPr>
        <w:t>0</w:t>
      </w:r>
      <w:r w:rsidR="002A63C2" w:rsidRPr="00723994">
        <w:rPr>
          <w:b/>
          <w:bCs/>
          <w:lang w:val="el-GR"/>
        </w:rPr>
        <w:t>,00 €</w:t>
      </w:r>
      <w:r w:rsidRPr="00723994">
        <w:rPr>
          <w:b/>
          <w:bCs/>
          <w:lang w:val="el-GR"/>
        </w:rPr>
        <w:t>)</w:t>
      </w:r>
      <w:r w:rsidRPr="003E44A9">
        <w:rPr>
          <w:lang w:val="el-GR"/>
        </w:rPr>
        <w:t>.</w:t>
      </w:r>
    </w:p>
    <w:p w14:paraId="2B5D25AD"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F7B1A51" w14:textId="2E35EBC2"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285BBF">
        <w:rPr>
          <w:bCs/>
          <w:cs/>
          <w:lang w:val="el-GR"/>
        </w:rPr>
        <w:t>‎</w:t>
      </w:r>
      <w:r w:rsidR="00285BBF">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20AD5F4F" w14:textId="1E21D4BF"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285BBF">
        <w:rPr>
          <w:bCs/>
          <w:cs/>
          <w:lang w:val="el-GR"/>
        </w:rPr>
        <w:t>‎</w:t>
      </w:r>
      <w:r w:rsidR="00285BBF">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62E10EC" w14:textId="77777777" w:rsidR="00CD3B0E" w:rsidRPr="00603221" w:rsidRDefault="00CD3B0E">
      <w:pPr>
        <w:rPr>
          <w:b/>
          <w:bCs/>
          <w:lang w:val="el-GR"/>
        </w:rPr>
      </w:pPr>
    </w:p>
    <w:p w14:paraId="204C028E"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F0ACCBE"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7C5D4F9D" w14:textId="605B377E" w:rsidR="00E975FD" w:rsidRDefault="00FA4CDD">
      <w:pPr>
        <w:rPr>
          <w:lang w:val="el-GR"/>
        </w:rPr>
      </w:pPr>
      <w:r>
        <w:rPr>
          <w:lang w:val="el-GR"/>
        </w:rPr>
        <w:t>μ</w:t>
      </w:r>
      <w:r w:rsidR="00FC1B9E">
        <w:rPr>
          <w:lang w:val="el-GR"/>
        </w:rPr>
        <w:t>ετά από:</w:t>
      </w:r>
    </w:p>
    <w:p w14:paraId="22C43BE3"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5D3A450F"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1F78493C"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649E552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293537D2"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79AB42C9"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3A2E0E82" w14:textId="77777777" w:rsidR="00DB2BAF" w:rsidRPr="00821852" w:rsidRDefault="00DB2BAF" w:rsidP="00821852">
      <w:pPr>
        <w:rPr>
          <w:lang w:val="el-GR"/>
        </w:rPr>
      </w:pPr>
    </w:p>
    <w:p w14:paraId="13EF63E0" w14:textId="7CDCE34F"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85BBF">
        <w:rPr>
          <w:cs/>
          <w:lang w:val="el-GR"/>
        </w:rPr>
        <w:t>‎</w:t>
      </w:r>
      <w:r w:rsidR="00285BBF">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85BBF">
        <w:rPr>
          <w:cs/>
          <w:lang w:val="el-GR"/>
        </w:rPr>
        <w:t>‎</w:t>
      </w:r>
      <w:r w:rsidR="00285BBF">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285BBF">
        <w:rPr>
          <w:cs/>
          <w:lang w:val="el-GR"/>
        </w:rPr>
        <w:t>‎</w:t>
      </w:r>
      <w:r w:rsidR="00285BBF">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285BBF">
        <w:rPr>
          <w:cs/>
          <w:lang w:val="el-GR"/>
        </w:rPr>
        <w:t>‎</w:t>
      </w:r>
      <w:r w:rsidR="00285BBF">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285BBF">
        <w:rPr>
          <w:cs/>
          <w:lang w:val="el-GR"/>
        </w:rPr>
        <w:t>‎</w:t>
      </w:r>
      <w:r w:rsidR="00285BBF">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285BBF">
        <w:rPr>
          <w:cs/>
          <w:lang w:val="el-GR"/>
        </w:rPr>
        <w:t>‎</w:t>
      </w:r>
      <w:r w:rsidR="00285BBF">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61D74943" w14:textId="77777777" w:rsidR="00C32872" w:rsidRPr="00603221" w:rsidRDefault="00C32872">
      <w:pPr>
        <w:rPr>
          <w:lang w:val="el-GR"/>
        </w:rPr>
      </w:pPr>
    </w:p>
    <w:p w14:paraId="1B2274B8" w14:textId="77777777" w:rsidR="008338F0" w:rsidRPr="00603221" w:rsidRDefault="003355E7" w:rsidP="0072750F">
      <w:pPr>
        <w:pStyle w:val="3"/>
        <w:ind w:left="1276"/>
        <w:rPr>
          <w:lang w:val="el-GR"/>
        </w:rPr>
      </w:pPr>
      <w:bookmarkStart w:id="85" w:name="_Ref496541356"/>
      <w:bookmarkStart w:id="86" w:name="_Ref496541742"/>
      <w:bookmarkStart w:id="87" w:name="_Ref496541775"/>
      <w:bookmarkStart w:id="88" w:name="_Ref496541863"/>
      <w:bookmarkStart w:id="89" w:name="_Toc97194273"/>
      <w:bookmarkStart w:id="90" w:name="_Toc97194423"/>
      <w:bookmarkStart w:id="91" w:name="_Toc129891322"/>
      <w:r w:rsidRPr="00603221">
        <w:rPr>
          <w:lang w:val="el-GR"/>
        </w:rPr>
        <w:t>Λόγοι αποκλεισμού</w:t>
      </w:r>
      <w:bookmarkEnd w:id="85"/>
      <w:bookmarkEnd w:id="86"/>
      <w:bookmarkEnd w:id="87"/>
      <w:bookmarkEnd w:id="88"/>
      <w:bookmarkEnd w:id="89"/>
      <w:bookmarkEnd w:id="90"/>
      <w:bookmarkEnd w:id="91"/>
      <w:r w:rsidRPr="00603221">
        <w:rPr>
          <w:lang w:val="el-GR"/>
        </w:rPr>
        <w:t xml:space="preserve"> </w:t>
      </w:r>
    </w:p>
    <w:p w14:paraId="13E48778"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12DCB27" w14:textId="77777777" w:rsidR="008338F0" w:rsidRPr="00603221" w:rsidRDefault="00E1337D">
      <w:pPr>
        <w:pStyle w:val="aff"/>
        <w:numPr>
          <w:ilvl w:val="3"/>
          <w:numId w:val="12"/>
        </w:numPr>
        <w:spacing w:before="240"/>
        <w:ind w:left="0" w:firstLine="0"/>
        <w:rPr>
          <w:lang w:val="el-GR"/>
        </w:rPr>
      </w:pPr>
      <w:bookmarkStart w:id="92" w:name="_Ref496540567"/>
      <w:r w:rsidRPr="00603221">
        <w:rPr>
          <w:lang w:val="el-GR"/>
        </w:rPr>
        <w:t xml:space="preserve"> </w:t>
      </w:r>
      <w:bookmarkStart w:id="93"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2"/>
      <w:bookmarkEnd w:id="93"/>
      <w:r w:rsidR="003355E7" w:rsidRPr="00603221">
        <w:rPr>
          <w:lang w:val="el-GR"/>
        </w:rPr>
        <w:t xml:space="preserve"> </w:t>
      </w:r>
    </w:p>
    <w:p w14:paraId="14D778BA"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293F3E14" w14:textId="5A476D1D"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r w:rsidR="004B21B1">
        <w:rPr>
          <w:lang w:val="el-GR"/>
        </w:rPr>
        <w:t>,</w:t>
      </w:r>
    </w:p>
    <w:p w14:paraId="7A3D5C2E"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4EA60669"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2586B3F"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C95D33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0AD55188" w14:textId="0131DC2A"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34A592BE"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4EFB4FAD" w14:textId="70D7D693"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r w:rsidR="00DD7306">
        <w:rPr>
          <w:lang w:val="el-GR"/>
        </w:rPr>
        <w:t>,</w:t>
      </w:r>
    </w:p>
    <w:p w14:paraId="1A2C72B9" w14:textId="234FC2C3"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DD7306">
        <w:rPr>
          <w:lang w:val="el-GR"/>
        </w:rPr>
        <w:t>,</w:t>
      </w:r>
    </w:p>
    <w:p w14:paraId="3639D2A3" w14:textId="45EF6D82"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r w:rsidR="00DD7306">
        <w:rPr>
          <w:lang w:val="el-GR"/>
        </w:rPr>
        <w:t>,</w:t>
      </w:r>
    </w:p>
    <w:p w14:paraId="6352903A"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7173F92D"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92B3A13"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4" w:name="_Ref503518036"/>
      <w:r w:rsidRPr="00603221">
        <w:rPr>
          <w:lang w:val="el-GR"/>
        </w:rPr>
        <w:t>Σ</w:t>
      </w:r>
      <w:r w:rsidR="005A0ACC" w:rsidRPr="00603221">
        <w:rPr>
          <w:lang w:val="el-GR"/>
        </w:rPr>
        <w:t>τις ακόλουθες περιπτώσεις</w:t>
      </w:r>
      <w:bookmarkEnd w:id="94"/>
      <w:r w:rsidR="005A0ACC" w:rsidRPr="00603221">
        <w:rPr>
          <w:lang w:val="el-GR"/>
        </w:rPr>
        <w:t xml:space="preserve"> </w:t>
      </w:r>
    </w:p>
    <w:p w14:paraId="5A5F8ECB"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1EF5DBD0"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8FE7AC6"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5B8F152"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30EA624"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4087444" w14:textId="77777777" w:rsidR="004B29C9" w:rsidRPr="00603221" w:rsidRDefault="004B29C9" w:rsidP="003329FF">
      <w:pPr>
        <w:rPr>
          <w:lang w:val="el-GR"/>
        </w:rPr>
      </w:pPr>
    </w:p>
    <w:p w14:paraId="43612F97" w14:textId="115E5F06"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5"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5"/>
      <w:r w:rsidRPr="00603221">
        <w:rPr>
          <w:lang w:val="el-GR"/>
        </w:rPr>
        <w:t xml:space="preserve"> </w:t>
      </w:r>
    </w:p>
    <w:p w14:paraId="026B9A5D" w14:textId="28ABFB20"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00B12D37">
        <w:rPr>
          <w:lang w:val="el-GR"/>
        </w:rPr>
        <w:t>,</w:t>
      </w:r>
    </w:p>
    <w:p w14:paraId="750D817A" w14:textId="6C7029C4"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w:t>
      </w:r>
      <w:r w:rsidR="00B12D37">
        <w:rPr>
          <w:lang w:val="el-GR"/>
        </w:rPr>
        <w:t>,</w:t>
      </w:r>
      <w:r w:rsidR="00A23EAB">
        <w:rPr>
          <w:lang w:val="el-GR"/>
        </w:rPr>
        <w:t xml:space="preserve"> </w:t>
      </w:r>
    </w:p>
    <w:p w14:paraId="222D1F29"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811196C"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309208D"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10326C4F"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971D72F" w14:textId="77777777" w:rsidR="00A23EAB" w:rsidRPr="00603221" w:rsidRDefault="00A23EAB">
      <w:pPr>
        <w:rPr>
          <w:lang w:val="el-GR"/>
        </w:rPr>
      </w:pPr>
    </w:p>
    <w:p w14:paraId="37EDBCAF" w14:textId="0067973F" w:rsidR="00A23EAB" w:rsidRPr="00603221"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285BBF">
        <w:rPr>
          <w:cs/>
          <w:lang w:val="el-GR"/>
        </w:rPr>
        <w:t>‎</w:t>
      </w:r>
      <w:r w:rsidR="00285BBF">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285BBF" w:rsidRPr="009E58E5">
        <w:rPr>
          <w:lang w:val="el-GR"/>
        </w:rPr>
        <w:t>Αποδεικτικά μέσα -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της παρούσας</w:t>
      </w:r>
      <w:r w:rsidR="00B12D37">
        <w:rPr>
          <w:lang w:val="el-GR"/>
        </w:rPr>
        <w:t>,</w:t>
      </w:r>
    </w:p>
    <w:p w14:paraId="366C5CF1"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76365B72"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1E5F12B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405D91FB" w14:textId="77777777" w:rsidR="008C3823" w:rsidRPr="000346E2" w:rsidRDefault="008C3823" w:rsidP="00603221">
      <w:pPr>
        <w:pStyle w:val="aff"/>
        <w:tabs>
          <w:tab w:val="left" w:pos="0"/>
          <w:tab w:val="left" w:pos="709"/>
          <w:tab w:val="left" w:pos="1134"/>
        </w:tabs>
        <w:spacing w:before="240"/>
        <w:ind w:left="0"/>
        <w:rPr>
          <w:lang w:val="el-GR"/>
        </w:rPr>
      </w:pPr>
    </w:p>
    <w:p w14:paraId="449F823A" w14:textId="77777777"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653B480" w14:textId="77777777" w:rsidR="002A7C7B" w:rsidRDefault="002A7C7B" w:rsidP="002A7C7B">
      <w:pPr>
        <w:pStyle w:val="aff"/>
        <w:tabs>
          <w:tab w:val="left" w:pos="0"/>
          <w:tab w:val="left" w:pos="709"/>
          <w:tab w:val="left" w:pos="1134"/>
        </w:tabs>
        <w:spacing w:before="240"/>
        <w:ind w:left="0"/>
        <w:rPr>
          <w:lang w:val="el-GR"/>
        </w:rPr>
      </w:pPr>
    </w:p>
    <w:p w14:paraId="43CE43CA" w14:textId="77777777" w:rsidR="002A7C7B" w:rsidRDefault="002A7C7B" w:rsidP="002A7C7B">
      <w:pPr>
        <w:pStyle w:val="aff"/>
        <w:tabs>
          <w:tab w:val="left" w:pos="0"/>
          <w:tab w:val="left" w:pos="709"/>
          <w:tab w:val="left" w:pos="1134"/>
        </w:tabs>
        <w:spacing w:before="240"/>
        <w:ind w:left="0"/>
        <w:rPr>
          <w:lang w:val="el-GR"/>
        </w:rPr>
      </w:pPr>
    </w:p>
    <w:p w14:paraId="44406CA4" w14:textId="37A67D0B"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285BBF">
        <w:rPr>
          <w:cs/>
          <w:lang w:val="el-GR"/>
        </w:rPr>
        <w:t>‎</w:t>
      </w:r>
      <w:r w:rsidR="00285BBF">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285BBF">
        <w:rPr>
          <w:cs/>
          <w:lang w:val="el-GR"/>
        </w:rPr>
        <w:t>‎</w:t>
      </w:r>
      <w:r w:rsidR="00285BBF">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769496C2" w14:textId="77777777" w:rsidR="002A7C7B" w:rsidRPr="00603221" w:rsidRDefault="002A7C7B" w:rsidP="00821852">
      <w:pPr>
        <w:pStyle w:val="aff"/>
        <w:tabs>
          <w:tab w:val="left" w:pos="0"/>
          <w:tab w:val="left" w:pos="709"/>
          <w:tab w:val="left" w:pos="1134"/>
        </w:tabs>
        <w:spacing w:before="240"/>
        <w:ind w:left="0"/>
        <w:rPr>
          <w:b/>
          <w:bCs/>
          <w:lang w:val="el-GR"/>
        </w:rPr>
      </w:pPr>
    </w:p>
    <w:p w14:paraId="5B0B819C" w14:textId="77777777" w:rsidR="002A7C7B" w:rsidRPr="00603221" w:rsidRDefault="002A7C7B" w:rsidP="00821852">
      <w:pPr>
        <w:pStyle w:val="aff"/>
        <w:tabs>
          <w:tab w:val="left" w:pos="0"/>
          <w:tab w:val="left" w:pos="709"/>
          <w:tab w:val="left" w:pos="1134"/>
        </w:tabs>
        <w:spacing w:before="240"/>
        <w:ind w:left="0"/>
        <w:rPr>
          <w:b/>
          <w:bCs/>
          <w:lang w:val="el-GR"/>
        </w:rPr>
      </w:pPr>
    </w:p>
    <w:p w14:paraId="3D687FBF"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6CF9922F" w14:textId="77777777" w:rsidR="00C535AC" w:rsidRPr="007E61C0" w:rsidRDefault="00C535AC" w:rsidP="007E61C0">
      <w:pPr>
        <w:rPr>
          <w:b/>
          <w:bCs/>
          <w:color w:val="000000"/>
          <w:lang w:val="el-GR"/>
        </w:rPr>
      </w:pPr>
    </w:p>
    <w:p w14:paraId="3D6A0013"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6"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6"/>
    </w:p>
    <w:p w14:paraId="3AF69D90" w14:textId="77777777" w:rsidR="008338F0" w:rsidRPr="00603221" w:rsidRDefault="003355E7" w:rsidP="003329FF">
      <w:pPr>
        <w:pStyle w:val="3"/>
        <w:numPr>
          <w:ilvl w:val="0"/>
          <w:numId w:val="0"/>
        </w:numPr>
        <w:ind w:left="720" w:hanging="720"/>
        <w:rPr>
          <w:rFonts w:cs="Tahoma"/>
          <w:szCs w:val="22"/>
          <w:lang w:val="el-GR"/>
        </w:rPr>
      </w:pPr>
      <w:bookmarkStart w:id="97" w:name="_Toc97194274"/>
      <w:bookmarkStart w:id="98" w:name="_Toc97194424"/>
      <w:bookmarkStart w:id="99" w:name="_Toc129891323"/>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7"/>
      <w:bookmarkEnd w:id="98"/>
      <w:bookmarkEnd w:id="99"/>
      <w:r w:rsidR="00F11417" w:rsidRPr="00603221">
        <w:rPr>
          <w:rFonts w:cs="Tahoma"/>
          <w:szCs w:val="22"/>
          <w:lang w:val="el-GR"/>
        </w:rPr>
        <w:t xml:space="preserve"> </w:t>
      </w:r>
    </w:p>
    <w:p w14:paraId="2207749B" w14:textId="77777777" w:rsidR="008338F0" w:rsidRPr="00603221" w:rsidDel="00893E05" w:rsidRDefault="003355E7" w:rsidP="00EA086C">
      <w:pPr>
        <w:pStyle w:val="3"/>
        <w:ind w:left="1276"/>
        <w:rPr>
          <w:lang w:val="el-GR"/>
        </w:rPr>
      </w:pPr>
      <w:bookmarkStart w:id="100" w:name="_Ref74510337"/>
      <w:bookmarkStart w:id="101" w:name="_Toc97194275"/>
      <w:bookmarkStart w:id="102" w:name="_Toc97194425"/>
      <w:bookmarkStart w:id="103" w:name="_Toc129891324"/>
      <w:r w:rsidRPr="00603221" w:rsidDel="00893E05">
        <w:rPr>
          <w:lang w:val="el-GR"/>
        </w:rPr>
        <w:t>Καταλληλόλητα άσκησης επαγγελματικής δραστηριότητας</w:t>
      </w:r>
      <w:bookmarkEnd w:id="100"/>
      <w:bookmarkEnd w:id="101"/>
      <w:bookmarkEnd w:id="102"/>
      <w:bookmarkEnd w:id="103"/>
      <w:r w:rsidRPr="00603221" w:rsidDel="00893E05">
        <w:rPr>
          <w:lang w:val="el-GR"/>
        </w:rPr>
        <w:t xml:space="preserve"> </w:t>
      </w:r>
    </w:p>
    <w:p w14:paraId="1311293D" w14:textId="7628ED75" w:rsidR="002F2E92" w:rsidRPr="00A57184" w:rsidDel="00893E05" w:rsidRDefault="00A57184" w:rsidP="00723994">
      <w:pPr>
        <w:pStyle w:val="aff"/>
        <w:ind w:left="0"/>
        <w:rPr>
          <w:b/>
          <w:bCs/>
          <w:lang w:val="el-GR"/>
        </w:rPr>
      </w:pPr>
      <w:bookmarkStart w:id="104"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F86B7A" w:rsidRPr="00723994" w:rsidDel="00893E05">
        <w:rPr>
          <w:lang w:val="el-GR"/>
        </w:rPr>
        <w:t xml:space="preserve">, </w:t>
      </w:r>
      <w:bookmarkEnd w:id="104"/>
      <w:r w:rsidR="00D75A0F" w:rsidRPr="00A57184">
        <w:rPr>
          <w:b/>
          <w:bCs/>
          <w:lang w:val="el-GR"/>
        </w:rPr>
        <w:t xml:space="preserve">ήτοι υπηρεσίες </w:t>
      </w:r>
      <w:r w:rsidR="0075146F" w:rsidRPr="00A57184">
        <w:rPr>
          <w:b/>
          <w:bCs/>
          <w:lang w:val="el-GR"/>
        </w:rPr>
        <w:t>δημοσιότητας</w:t>
      </w:r>
      <w:r w:rsidR="00D75A0F" w:rsidRPr="00A57184" w:rsidDel="00893E05">
        <w:rPr>
          <w:b/>
          <w:bCs/>
          <w:lang w:val="el-GR"/>
        </w:rPr>
        <w:t>.</w:t>
      </w:r>
    </w:p>
    <w:p w14:paraId="1467D537" w14:textId="77777777" w:rsidR="007E243D" w:rsidDel="00893E05" w:rsidRDefault="007E243D" w:rsidP="00BE6F4C">
      <w:pPr>
        <w:pStyle w:val="aff"/>
        <w:rPr>
          <w:lang w:val="el-GR"/>
        </w:rPr>
      </w:pPr>
    </w:p>
    <w:p w14:paraId="6E6B6077"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860ABFE"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FB3055E" w14:textId="77777777" w:rsidR="00BE6F4C" w:rsidRPr="00BE6F4C" w:rsidDel="00893E05" w:rsidRDefault="00BE6F4C" w:rsidP="00086782">
      <w:pPr>
        <w:pStyle w:val="aff"/>
        <w:ind w:left="0"/>
        <w:rPr>
          <w:lang w:val="el-GR"/>
        </w:rPr>
      </w:pPr>
    </w:p>
    <w:p w14:paraId="31E1B5AD"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3B036F1C" w14:textId="77777777" w:rsidR="00FA4CDD" w:rsidRDefault="00FA4CDD" w:rsidP="00086782">
      <w:pPr>
        <w:pStyle w:val="aff"/>
        <w:ind w:left="0"/>
        <w:rPr>
          <w:lang w:val="el-GR"/>
        </w:rPr>
      </w:pPr>
    </w:p>
    <w:p w14:paraId="0DCA6708" w14:textId="77777777"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28DF59ED" w14:textId="77777777" w:rsidR="008338F0" w:rsidRPr="00603221" w:rsidRDefault="003355E7" w:rsidP="00086782">
      <w:pPr>
        <w:pStyle w:val="3"/>
        <w:ind w:left="1276"/>
        <w:rPr>
          <w:lang w:val="el-GR"/>
        </w:rPr>
      </w:pPr>
      <w:bookmarkStart w:id="105" w:name="_Toc74566826"/>
      <w:bookmarkStart w:id="106" w:name="_Ref496541309"/>
      <w:bookmarkStart w:id="107" w:name="_Ref496541508"/>
      <w:bookmarkStart w:id="108" w:name="_Toc97194277"/>
      <w:bookmarkStart w:id="109" w:name="_Toc97194426"/>
      <w:bookmarkStart w:id="110" w:name="_Toc129891325"/>
      <w:bookmarkEnd w:id="105"/>
      <w:r w:rsidRPr="00603221">
        <w:rPr>
          <w:lang w:val="el-GR"/>
        </w:rPr>
        <w:t>Οικονομική και χρηματοοικονομική επάρκεια</w:t>
      </w:r>
      <w:bookmarkEnd w:id="106"/>
      <w:bookmarkEnd w:id="107"/>
      <w:bookmarkEnd w:id="108"/>
      <w:bookmarkEnd w:id="109"/>
      <w:bookmarkEnd w:id="110"/>
    </w:p>
    <w:p w14:paraId="1B899F88" w14:textId="77777777" w:rsidR="00E83D26" w:rsidRDefault="00F86B7A" w:rsidP="00D6202B">
      <w:pPr>
        <w:rPr>
          <w:lang w:val="el-GR"/>
        </w:rPr>
      </w:pPr>
      <w:bookmarkStart w:id="111" w:name="_Toc97194278"/>
      <w:r w:rsidRPr="00AF7A8A">
        <w:rPr>
          <w:lang w:val="el-GR"/>
        </w:rPr>
        <w:t xml:space="preserve">Οι οικονομικοί φορείς που συμμετέχουν στη διαδικασία σύναψης της παρούσας απαιτείται να έχουν </w:t>
      </w:r>
      <w:r w:rsidR="00E17EA6" w:rsidRPr="00AF7A8A">
        <w:rPr>
          <w:lang w:val="el-GR"/>
        </w:rPr>
        <w:t xml:space="preserve">μέσο γενικό ετήσιο κύκλο εργασιών για τις τρεις </w:t>
      </w:r>
      <w:r w:rsidR="00966FED" w:rsidRPr="00AF7A8A">
        <w:rPr>
          <w:lang w:val="el-GR"/>
        </w:rPr>
        <w:t xml:space="preserve">(3) </w:t>
      </w:r>
      <w:r w:rsidR="00E17EA6" w:rsidRPr="00AF7A8A">
        <w:rPr>
          <w:lang w:val="el-GR"/>
        </w:rPr>
        <w:t>τελευταίες οικονομικές χρήσεις</w:t>
      </w:r>
      <w:r w:rsidR="005140E7" w:rsidRPr="005140E7">
        <w:rPr>
          <w:lang w:val="el-GR"/>
        </w:rPr>
        <w:t xml:space="preserve"> (2020-2021-2022)</w:t>
      </w:r>
      <w:r w:rsidR="00E17EA6" w:rsidRPr="00AF7A8A">
        <w:rPr>
          <w:lang w:val="el-GR"/>
        </w:rPr>
        <w:t xml:space="preserve"> ή, τις οικονομικές χρήσεις κατά τις οποίες ο οικονομικός φορέας δραστηριοποιείται, αν είναι λιγότερες από τρεις</w:t>
      </w:r>
      <w:r w:rsidR="00AF7A8A">
        <w:rPr>
          <w:lang w:val="el-GR"/>
        </w:rPr>
        <w:t>, κατ’ ελάχιστον ίσο με το</w:t>
      </w:r>
      <w:r w:rsidR="000E429F">
        <w:rPr>
          <w:lang w:val="el-GR"/>
        </w:rPr>
        <w:t xml:space="preserve"> </w:t>
      </w:r>
      <w:proofErr w:type="spellStart"/>
      <w:r w:rsidR="000E429F">
        <w:rPr>
          <w:lang w:val="el-GR"/>
        </w:rPr>
        <w:t>εκατόν</w:t>
      </w:r>
      <w:proofErr w:type="spellEnd"/>
      <w:r w:rsidR="000E429F">
        <w:rPr>
          <w:lang w:val="el-GR"/>
        </w:rPr>
        <w:t xml:space="preserve"> πενήντα τοις εκατό  (150%) </w:t>
      </w:r>
      <w:r w:rsidR="003E44A9" w:rsidRPr="00AF7A8A">
        <w:rPr>
          <w:lang w:val="el-GR"/>
        </w:rPr>
        <w:t xml:space="preserve">της εκτιμώμενης αξίας </w:t>
      </w:r>
      <w:r w:rsidR="00AF7A8A">
        <w:rPr>
          <w:lang w:val="el-GR"/>
        </w:rPr>
        <w:t>της</w:t>
      </w:r>
      <w:r w:rsidR="00AF7A8A" w:rsidRPr="00AF7A8A">
        <w:rPr>
          <w:lang w:val="el-GR"/>
        </w:rPr>
        <w:t xml:space="preserve"> </w:t>
      </w:r>
      <w:r w:rsidRPr="00AF7A8A">
        <w:rPr>
          <w:lang w:val="el-GR"/>
        </w:rPr>
        <w:t xml:space="preserve">υπό ανάθεση </w:t>
      </w:r>
      <w:r w:rsidR="00AF7A8A">
        <w:rPr>
          <w:lang w:val="el-GR"/>
        </w:rPr>
        <w:t xml:space="preserve">σύμβασης μη περιλαμβανομένου </w:t>
      </w:r>
      <w:r w:rsidR="003E44A9" w:rsidRPr="00EF0725">
        <w:rPr>
          <w:lang w:val="el-GR"/>
        </w:rPr>
        <w:t>Φ</w:t>
      </w:r>
      <w:r w:rsidR="00AF7A8A">
        <w:rPr>
          <w:lang w:val="el-GR"/>
        </w:rPr>
        <w:t>.</w:t>
      </w:r>
      <w:r w:rsidR="003E44A9" w:rsidRPr="00AF7A8A">
        <w:rPr>
          <w:lang w:val="el-GR"/>
        </w:rPr>
        <w:t>Π</w:t>
      </w:r>
      <w:r w:rsidR="00AF7A8A">
        <w:rPr>
          <w:lang w:val="el-GR"/>
        </w:rPr>
        <w:t>.</w:t>
      </w:r>
      <w:r w:rsidR="003E44A9" w:rsidRPr="00AF7A8A">
        <w:rPr>
          <w:lang w:val="el-GR"/>
        </w:rPr>
        <w:t>Α</w:t>
      </w:r>
      <w:r w:rsidR="00AF7A8A">
        <w:rPr>
          <w:lang w:val="el-GR"/>
        </w:rPr>
        <w:t xml:space="preserve">., </w:t>
      </w:r>
      <w:r w:rsidRPr="00EF0725">
        <w:rPr>
          <w:lang w:val="el-GR"/>
        </w:rPr>
        <w:t xml:space="preserve">για </w:t>
      </w:r>
      <w:r w:rsidR="00AF7A8A">
        <w:rPr>
          <w:lang w:val="el-GR"/>
        </w:rPr>
        <w:t>την οποία</w:t>
      </w:r>
      <w:r w:rsidRPr="00AF7A8A">
        <w:rPr>
          <w:lang w:val="el-GR"/>
        </w:rPr>
        <w:t xml:space="preserve"> υποβάλλει προσφορά.</w:t>
      </w:r>
      <w:r w:rsidR="00E83D26" w:rsidRPr="00AF7A8A">
        <w:rPr>
          <w:lang w:val="el-GR"/>
        </w:rPr>
        <w:t xml:space="preserve"> </w:t>
      </w:r>
      <w:bookmarkEnd w:id="111"/>
    </w:p>
    <w:p w14:paraId="09B9F45C"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3DE019A1" w14:textId="77777777" w:rsidR="00722D14" w:rsidRPr="00821852" w:rsidRDefault="00722D14" w:rsidP="00821852">
      <w:pPr>
        <w:rPr>
          <w:lang w:val="el-GR" w:eastAsia="en-US"/>
        </w:rPr>
      </w:pPr>
    </w:p>
    <w:p w14:paraId="594415C5" w14:textId="77777777" w:rsidR="008338F0" w:rsidRPr="00603221" w:rsidRDefault="003355E7" w:rsidP="00086782">
      <w:pPr>
        <w:pStyle w:val="3"/>
        <w:ind w:left="1276"/>
        <w:rPr>
          <w:lang w:val="el-GR"/>
        </w:rPr>
      </w:pPr>
      <w:bookmarkStart w:id="112" w:name="_Ref496541329"/>
      <w:bookmarkStart w:id="113" w:name="_Ref496541556"/>
      <w:bookmarkStart w:id="114" w:name="_Toc97194279"/>
      <w:bookmarkStart w:id="115" w:name="_Toc97194427"/>
      <w:bookmarkStart w:id="116" w:name="_Toc129891326"/>
      <w:r w:rsidRPr="00603221">
        <w:rPr>
          <w:lang w:val="el-GR"/>
        </w:rPr>
        <w:t>Τεχνική και επαγγελματική ικανότητα</w:t>
      </w:r>
      <w:bookmarkEnd w:id="112"/>
      <w:bookmarkEnd w:id="113"/>
      <w:bookmarkEnd w:id="114"/>
      <w:bookmarkEnd w:id="115"/>
      <w:bookmarkEnd w:id="116"/>
      <w:r w:rsidR="0071303E" w:rsidRPr="00603221">
        <w:rPr>
          <w:lang w:val="el-GR"/>
        </w:rPr>
        <w:t xml:space="preserve"> </w:t>
      </w:r>
    </w:p>
    <w:p w14:paraId="24041011" w14:textId="77777777" w:rsidR="0069435C" w:rsidRPr="008E43C4" w:rsidRDefault="0069435C" w:rsidP="0069435C">
      <w:pPr>
        <w:pStyle w:val="4"/>
        <w:rPr>
          <w:lang w:val="el-GR" w:eastAsia="en-US"/>
        </w:rPr>
      </w:pPr>
      <w:bookmarkStart w:id="117" w:name="_Ref61980826"/>
      <w:bookmarkStart w:id="118" w:name="_Toc97194280"/>
      <w:bookmarkStart w:id="119" w:name="_Toc129891327"/>
      <w:bookmarkStart w:id="120" w:name="_Ref40965350"/>
      <w:r>
        <w:rPr>
          <w:lang w:val="el-GR" w:eastAsia="en-US"/>
        </w:rPr>
        <w:t>Τεχνική Ικανότητα</w:t>
      </w:r>
      <w:bookmarkEnd w:id="117"/>
      <w:bookmarkEnd w:id="118"/>
      <w:bookmarkEnd w:id="119"/>
    </w:p>
    <w:p w14:paraId="4AE92C6C" w14:textId="6543A3A4" w:rsidR="0069435C" w:rsidRPr="006909B2" w:rsidRDefault="0069435C" w:rsidP="0069435C">
      <w:pPr>
        <w:rPr>
          <w:bCs/>
          <w:lang w:val="el-GR"/>
        </w:rPr>
      </w:pPr>
      <w:r w:rsidRPr="006909B2">
        <w:rPr>
          <w:bCs/>
          <w:lang w:val="el-GR"/>
        </w:rPr>
        <w:t xml:space="preserve">Οι οικονομικοί φορείς που συμμετέχουν στη διαδικασία σύναψης της παρούσας απαιτείται να </w:t>
      </w:r>
      <w:bookmarkStart w:id="121" w:name="_Hlk55900233"/>
      <w:r w:rsidRPr="006909B2">
        <w:rPr>
          <w:bCs/>
          <w:lang w:val="el-GR"/>
        </w:rPr>
        <w:t xml:space="preserve">διαθέτουν την κατάλληλα τεκμηριωμένη και αποδεδειγμένη επαγγελματική ικανότητα στην υλοποίηση </w:t>
      </w:r>
      <w:r w:rsidR="00D65F62">
        <w:rPr>
          <w:bCs/>
          <w:lang w:val="el-GR"/>
        </w:rPr>
        <w:t xml:space="preserve">αντίστοιχων </w:t>
      </w:r>
      <w:r w:rsidRPr="006909B2">
        <w:rPr>
          <w:bCs/>
          <w:lang w:val="el-GR"/>
        </w:rPr>
        <w:t>έργων με το υπό ανάθεση Έργο.</w:t>
      </w:r>
    </w:p>
    <w:p w14:paraId="6E5A19AD" w14:textId="77777777" w:rsidR="006D5048" w:rsidRPr="006909B2" w:rsidRDefault="0069435C" w:rsidP="0075146F">
      <w:pPr>
        <w:shd w:val="clear" w:color="auto" w:fill="FFFFFF"/>
        <w:spacing w:after="0" w:line="293" w:lineRule="atLeast"/>
        <w:textAlignment w:val="baseline"/>
        <w:rPr>
          <w:bCs/>
          <w:lang w:val="el-GR"/>
        </w:rPr>
      </w:pPr>
      <w:r w:rsidRPr="006909B2">
        <w:rPr>
          <w:bCs/>
          <w:lang w:val="el-GR"/>
        </w:rPr>
        <w:t>Συγκεκριμένα απαιτείται</w:t>
      </w:r>
      <w:r w:rsidR="006D5048" w:rsidRPr="006909B2">
        <w:rPr>
          <w:bCs/>
          <w:lang w:val="el-GR"/>
        </w:rPr>
        <w:t xml:space="preserve">: </w:t>
      </w:r>
    </w:p>
    <w:p w14:paraId="1197F803" w14:textId="77777777" w:rsidR="006909B2" w:rsidRPr="006909B2" w:rsidRDefault="006909B2" w:rsidP="0075146F">
      <w:pPr>
        <w:shd w:val="clear" w:color="auto" w:fill="FFFFFF"/>
        <w:spacing w:after="0" w:line="293" w:lineRule="atLeast"/>
        <w:textAlignment w:val="baseline"/>
        <w:rPr>
          <w:bCs/>
          <w:lang w:val="el-GR"/>
        </w:rPr>
      </w:pPr>
    </w:p>
    <w:p w14:paraId="0E124FCD" w14:textId="77777777" w:rsidR="006909B2" w:rsidRPr="004C4606" w:rsidRDefault="006909B2" w:rsidP="004C4606">
      <w:pPr>
        <w:shd w:val="clear" w:color="auto" w:fill="FFFFFF"/>
        <w:spacing w:after="0" w:line="293" w:lineRule="atLeast"/>
        <w:textAlignment w:val="baseline"/>
        <w:rPr>
          <w:lang w:val="el-GR" w:eastAsia="el-GR"/>
        </w:rPr>
      </w:pPr>
      <w:r w:rsidRPr="006909B2">
        <w:rPr>
          <w:bCs/>
          <w:lang w:val="el-GR"/>
        </w:rPr>
        <w:t xml:space="preserve">Κατά τα τελευταία </w:t>
      </w:r>
      <w:r w:rsidRPr="006909B2">
        <w:rPr>
          <w:b/>
          <w:lang w:val="el-GR"/>
        </w:rPr>
        <w:t xml:space="preserve"> πέντε (5) έτη </w:t>
      </w:r>
      <w:r w:rsidRPr="006909B2">
        <w:rPr>
          <w:bCs/>
          <w:lang w:val="el-GR"/>
        </w:rPr>
        <w:t>(2018-2022)</w:t>
      </w:r>
      <w:r w:rsidRPr="006909B2">
        <w:rPr>
          <w:lang w:val="el-GR" w:eastAsia="el-GR"/>
        </w:rPr>
        <w:t xml:space="preserve"> να έχουν ολοκληρώσει</w:t>
      </w:r>
      <w:r w:rsidR="004C4606">
        <w:rPr>
          <w:lang w:val="el-GR" w:eastAsia="el-GR"/>
        </w:rPr>
        <w:t xml:space="preserve"> </w:t>
      </w:r>
      <w:r w:rsidRPr="004C4606">
        <w:rPr>
          <w:lang w:val="el-GR" w:eastAsia="el-GR"/>
        </w:rPr>
        <w:t>τουλάχιστον</w:t>
      </w:r>
      <w:r w:rsidRPr="004C4606">
        <w:rPr>
          <w:bCs/>
          <w:lang w:val="el-GR"/>
        </w:rPr>
        <w:t xml:space="preserve"> τρία (3) έργα παροχής υπηρεσιών </w:t>
      </w:r>
      <w:r w:rsidRPr="004C4606">
        <w:rPr>
          <w:lang w:val="el-GR" w:eastAsia="el-GR"/>
        </w:rPr>
        <w:t>δημοσιότητας/επικοινωνίας, σε φορείς Δημοσίου Τομέα, για έργα Συγχρηματοδοτούμενα</w:t>
      </w:r>
      <w:r w:rsidR="004C4606">
        <w:rPr>
          <w:lang w:val="el-GR" w:eastAsia="el-GR"/>
        </w:rPr>
        <w:t>:</w:t>
      </w:r>
    </w:p>
    <w:p w14:paraId="6F8C349A" w14:textId="637826B8" w:rsidR="006909B2" w:rsidRPr="006909B2" w:rsidRDefault="006909B2" w:rsidP="006909B2">
      <w:pPr>
        <w:pStyle w:val="aff"/>
        <w:numPr>
          <w:ilvl w:val="0"/>
          <w:numId w:val="36"/>
        </w:numPr>
        <w:shd w:val="clear" w:color="auto" w:fill="FFFFFF"/>
        <w:spacing w:after="0" w:line="293" w:lineRule="atLeast"/>
        <w:textAlignment w:val="baseline"/>
        <w:rPr>
          <w:lang w:val="el-GR" w:eastAsia="el-GR"/>
        </w:rPr>
      </w:pPr>
      <w:r w:rsidRPr="006909B2">
        <w:rPr>
          <w:lang w:val="el-GR" w:eastAsia="el-GR"/>
        </w:rPr>
        <w:t>Ένα (1), τουλάχιστον, από τα ανωτέρω έργα θα πρέπει να αφορά σε δράσεις ενημέρωσης «πολιτών»</w:t>
      </w:r>
      <w:r w:rsidR="004C4606">
        <w:rPr>
          <w:lang w:val="el-GR" w:eastAsia="el-GR"/>
        </w:rPr>
        <w:t>.</w:t>
      </w:r>
      <w:r w:rsidRPr="006909B2">
        <w:rPr>
          <w:lang w:val="el-GR" w:eastAsia="el-GR"/>
        </w:rPr>
        <w:t xml:space="preserve"> </w:t>
      </w:r>
    </w:p>
    <w:p w14:paraId="70CADC92" w14:textId="77777777" w:rsidR="006909B2" w:rsidRPr="006909B2" w:rsidRDefault="006909B2" w:rsidP="0075146F">
      <w:pPr>
        <w:shd w:val="clear" w:color="auto" w:fill="FFFFFF"/>
        <w:spacing w:after="0" w:line="293" w:lineRule="atLeast"/>
        <w:textAlignment w:val="baseline"/>
        <w:rPr>
          <w:bCs/>
          <w:lang w:val="el-GR"/>
        </w:rPr>
      </w:pPr>
    </w:p>
    <w:bookmarkEnd w:id="121"/>
    <w:p w14:paraId="317CCB25" w14:textId="77777777" w:rsidR="00157F39" w:rsidRPr="006909B2" w:rsidRDefault="00157F39" w:rsidP="00166AA6">
      <w:pPr>
        <w:rPr>
          <w:lang w:val="el-GR"/>
        </w:rPr>
      </w:pPr>
      <w:r w:rsidRPr="006909B2">
        <w:rPr>
          <w:lang w:val="el-GR"/>
        </w:rPr>
        <w:t>Σε περίπτωση ένωσης οικονομικών φορέων, οι παραπάνω απαιτήσεις καλύπτονται αθροιστικά από τα μέλη της ένωσης</w:t>
      </w:r>
      <w:r w:rsidR="00C32AE0" w:rsidRPr="006909B2">
        <w:rPr>
          <w:lang w:val="el-GR"/>
        </w:rPr>
        <w:t>.</w:t>
      </w:r>
    </w:p>
    <w:p w14:paraId="1B8A18E5" w14:textId="77777777" w:rsidR="00CC2818" w:rsidRPr="006909B2" w:rsidRDefault="00CC2818" w:rsidP="00CC2818">
      <w:pPr>
        <w:pStyle w:val="4"/>
        <w:rPr>
          <w:rFonts w:cs="Tahoma"/>
          <w:lang w:val="el-GR" w:eastAsia="en-US"/>
        </w:rPr>
      </w:pPr>
      <w:bookmarkStart w:id="122" w:name="_Toc97194281"/>
      <w:bookmarkStart w:id="123" w:name="_Ref122528826"/>
      <w:bookmarkStart w:id="124" w:name="_Toc129891328"/>
      <w:bookmarkEnd w:id="120"/>
      <w:r w:rsidRPr="006909B2">
        <w:rPr>
          <w:rFonts w:cs="Tahoma"/>
          <w:lang w:val="el-GR" w:eastAsia="en-US"/>
        </w:rPr>
        <w:t>Επαγγελματική Ικανότητα – Ομάδα Έργου</w:t>
      </w:r>
      <w:bookmarkEnd w:id="122"/>
      <w:bookmarkEnd w:id="123"/>
      <w:bookmarkEnd w:id="124"/>
    </w:p>
    <w:p w14:paraId="1BE9C37D" w14:textId="77777777" w:rsidR="00451F31" w:rsidRPr="006909B2" w:rsidRDefault="00451F31" w:rsidP="00451F31">
      <w:pPr>
        <w:spacing w:line="252" w:lineRule="auto"/>
        <w:rPr>
          <w:lang w:val="el-GR"/>
        </w:rPr>
      </w:pPr>
      <w:bookmarkStart w:id="125" w:name="_Ref40965313"/>
      <w:r w:rsidRPr="006909B2">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71FD5206" w14:textId="77777777" w:rsidR="009A3E22" w:rsidRPr="006909B2" w:rsidRDefault="009A3E22" w:rsidP="009A3E22">
      <w:pPr>
        <w:widowControl w:val="0"/>
        <w:spacing w:before="120" w:after="0"/>
        <w:rPr>
          <w:lang w:val="el-GR"/>
        </w:rPr>
      </w:pPr>
    </w:p>
    <w:bookmarkEnd w:id="125"/>
    <w:p w14:paraId="1E409230" w14:textId="77777777" w:rsidR="00B16586" w:rsidRPr="00320750" w:rsidRDefault="00B16586" w:rsidP="00B16586">
      <w:pPr>
        <w:rPr>
          <w:lang w:val="el-GR"/>
        </w:rPr>
      </w:pPr>
      <w:r w:rsidRPr="00320750">
        <w:rPr>
          <w:lang w:val="el-GR"/>
        </w:rPr>
        <w:t xml:space="preserve">α) Έναν </w:t>
      </w:r>
      <w:r w:rsidRPr="00320750">
        <w:rPr>
          <w:b/>
          <w:bCs/>
          <w:lang w:val="el-GR"/>
        </w:rPr>
        <w:t>Υπεύθυνο Έργου</w:t>
      </w:r>
      <w:r w:rsidRPr="00320750">
        <w:rPr>
          <w:lang w:val="el-GR"/>
        </w:rPr>
        <w:t xml:space="preserve">, με τα ακόλουθα προσόντα: </w:t>
      </w:r>
    </w:p>
    <w:p w14:paraId="2E350565" w14:textId="240DB189" w:rsidR="00B16586" w:rsidRPr="004C4606" w:rsidRDefault="00B16586" w:rsidP="004C4606">
      <w:pPr>
        <w:pStyle w:val="aff"/>
        <w:numPr>
          <w:ilvl w:val="0"/>
          <w:numId w:val="39"/>
        </w:numPr>
        <w:suppressAutoHyphens w:val="0"/>
        <w:spacing w:after="160" w:line="259" w:lineRule="auto"/>
        <w:rPr>
          <w:lang w:val="el-GR"/>
        </w:rPr>
      </w:pPr>
      <w:r w:rsidRPr="004C4606">
        <w:rPr>
          <w:lang w:val="el-GR"/>
        </w:rPr>
        <w:t xml:space="preserve">Πτυχιούχος </w:t>
      </w:r>
      <w:r w:rsidR="00AD07DC" w:rsidRPr="004C4606">
        <w:rPr>
          <w:lang w:val="el-GR"/>
        </w:rPr>
        <w:t xml:space="preserve">Τριτοβάθμιας </w:t>
      </w:r>
      <w:r w:rsidRPr="004C4606">
        <w:rPr>
          <w:lang w:val="el-GR"/>
        </w:rPr>
        <w:t xml:space="preserve">Εκπαίδευσης με τίτλο </w:t>
      </w:r>
      <w:r w:rsidR="00633F06" w:rsidRPr="004C4606">
        <w:rPr>
          <w:lang w:val="el-GR"/>
        </w:rPr>
        <w:t xml:space="preserve">Σπουδών </w:t>
      </w:r>
      <w:r w:rsidRPr="004C4606">
        <w:rPr>
          <w:lang w:val="el-GR"/>
        </w:rPr>
        <w:t xml:space="preserve">στους τομείς Επικοινωνίας ή </w:t>
      </w:r>
      <w:r w:rsidRPr="006909B2">
        <w:t>Marketing</w:t>
      </w:r>
      <w:r w:rsidR="00FB7DFA" w:rsidRPr="00320750">
        <w:rPr>
          <w:lang w:val="el-GR"/>
        </w:rPr>
        <w:t xml:space="preserve"> ή Διοίκησης Επιχειρήσεων</w:t>
      </w:r>
      <w:r w:rsidR="00FB7DFA" w:rsidRPr="00D24297">
        <w:rPr>
          <w:lang w:val="el-GR"/>
        </w:rPr>
        <w:t xml:space="preserve">, </w:t>
      </w:r>
      <w:r w:rsidR="00FB7DFA">
        <w:rPr>
          <w:lang w:val="el-GR"/>
        </w:rPr>
        <w:t>με Μεταπτυχιακό τίτλο σπουδών</w:t>
      </w:r>
      <w:r w:rsidRPr="004C4606">
        <w:rPr>
          <w:lang w:val="el-GR"/>
        </w:rPr>
        <w:t>. Να διαθέτει τουλάχιστον 15ετή επαγγελματική εμπειρία στην επικοινωνία και τουλάχιστον 5ετή επαγγελματική εμπειρία στην υλοποίηση έργων δημοσιότητας Δημοσίου Τομέα.</w:t>
      </w:r>
    </w:p>
    <w:p w14:paraId="431CB1E2" w14:textId="623FFD8D" w:rsidR="00B16586" w:rsidRPr="00320750" w:rsidRDefault="00B16586" w:rsidP="00B16586">
      <w:pPr>
        <w:rPr>
          <w:lang w:val="el-GR"/>
        </w:rPr>
      </w:pPr>
      <w:r w:rsidRPr="00320750">
        <w:rPr>
          <w:lang w:val="el-GR"/>
        </w:rPr>
        <w:t xml:space="preserve">β) Έναν </w:t>
      </w:r>
      <w:r w:rsidRPr="00320750">
        <w:rPr>
          <w:b/>
          <w:bCs/>
          <w:lang w:val="el-GR"/>
        </w:rPr>
        <w:t>Αναπληρωτή Υπεύθυνο Έργου</w:t>
      </w:r>
      <w:r w:rsidR="0021770B">
        <w:rPr>
          <w:lang w:val="el-GR"/>
        </w:rPr>
        <w:t xml:space="preserve">, </w:t>
      </w:r>
      <w:r w:rsidRPr="00320750">
        <w:rPr>
          <w:lang w:val="el-GR"/>
        </w:rPr>
        <w:t xml:space="preserve">με τα ακόλουθα προσόντα: </w:t>
      </w:r>
    </w:p>
    <w:p w14:paraId="3EE0FBCD" w14:textId="7C713177" w:rsidR="00B16586" w:rsidRPr="00320750" w:rsidRDefault="00B16586" w:rsidP="004C4606">
      <w:pPr>
        <w:pStyle w:val="aff"/>
        <w:numPr>
          <w:ilvl w:val="0"/>
          <w:numId w:val="39"/>
        </w:numPr>
        <w:suppressAutoHyphens w:val="0"/>
        <w:spacing w:after="160" w:line="259" w:lineRule="auto"/>
        <w:rPr>
          <w:lang w:val="el-GR"/>
        </w:rPr>
      </w:pPr>
      <w:r w:rsidRPr="00320750">
        <w:rPr>
          <w:lang w:val="el-GR"/>
        </w:rPr>
        <w:t xml:space="preserve">Πτυχιούχος </w:t>
      </w:r>
      <w:r w:rsidR="00AD07DC" w:rsidRPr="009A4DBA">
        <w:rPr>
          <w:lang w:val="el-GR"/>
        </w:rPr>
        <w:t>Τριτοβάθμιας</w:t>
      </w:r>
      <w:r w:rsidR="00FB7DFA">
        <w:rPr>
          <w:lang w:val="el-GR"/>
        </w:rPr>
        <w:t xml:space="preserve"> </w:t>
      </w:r>
      <w:r w:rsidR="00633F06">
        <w:rPr>
          <w:lang w:val="el-GR"/>
        </w:rPr>
        <w:t>Ε</w:t>
      </w:r>
      <w:r w:rsidRPr="00320750">
        <w:rPr>
          <w:lang w:val="el-GR"/>
        </w:rPr>
        <w:t xml:space="preserve">κπαίδευσης με τίτλο </w:t>
      </w:r>
      <w:r w:rsidR="00633F06">
        <w:rPr>
          <w:lang w:val="el-GR"/>
        </w:rPr>
        <w:t>Σ</w:t>
      </w:r>
      <w:r w:rsidRPr="00320750">
        <w:rPr>
          <w:lang w:val="el-GR"/>
        </w:rPr>
        <w:t xml:space="preserve">πουδών στους τομείς Επικοινωνίας ή </w:t>
      </w:r>
      <w:proofErr w:type="spellStart"/>
      <w:r w:rsidRPr="004C4606">
        <w:rPr>
          <w:lang w:val="el-GR"/>
        </w:rPr>
        <w:t>Marketing</w:t>
      </w:r>
      <w:proofErr w:type="spellEnd"/>
      <w:r w:rsidR="00786FEC" w:rsidRPr="00786FEC">
        <w:rPr>
          <w:lang w:val="el-GR"/>
        </w:rPr>
        <w:t>. Να διαθέτει τουλάχιστον 10ετή επαγγελματική εμπειρία στο χώρο της επικοινωνίας.</w:t>
      </w:r>
    </w:p>
    <w:p w14:paraId="5828B300" w14:textId="53F9A78A" w:rsidR="00B16586" w:rsidRPr="00320750" w:rsidRDefault="00B16586" w:rsidP="00B16586">
      <w:pPr>
        <w:rPr>
          <w:lang w:val="el-GR"/>
        </w:rPr>
      </w:pPr>
      <w:r w:rsidRPr="00320750">
        <w:rPr>
          <w:lang w:val="el-GR"/>
        </w:rPr>
        <w:t xml:space="preserve">γ) Έναν </w:t>
      </w:r>
      <w:r w:rsidRPr="00320750">
        <w:rPr>
          <w:b/>
          <w:bCs/>
          <w:lang w:val="el-GR"/>
        </w:rPr>
        <w:t>Υπεύθυνο Ψηφιακού Μάρκετινγκ</w:t>
      </w:r>
      <w:r w:rsidR="0021770B">
        <w:rPr>
          <w:lang w:val="el-GR"/>
        </w:rPr>
        <w:t xml:space="preserve">, </w:t>
      </w:r>
      <w:r w:rsidRPr="00320750">
        <w:rPr>
          <w:lang w:val="el-GR"/>
        </w:rPr>
        <w:t>με τα ακόλουθα προσόντα:</w:t>
      </w:r>
    </w:p>
    <w:p w14:paraId="2C67E470" w14:textId="4CE3BC26" w:rsidR="00B16586" w:rsidRPr="00320750" w:rsidRDefault="00B16586" w:rsidP="004C4606">
      <w:pPr>
        <w:pStyle w:val="aff"/>
        <w:numPr>
          <w:ilvl w:val="0"/>
          <w:numId w:val="39"/>
        </w:numPr>
        <w:suppressAutoHyphens w:val="0"/>
        <w:spacing w:after="160" w:line="259" w:lineRule="auto"/>
        <w:rPr>
          <w:lang w:val="el-GR"/>
        </w:rPr>
      </w:pPr>
      <w:r w:rsidRPr="00320750">
        <w:rPr>
          <w:lang w:val="el-GR"/>
        </w:rPr>
        <w:t xml:space="preserve">Πτυχιούχος </w:t>
      </w:r>
      <w:r w:rsidR="00AD07DC" w:rsidRPr="009A4DBA">
        <w:rPr>
          <w:lang w:val="el-GR"/>
        </w:rPr>
        <w:t xml:space="preserve">Τριτοβάθμιας </w:t>
      </w:r>
      <w:r w:rsidR="00B92DE6">
        <w:rPr>
          <w:lang w:val="el-GR"/>
        </w:rPr>
        <w:t>Ε</w:t>
      </w:r>
      <w:r w:rsidRPr="00320750">
        <w:rPr>
          <w:lang w:val="el-GR"/>
        </w:rPr>
        <w:t xml:space="preserve">κπαίδευσης, με τίτλο </w:t>
      </w:r>
      <w:r w:rsidR="006B1338">
        <w:rPr>
          <w:lang w:val="el-GR"/>
        </w:rPr>
        <w:t>Σ</w:t>
      </w:r>
      <w:r w:rsidRPr="00320750">
        <w:rPr>
          <w:lang w:val="el-GR"/>
        </w:rPr>
        <w:t xml:space="preserve">πουδών στην Επικοινωνία ή το </w:t>
      </w:r>
      <w:proofErr w:type="spellStart"/>
      <w:r w:rsidRPr="004C4606">
        <w:rPr>
          <w:lang w:val="el-GR"/>
        </w:rPr>
        <w:t>Marketing</w:t>
      </w:r>
      <w:proofErr w:type="spellEnd"/>
      <w:r w:rsidRPr="00320750">
        <w:rPr>
          <w:lang w:val="el-GR"/>
        </w:rPr>
        <w:t>.</w:t>
      </w:r>
      <w:r w:rsidR="00FB7DFA">
        <w:rPr>
          <w:lang w:val="el-GR"/>
        </w:rPr>
        <w:t xml:space="preserve"> </w:t>
      </w:r>
      <w:r w:rsidR="00FB7DFA" w:rsidRPr="00544F57">
        <w:rPr>
          <w:lang w:val="el-GR"/>
        </w:rPr>
        <w:t>και Μεταπτυχιακό τίτλο Σπουδών στο Ψηφιακό Μάρκετινγκ</w:t>
      </w:r>
      <w:r w:rsidRPr="00320750">
        <w:rPr>
          <w:lang w:val="el-GR"/>
        </w:rPr>
        <w:t xml:space="preserve">. Να διαθέτει </w:t>
      </w:r>
      <w:r w:rsidR="00786FEC">
        <w:rPr>
          <w:lang w:val="el-GR"/>
        </w:rPr>
        <w:t xml:space="preserve">τουλάχιστον </w:t>
      </w:r>
      <w:r w:rsidRPr="00320750">
        <w:rPr>
          <w:lang w:val="el-GR"/>
        </w:rPr>
        <w:t>2ετή εμπειρία</w:t>
      </w:r>
      <w:r w:rsidR="00786FEC" w:rsidRPr="00786FEC">
        <w:rPr>
          <w:lang w:val="el-GR"/>
        </w:rPr>
        <w:t xml:space="preserve"> </w:t>
      </w:r>
      <w:r w:rsidR="00786FEC" w:rsidRPr="00AB3277">
        <w:rPr>
          <w:lang w:val="el-GR"/>
        </w:rPr>
        <w:t>στο</w:t>
      </w:r>
      <w:r w:rsidR="00B92DE6">
        <w:rPr>
          <w:lang w:val="el-GR"/>
        </w:rPr>
        <w:t>ν</w:t>
      </w:r>
      <w:r w:rsidR="00786FEC" w:rsidRPr="00AB3277">
        <w:rPr>
          <w:lang w:val="el-GR"/>
        </w:rPr>
        <w:t xml:space="preserve"> </w:t>
      </w:r>
      <w:r w:rsidR="00786FEC">
        <w:rPr>
          <w:lang w:val="el-GR"/>
        </w:rPr>
        <w:t xml:space="preserve">τομέα του </w:t>
      </w:r>
      <w:r w:rsidR="00B92DE6" w:rsidRPr="00AB3277">
        <w:rPr>
          <w:lang w:val="el-GR"/>
        </w:rPr>
        <w:t>Ψηφιακο</w:t>
      </w:r>
      <w:r w:rsidR="00B92DE6">
        <w:rPr>
          <w:lang w:val="el-GR"/>
        </w:rPr>
        <w:t>ύ</w:t>
      </w:r>
      <w:r w:rsidR="00786FEC" w:rsidRPr="00AB3277">
        <w:rPr>
          <w:lang w:val="el-GR"/>
        </w:rPr>
        <w:t xml:space="preserve"> Μάρκετινγκ</w:t>
      </w:r>
      <w:r w:rsidR="00B92DE6">
        <w:rPr>
          <w:lang w:val="el-GR"/>
        </w:rPr>
        <w:t xml:space="preserve">. </w:t>
      </w:r>
    </w:p>
    <w:p w14:paraId="28B36392" w14:textId="77777777" w:rsidR="00B16586" w:rsidRPr="00320750" w:rsidRDefault="00B16586" w:rsidP="00B16586">
      <w:pPr>
        <w:rPr>
          <w:lang w:val="el-GR"/>
        </w:rPr>
      </w:pPr>
      <w:r w:rsidRPr="00320750">
        <w:rPr>
          <w:lang w:val="el-GR"/>
        </w:rPr>
        <w:t xml:space="preserve">δ) Έναν </w:t>
      </w:r>
      <w:r w:rsidRPr="00320750">
        <w:rPr>
          <w:b/>
          <w:bCs/>
          <w:lang w:val="el-GR"/>
        </w:rPr>
        <w:t>Υπεύθυνο Δημιουργικού</w:t>
      </w:r>
      <w:r w:rsidRPr="00320750">
        <w:rPr>
          <w:lang w:val="el-GR"/>
        </w:rPr>
        <w:t xml:space="preserve"> με τα ακόλουθα προσόντα:</w:t>
      </w:r>
    </w:p>
    <w:p w14:paraId="04FFAB70" w14:textId="2FDC28CC" w:rsidR="00B16586" w:rsidRPr="00320750" w:rsidRDefault="00B16586" w:rsidP="004C4606">
      <w:pPr>
        <w:pStyle w:val="aff"/>
        <w:numPr>
          <w:ilvl w:val="0"/>
          <w:numId w:val="39"/>
        </w:numPr>
        <w:suppressAutoHyphens w:val="0"/>
        <w:spacing w:after="160" w:line="259" w:lineRule="auto"/>
        <w:rPr>
          <w:lang w:val="el-GR"/>
        </w:rPr>
      </w:pPr>
      <w:r w:rsidRPr="00320750">
        <w:rPr>
          <w:lang w:val="el-GR"/>
        </w:rPr>
        <w:t xml:space="preserve">Πτυχιούχος σχολής γραφιστικής </w:t>
      </w:r>
      <w:r w:rsidR="00930C7F" w:rsidRPr="001C0F78">
        <w:rPr>
          <w:lang w:val="el-GR"/>
        </w:rPr>
        <w:t>(</w:t>
      </w:r>
      <w:r w:rsidR="00930C7F">
        <w:rPr>
          <w:lang w:val="el-GR"/>
        </w:rPr>
        <w:t>δημόσιας ή ιδιωτικής</w:t>
      </w:r>
      <w:r w:rsidR="00930C7F" w:rsidRPr="001C0F78">
        <w:rPr>
          <w:lang w:val="el-GR"/>
        </w:rPr>
        <w:t xml:space="preserve">) </w:t>
      </w:r>
      <w:r w:rsidRPr="00320750">
        <w:rPr>
          <w:lang w:val="el-GR"/>
        </w:rPr>
        <w:t xml:space="preserve">με τουλάχιστον 10ετή επαγγελματική εμπειρία στο χώρο της επικοινωνίας και τουλάχιστον 5ετή επαγγελματική εμπειρία σε έργα δημοσιότητας </w:t>
      </w:r>
      <w:r w:rsidR="002109DF">
        <w:rPr>
          <w:lang w:val="el-GR"/>
        </w:rPr>
        <w:t>Δ</w:t>
      </w:r>
      <w:r w:rsidRPr="00320750">
        <w:rPr>
          <w:lang w:val="el-GR"/>
        </w:rPr>
        <w:t>ημοσίου</w:t>
      </w:r>
      <w:r w:rsidR="002109DF">
        <w:rPr>
          <w:lang w:val="el-GR"/>
        </w:rPr>
        <w:t xml:space="preserve"> Τομέα</w:t>
      </w:r>
      <w:r w:rsidRPr="00320750">
        <w:rPr>
          <w:lang w:val="el-GR"/>
        </w:rPr>
        <w:t>.</w:t>
      </w:r>
      <w:r w:rsidR="00786FEC">
        <w:rPr>
          <w:lang w:val="el-GR"/>
        </w:rPr>
        <w:t xml:space="preserve"> </w:t>
      </w:r>
    </w:p>
    <w:p w14:paraId="5F60A188" w14:textId="77777777" w:rsidR="00B16586" w:rsidRPr="00320750" w:rsidRDefault="00B16586" w:rsidP="00B16586">
      <w:pPr>
        <w:rPr>
          <w:lang w:val="el-GR"/>
        </w:rPr>
      </w:pPr>
      <w:r w:rsidRPr="00320750">
        <w:rPr>
          <w:lang w:val="el-GR"/>
        </w:rPr>
        <w:t xml:space="preserve">ε) Ένα </w:t>
      </w:r>
      <w:r w:rsidR="00786FEC" w:rsidRPr="00786FEC">
        <w:rPr>
          <w:b/>
          <w:bCs/>
          <w:lang w:val="el-GR"/>
        </w:rPr>
        <w:t>Στέλεχος</w:t>
      </w:r>
      <w:r w:rsidRPr="00320750">
        <w:rPr>
          <w:b/>
          <w:bCs/>
          <w:lang w:val="el-GR"/>
        </w:rPr>
        <w:t xml:space="preserve"> Υποστήριξης</w:t>
      </w:r>
      <w:r w:rsidRPr="00320750">
        <w:rPr>
          <w:lang w:val="el-GR"/>
        </w:rPr>
        <w:t xml:space="preserve"> των δράσεων δημοσιότητας</w:t>
      </w:r>
      <w:r w:rsidR="006B1338">
        <w:rPr>
          <w:lang w:val="el-GR"/>
        </w:rPr>
        <w:t>:</w:t>
      </w:r>
    </w:p>
    <w:p w14:paraId="1921C0F1" w14:textId="77777777" w:rsidR="00B16586" w:rsidRPr="00320750" w:rsidRDefault="00B16586" w:rsidP="004C4606">
      <w:pPr>
        <w:pStyle w:val="aff"/>
        <w:numPr>
          <w:ilvl w:val="0"/>
          <w:numId w:val="39"/>
        </w:numPr>
        <w:suppressAutoHyphens w:val="0"/>
        <w:spacing w:after="160" w:line="259" w:lineRule="auto"/>
        <w:rPr>
          <w:lang w:val="el-GR"/>
        </w:rPr>
      </w:pPr>
      <w:r w:rsidRPr="00320750">
        <w:rPr>
          <w:lang w:val="el-GR"/>
        </w:rPr>
        <w:t xml:space="preserve">Πτυχιούχος </w:t>
      </w:r>
      <w:r w:rsidR="00786FEC">
        <w:rPr>
          <w:lang w:val="el-GR"/>
        </w:rPr>
        <w:t>Τριτοβάθμιας</w:t>
      </w:r>
      <w:r w:rsidRPr="00320750">
        <w:rPr>
          <w:lang w:val="el-GR"/>
        </w:rPr>
        <w:t xml:space="preserve"> Εκπαίδευσης, με τίτλο </w:t>
      </w:r>
      <w:r w:rsidR="006B1338">
        <w:rPr>
          <w:lang w:val="el-GR"/>
        </w:rPr>
        <w:t>Σ</w:t>
      </w:r>
      <w:r w:rsidRPr="00320750">
        <w:rPr>
          <w:lang w:val="el-GR"/>
        </w:rPr>
        <w:t xml:space="preserve">πουδών στην Επικοινωνία ή το </w:t>
      </w:r>
      <w:proofErr w:type="spellStart"/>
      <w:r w:rsidRPr="004C4606">
        <w:rPr>
          <w:lang w:val="el-GR"/>
        </w:rPr>
        <w:t>Marketing</w:t>
      </w:r>
      <w:proofErr w:type="spellEnd"/>
      <w:r w:rsidRPr="00320750">
        <w:rPr>
          <w:lang w:val="el-GR"/>
        </w:rPr>
        <w:t xml:space="preserve">, με τουλάχιστον 10ετή επαγγελματική εμπειρία στο χώρο της επικοινωνίας και τουλάχιστον 5ετή επαγγελματική εμπειρία σε έργα </w:t>
      </w:r>
      <w:r w:rsidR="002109DF">
        <w:rPr>
          <w:lang w:val="el-GR"/>
        </w:rPr>
        <w:t>Δ</w:t>
      </w:r>
      <w:r w:rsidRPr="00320750">
        <w:rPr>
          <w:lang w:val="el-GR"/>
        </w:rPr>
        <w:t>ημοσίου</w:t>
      </w:r>
      <w:r w:rsidR="002109DF">
        <w:rPr>
          <w:lang w:val="el-GR"/>
        </w:rPr>
        <w:t xml:space="preserve"> Τομέα</w:t>
      </w:r>
      <w:r w:rsidRPr="00320750">
        <w:rPr>
          <w:lang w:val="el-GR"/>
        </w:rPr>
        <w:t>.</w:t>
      </w:r>
    </w:p>
    <w:p w14:paraId="3EF38B8F" w14:textId="77777777" w:rsidR="000E429F" w:rsidRDefault="000E429F" w:rsidP="00063FB6">
      <w:pPr>
        <w:rPr>
          <w:lang w:val="el-GR"/>
        </w:rPr>
      </w:pPr>
    </w:p>
    <w:p w14:paraId="203DB4A8" w14:textId="57B5DCD0"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3126D2">
        <w:rPr>
          <w:lang w:val="el-GR"/>
        </w:rPr>
        <w:t xml:space="preserve">. </w:t>
      </w:r>
    </w:p>
    <w:p w14:paraId="7A486459" w14:textId="77777777" w:rsidR="00C32AE0" w:rsidRPr="00157F39" w:rsidRDefault="00C32AE0" w:rsidP="00063FB6">
      <w:pPr>
        <w:rPr>
          <w:lang w:val="el-GR" w:eastAsia="en-US"/>
        </w:rPr>
      </w:pPr>
    </w:p>
    <w:p w14:paraId="463EA9EF" w14:textId="77777777" w:rsidR="008338F0" w:rsidRPr="001F4428" w:rsidRDefault="003355E7" w:rsidP="00086782">
      <w:pPr>
        <w:pStyle w:val="3"/>
        <w:ind w:left="1276"/>
        <w:rPr>
          <w:lang w:val="el-GR"/>
        </w:rPr>
      </w:pPr>
      <w:bookmarkStart w:id="126" w:name="_Toc129891329"/>
      <w:bookmarkStart w:id="127" w:name="_Ref496541343"/>
      <w:bookmarkStart w:id="128" w:name="_Ref496541651"/>
      <w:bookmarkStart w:id="129" w:name="_Toc97194282"/>
      <w:bookmarkStart w:id="130" w:name="_Toc97194428"/>
      <w:r w:rsidRPr="001F4428">
        <w:rPr>
          <w:lang w:val="el-GR"/>
        </w:rPr>
        <w:t>Πρότυπα διασφάλισης ποιότητας</w:t>
      </w:r>
      <w:bookmarkEnd w:id="126"/>
      <w:r w:rsidRPr="001F4428">
        <w:rPr>
          <w:lang w:val="el-GR"/>
        </w:rPr>
        <w:t xml:space="preserve"> </w:t>
      </w:r>
      <w:bookmarkEnd w:id="127"/>
      <w:bookmarkEnd w:id="128"/>
      <w:bookmarkEnd w:id="129"/>
      <w:bookmarkEnd w:id="130"/>
    </w:p>
    <w:p w14:paraId="6D0A1C8C" w14:textId="77777777"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37F62830" w14:textId="6E0C8B9B" w:rsidR="0021770B" w:rsidRPr="006B1338" w:rsidRDefault="009A3E22" w:rsidP="00C651CD">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797080B1" w14:textId="77777777" w:rsidR="00C651CD" w:rsidRPr="009A4DBA" w:rsidRDefault="00C651CD" w:rsidP="00C651CD">
      <w:pPr>
        <w:rPr>
          <w:lang w:val="el-GR"/>
        </w:rPr>
      </w:pPr>
      <w:r w:rsidRPr="009A4DBA">
        <w:rPr>
          <w:rFonts w:eastAsia="Calibri"/>
          <w:b/>
          <w:bCs/>
          <w:color w:val="000000"/>
          <w:lang w:val="el-GR"/>
        </w:rPr>
        <w:t>β)</w:t>
      </w:r>
      <w:r w:rsidRPr="009A4DBA">
        <w:rPr>
          <w:rFonts w:eastAsia="Calibri"/>
          <w:bCs/>
          <w:color w:val="000000"/>
          <w:lang w:val="el-GR"/>
        </w:rPr>
        <w:t xml:space="preserve"> Πιστοποιητικό </w:t>
      </w:r>
      <w:r w:rsidRPr="009A4DBA">
        <w:rPr>
          <w:lang w:val="el-GR"/>
        </w:rPr>
        <w:t xml:space="preserve">συμμόρφωσης με το πρότυπο </w:t>
      </w:r>
      <w:r w:rsidRPr="009A4DBA">
        <w:rPr>
          <w:b/>
          <w:lang w:val="el-GR"/>
        </w:rPr>
        <w:t>ΕΛΟΤ 1435</w:t>
      </w:r>
      <w:r w:rsidR="0067674B" w:rsidRPr="009A4DBA">
        <w:rPr>
          <w:b/>
          <w:lang w:val="el-GR"/>
        </w:rPr>
        <w:t xml:space="preserve"> </w:t>
      </w:r>
      <w:r w:rsidR="0067674B" w:rsidRPr="009A4DBA">
        <w:rPr>
          <w:lang w:val="el-GR"/>
        </w:rPr>
        <w:t xml:space="preserve">“Υπηρεσίες Επικοινωνίας – Απαιτήσεις για </w:t>
      </w:r>
      <w:proofErr w:type="spellStart"/>
      <w:r w:rsidR="0067674B" w:rsidRPr="009A4DBA">
        <w:rPr>
          <w:lang w:val="el-GR"/>
        </w:rPr>
        <w:t>παρόχους</w:t>
      </w:r>
      <w:proofErr w:type="spellEnd"/>
      <w:r w:rsidR="0067674B" w:rsidRPr="009A4DBA">
        <w:rPr>
          <w:lang w:val="el-GR"/>
        </w:rPr>
        <w:t>”</w:t>
      </w:r>
      <w:r w:rsidR="006B1338">
        <w:rPr>
          <w:lang w:val="el-GR"/>
        </w:rPr>
        <w:t>.</w:t>
      </w:r>
    </w:p>
    <w:p w14:paraId="6C05FC89" w14:textId="77777777" w:rsidR="00C651CD" w:rsidRPr="001F4428" w:rsidRDefault="00C651CD" w:rsidP="003329FF">
      <w:pPr>
        <w:rPr>
          <w:lang w:val="el-GR"/>
        </w:rPr>
      </w:pPr>
    </w:p>
    <w:p w14:paraId="3CB605E3" w14:textId="33BA523D"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E0CA185" w14:textId="77777777" w:rsidR="003E34BF" w:rsidRDefault="003E34BF" w:rsidP="00B8545D">
      <w:pPr>
        <w:rPr>
          <w:bCs/>
          <w:lang w:val="el-GR"/>
        </w:rPr>
      </w:pPr>
    </w:p>
    <w:p w14:paraId="359D2CCE" w14:textId="77777777" w:rsidR="008338F0" w:rsidRDefault="003355E7" w:rsidP="00086782">
      <w:pPr>
        <w:pStyle w:val="3"/>
        <w:ind w:left="1276"/>
        <w:rPr>
          <w:lang w:val="el-GR"/>
        </w:rPr>
      </w:pPr>
      <w:bookmarkStart w:id="131" w:name="_Ref496541185"/>
      <w:bookmarkStart w:id="132" w:name="_Ref496541244"/>
      <w:bookmarkStart w:id="133" w:name="_Ref496541410"/>
      <w:bookmarkStart w:id="134" w:name="_Ref496541700"/>
      <w:bookmarkStart w:id="135" w:name="_Ref74505980"/>
      <w:bookmarkStart w:id="136" w:name="_Toc97194283"/>
      <w:bookmarkStart w:id="137" w:name="_Toc97194429"/>
      <w:bookmarkStart w:id="138" w:name="_Toc129891330"/>
      <w:r w:rsidRPr="00DD72A9">
        <w:rPr>
          <w:lang w:val="el-GR"/>
        </w:rPr>
        <w:t>Στήριξη στην ικανότητα τρίτων</w:t>
      </w:r>
      <w:bookmarkEnd w:id="131"/>
      <w:bookmarkEnd w:id="132"/>
      <w:bookmarkEnd w:id="133"/>
      <w:bookmarkEnd w:id="134"/>
      <w:r w:rsidRPr="00DD72A9">
        <w:rPr>
          <w:lang w:val="el-GR"/>
        </w:rPr>
        <w:t xml:space="preserve"> </w:t>
      </w:r>
      <w:r w:rsidR="0049631E" w:rsidRPr="00821852">
        <w:rPr>
          <w:lang w:val="el-GR"/>
        </w:rPr>
        <w:t>– Υπεργολαβία</w:t>
      </w:r>
      <w:bookmarkEnd w:id="135"/>
      <w:bookmarkEnd w:id="136"/>
      <w:bookmarkEnd w:id="137"/>
      <w:bookmarkEnd w:id="138"/>
    </w:p>
    <w:p w14:paraId="69CCAB3B" w14:textId="77777777" w:rsidR="0049631E" w:rsidRPr="00A334BA" w:rsidRDefault="0049631E" w:rsidP="00821852">
      <w:pPr>
        <w:pStyle w:val="4"/>
        <w:rPr>
          <w:lang w:val="el-GR"/>
        </w:rPr>
      </w:pPr>
      <w:bookmarkStart w:id="139" w:name="_Toc97194284"/>
      <w:bookmarkStart w:id="140" w:name="_Toc129891331"/>
      <w:r w:rsidRPr="00A334BA">
        <w:rPr>
          <w:lang w:val="el-GR"/>
        </w:rPr>
        <w:t>Στήριξη στην ικανότητα τρίτων</w:t>
      </w:r>
      <w:bookmarkEnd w:id="139"/>
      <w:bookmarkEnd w:id="140"/>
    </w:p>
    <w:p w14:paraId="6BD1F2D0" w14:textId="308AE125"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85BBF">
        <w:rPr>
          <w:cs/>
          <w:lang w:val="el-GR"/>
        </w:rPr>
        <w:t>‎</w:t>
      </w:r>
      <w:r w:rsidR="00285BBF">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285BBF">
        <w:rPr>
          <w:cs/>
          <w:lang w:val="el-GR"/>
        </w:rPr>
        <w:t>‎</w:t>
      </w:r>
      <w:r w:rsidR="00285BBF">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705D037B"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B5B7182"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E1E4A64" w14:textId="77777777" w:rsidR="00695491" w:rsidRDefault="00695491" w:rsidP="00695491">
      <w:pPr>
        <w:rPr>
          <w:lang w:val="el-GR"/>
        </w:rPr>
      </w:pPr>
      <w:bookmarkStart w:id="141"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2B18A0B7"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1"/>
    <w:p w14:paraId="6ADA63C5" w14:textId="3078CF7E"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413EA4"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285BBF">
        <w:rPr>
          <w:bCs/>
          <w:cs/>
          <w:lang w:val="el-GR" w:eastAsia="ar-SA"/>
        </w:rPr>
        <w:t>‎</w:t>
      </w:r>
      <w:r w:rsidR="00285BBF">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7326DDB" w14:textId="77777777" w:rsidR="00111D5A" w:rsidRDefault="00111D5A" w:rsidP="0049631E">
      <w:pPr>
        <w:rPr>
          <w:bCs/>
          <w:lang w:val="el-GR"/>
        </w:rPr>
      </w:pPr>
    </w:p>
    <w:p w14:paraId="44AD5CF9" w14:textId="77777777" w:rsidR="00111D5A" w:rsidRPr="003C1E1A" w:rsidRDefault="00111D5A" w:rsidP="00111D5A">
      <w:pPr>
        <w:pStyle w:val="4"/>
        <w:rPr>
          <w:lang w:val="el-GR"/>
        </w:rPr>
      </w:pPr>
      <w:bookmarkStart w:id="142" w:name="_Toc97194285"/>
      <w:bookmarkStart w:id="143" w:name="_Toc129891332"/>
      <w:r w:rsidRPr="003C1E1A">
        <w:rPr>
          <w:lang w:val="el-GR"/>
        </w:rPr>
        <w:t>Υπεργολαβία</w:t>
      </w:r>
      <w:bookmarkEnd w:id="142"/>
      <w:bookmarkEnd w:id="143"/>
      <w:r w:rsidRPr="003C1E1A">
        <w:rPr>
          <w:lang w:val="el-GR"/>
        </w:rPr>
        <w:t xml:space="preserve"> </w:t>
      </w:r>
    </w:p>
    <w:p w14:paraId="49D4A44F" w14:textId="63A76013"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285BBF">
        <w:rPr>
          <w:bCs/>
          <w:cs/>
          <w:lang w:val="el-GR"/>
        </w:rPr>
        <w:t>‎</w:t>
      </w:r>
      <w:r w:rsidR="00285BBF">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285BBF">
        <w:rPr>
          <w:bCs/>
          <w:cs/>
          <w:lang w:val="el-GR"/>
        </w:rPr>
        <w:t>‎</w:t>
      </w:r>
      <w:r w:rsidR="00285BBF">
        <w:rPr>
          <w:bCs/>
          <w:lang w:val="el-GR"/>
        </w:rPr>
        <w:t>2.2.3</w:t>
      </w:r>
      <w:r w:rsidR="00111D5A">
        <w:rPr>
          <w:bCs/>
          <w:lang w:val="el-GR"/>
        </w:rPr>
        <w:fldChar w:fldCharType="end"/>
      </w:r>
      <w:r>
        <w:rPr>
          <w:bCs/>
          <w:lang w:val="el-GR"/>
        </w:rPr>
        <w:t xml:space="preserve">.  </w:t>
      </w:r>
    </w:p>
    <w:p w14:paraId="7DB03B18" w14:textId="77777777" w:rsidR="00C70B7E" w:rsidRPr="00603221" w:rsidRDefault="00C70B7E">
      <w:pPr>
        <w:rPr>
          <w:lang w:val="el-GR"/>
        </w:rPr>
      </w:pPr>
    </w:p>
    <w:p w14:paraId="6CD80419" w14:textId="77777777" w:rsidR="008338F0" w:rsidRDefault="003355E7" w:rsidP="00086782">
      <w:pPr>
        <w:pStyle w:val="3"/>
        <w:ind w:left="1276"/>
        <w:rPr>
          <w:lang w:val="el-GR"/>
        </w:rPr>
      </w:pPr>
      <w:bookmarkStart w:id="144" w:name="_Toc97194286"/>
      <w:bookmarkStart w:id="145" w:name="_Toc97194430"/>
      <w:bookmarkStart w:id="146" w:name="_Toc129891333"/>
      <w:r w:rsidRPr="00603221">
        <w:rPr>
          <w:lang w:val="el-GR"/>
        </w:rPr>
        <w:t>Κανόνες απόδειξης ποιοτικής επιλογής</w:t>
      </w:r>
      <w:bookmarkEnd w:id="144"/>
      <w:bookmarkEnd w:id="145"/>
      <w:bookmarkEnd w:id="146"/>
    </w:p>
    <w:p w14:paraId="36222101" w14:textId="7BB61D4E"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285BBF">
        <w:rPr>
          <w:bCs/>
          <w:cs/>
          <w:lang w:val="el-GR" w:eastAsia="ar-SA"/>
        </w:rPr>
        <w:t>‎</w:t>
      </w:r>
      <w:r w:rsidR="00285BBF">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285BBF">
        <w:rPr>
          <w:bCs/>
          <w:cs/>
          <w:lang w:val="el-GR" w:eastAsia="ar-SA"/>
        </w:rPr>
        <w:t>‎</w:t>
      </w:r>
      <w:r w:rsidR="00285BBF">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85BBF">
        <w:rPr>
          <w:bCs/>
          <w:cs/>
          <w:lang w:val="el-GR" w:eastAsia="ar-SA"/>
        </w:rPr>
        <w:t>‎</w:t>
      </w:r>
      <w:r w:rsidR="00285BBF">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285BBF">
        <w:rPr>
          <w:bCs/>
          <w:cs/>
          <w:lang w:val="el-GR" w:eastAsia="ar-SA"/>
        </w:rPr>
        <w:t>‎</w:t>
      </w:r>
      <w:r w:rsidR="00285BBF">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5658E8D2" w14:textId="5C7F95DA"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285BBF">
        <w:rPr>
          <w:bCs/>
          <w:cs/>
          <w:lang w:val="el-GR" w:eastAsia="ar-SA"/>
        </w:rPr>
        <w:t>‎</w:t>
      </w:r>
      <w:r w:rsidR="00285BBF">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85BBF">
        <w:rPr>
          <w:bCs/>
          <w:cs/>
          <w:lang w:val="el-GR" w:eastAsia="ar-SA"/>
        </w:rPr>
        <w:t>‎</w:t>
      </w:r>
      <w:r w:rsidR="00285BBF">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285BBF">
        <w:rPr>
          <w:bCs/>
          <w:cs/>
          <w:lang w:val="el-GR" w:eastAsia="ar-SA"/>
        </w:rPr>
        <w:t>‎</w:t>
      </w:r>
      <w:r w:rsidR="00285BBF">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285BBF">
        <w:rPr>
          <w:cs/>
          <w:lang w:val="el-GR" w:eastAsia="ar-SA"/>
        </w:rPr>
        <w:t>‎</w:t>
      </w:r>
      <w:r w:rsidR="00285BBF">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285BBF">
        <w:rPr>
          <w:bCs/>
          <w:cs/>
          <w:lang w:val="el-GR" w:eastAsia="ar-SA"/>
        </w:rPr>
        <w:t>‎</w:t>
      </w:r>
      <w:r w:rsidR="00285BBF">
        <w:rPr>
          <w:bCs/>
          <w:lang w:val="el-GR" w:eastAsia="ar-SA"/>
        </w:rPr>
        <w:t>2.2.5</w:t>
      </w:r>
      <w:r>
        <w:rPr>
          <w:bCs/>
          <w:lang w:val="el-GR" w:eastAsia="ar-SA"/>
        </w:rPr>
        <w:fldChar w:fldCharType="end"/>
      </w:r>
      <w:r w:rsidR="000F36FA">
        <w:rPr>
          <w:bCs/>
          <w:lang w:val="el-GR" w:eastAsia="ar-SA"/>
        </w:rPr>
        <w:t xml:space="preserve">, </w:t>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285BBF">
        <w:rPr>
          <w:bCs/>
          <w:cs/>
          <w:lang w:val="el-GR" w:eastAsia="ar-SA"/>
        </w:rPr>
        <w:t>‎</w:t>
      </w:r>
      <w:r w:rsidR="00285BBF">
        <w:rPr>
          <w:bCs/>
          <w:lang w:val="el-GR" w:eastAsia="ar-SA"/>
        </w:rPr>
        <w:t>2.2.6</w:t>
      </w:r>
      <w:r>
        <w:rPr>
          <w:bCs/>
          <w:lang w:val="el-GR" w:eastAsia="ar-SA"/>
        </w:rPr>
        <w:fldChar w:fldCharType="end"/>
      </w:r>
      <w:r w:rsidRPr="0049623E">
        <w:rPr>
          <w:bCs/>
          <w:lang w:val="el-GR" w:eastAsia="ar-SA"/>
        </w:rPr>
        <w:t>).</w:t>
      </w:r>
    </w:p>
    <w:p w14:paraId="2BE8A8BE" w14:textId="795D80CC"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85BBF">
        <w:rPr>
          <w:bCs/>
          <w:cs/>
          <w:lang w:val="el-GR" w:eastAsia="ar-SA"/>
        </w:rPr>
        <w:t>‎</w:t>
      </w:r>
      <w:r w:rsidR="00285BBF">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285BBF">
        <w:rPr>
          <w:bCs/>
          <w:cs/>
          <w:lang w:val="el-GR" w:eastAsia="ar-SA"/>
        </w:rPr>
        <w:t>‎</w:t>
      </w:r>
      <w:r w:rsidR="00285BBF">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285BBF">
        <w:rPr>
          <w:cs/>
          <w:lang w:val="el-GR" w:eastAsia="ar-SA"/>
        </w:rPr>
        <w:t>‎</w:t>
      </w:r>
      <w:r w:rsidR="00285BBF">
        <w:rPr>
          <w:lang w:val="el-GR" w:eastAsia="ar-SA"/>
        </w:rPr>
        <w:t>2.2.3</w:t>
      </w:r>
      <w:r>
        <w:rPr>
          <w:lang w:val="el-GR" w:eastAsia="ar-SA"/>
        </w:rPr>
        <w:fldChar w:fldCharType="end"/>
      </w:r>
      <w:r w:rsidR="0089062F">
        <w:rPr>
          <w:lang w:val="el-GR" w:eastAsia="ar-SA"/>
        </w:rPr>
        <w:t xml:space="preserve"> </w:t>
      </w:r>
      <w:r w:rsidRPr="0049623E">
        <w:rPr>
          <w:bCs/>
          <w:lang w:val="el-GR" w:eastAsia="ar-SA"/>
        </w:rPr>
        <w:t xml:space="preserve">της παρούσας. </w:t>
      </w:r>
    </w:p>
    <w:p w14:paraId="179E3C72"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2C819677" w14:textId="77777777" w:rsidR="00A817FC" w:rsidRPr="00A334BA" w:rsidRDefault="00A817FC" w:rsidP="00821852">
      <w:pPr>
        <w:rPr>
          <w:lang w:val="el-GR"/>
        </w:rPr>
      </w:pPr>
    </w:p>
    <w:p w14:paraId="02761DCA" w14:textId="77777777" w:rsidR="008338F0" w:rsidRPr="00723994" w:rsidRDefault="003355E7" w:rsidP="003A109E">
      <w:pPr>
        <w:pStyle w:val="4"/>
        <w:rPr>
          <w:lang w:val="el-GR"/>
        </w:rPr>
      </w:pPr>
      <w:bookmarkStart w:id="147" w:name="_Ref74505997"/>
      <w:bookmarkStart w:id="148" w:name="_Toc97194287"/>
      <w:bookmarkStart w:id="149" w:name="_Toc129891334"/>
      <w:r w:rsidRPr="00723994">
        <w:rPr>
          <w:lang w:val="el-GR"/>
        </w:rPr>
        <w:t>Προκαταρκτική απόδειξη κατά την υποβολή προσφορών</w:t>
      </w:r>
      <w:bookmarkEnd w:id="147"/>
      <w:bookmarkEnd w:id="148"/>
      <w:bookmarkEnd w:id="149"/>
      <w:r w:rsidRPr="00723994">
        <w:rPr>
          <w:lang w:val="el-GR"/>
        </w:rPr>
        <w:t xml:space="preserve"> </w:t>
      </w:r>
    </w:p>
    <w:p w14:paraId="08617799" w14:textId="58275FE5"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85BBF">
        <w:rPr>
          <w:cs/>
          <w:lang w:val="el-GR"/>
        </w:rPr>
        <w:t>‎</w:t>
      </w:r>
      <w:r w:rsidR="00285BBF">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285BBF">
        <w:rPr>
          <w:cs/>
          <w:lang w:val="el-GR"/>
        </w:rPr>
        <w:t>‎</w:t>
      </w:r>
      <w:r w:rsidR="00285BBF">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85BBF">
        <w:rPr>
          <w:cs/>
          <w:lang w:val="el-GR"/>
        </w:rPr>
        <w:t>‎</w:t>
      </w:r>
      <w:r w:rsidR="00285BBF">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85BBF">
        <w:rPr>
          <w:cs/>
          <w:lang w:val="el-GR"/>
        </w:rPr>
        <w:t>‎</w:t>
      </w:r>
      <w:r w:rsidR="00285BBF">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85BBF">
        <w:rPr>
          <w:cs/>
          <w:lang w:val="el-GR"/>
        </w:rPr>
        <w:t>‎</w:t>
      </w:r>
      <w:r w:rsidR="00285BBF">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285BBF"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285BBF"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2"/>
      </w:r>
      <w:r w:rsidR="00F64037">
        <w:rPr>
          <w:lang w:val="el-GR"/>
        </w:rPr>
        <w:t>.</w:t>
      </w:r>
    </w:p>
    <w:p w14:paraId="1E35D851" w14:textId="77777777" w:rsidR="00F64037" w:rsidRPr="00B739BB" w:rsidRDefault="00F64037" w:rsidP="00B739BB">
      <w:pPr>
        <w:rPr>
          <w:lang w:val="el-GR"/>
        </w:rPr>
      </w:pPr>
    </w:p>
    <w:p w14:paraId="12B85A96"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4577D571"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214420F0"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DB060EB"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282E706"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hsppa</w:t>
        </w:r>
        <w:proofErr w:type="spellEnd"/>
        <w:r w:rsidR="00E14FF7" w:rsidRPr="00E14FF7">
          <w:rPr>
            <w:rStyle w:val="-"/>
            <w:lang w:val="el-GR"/>
          </w:rPr>
          <w:t>.</w:t>
        </w:r>
        <w:r w:rsidR="00E14FF7" w:rsidRPr="00E14FF7">
          <w:rPr>
            <w:rStyle w:val="-"/>
          </w:rPr>
          <w:t>gr</w:t>
        </w:r>
        <w:r w:rsidR="00E14FF7" w:rsidRPr="00E14FF7">
          <w:rPr>
            <w:rStyle w:val="-"/>
            <w:lang w:val="el-GR"/>
          </w:rPr>
          <w:t>/</w:t>
        </w:r>
      </w:hyperlink>
    </w:p>
    <w:p w14:paraId="72E587E0"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6A9A8D24"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3"/>
      </w:r>
      <w:r w:rsidRPr="00E14C02">
        <w:rPr>
          <w:rFonts w:eastAsia="Calibri" w:cs="Times New Roman"/>
          <w:lang w:val="el-GR" w:eastAsia="en-US"/>
        </w:rPr>
        <w:t>.</w:t>
      </w:r>
    </w:p>
    <w:p w14:paraId="46259D15"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C0803E6" w14:textId="77777777" w:rsidR="00F64037" w:rsidRPr="00821852" w:rsidRDefault="00F64037" w:rsidP="00B739BB">
      <w:pPr>
        <w:rPr>
          <w:iCs/>
          <w:color w:val="5B9BD5"/>
          <w:lang w:val="el-GR"/>
        </w:rPr>
      </w:pPr>
    </w:p>
    <w:p w14:paraId="4A8A5D27" w14:textId="6B3DEF42" w:rsidR="00C0210C" w:rsidRPr="009E58E5" w:rsidRDefault="00C0210C" w:rsidP="00C0210C">
      <w:pPr>
        <w:pStyle w:val="4"/>
        <w:rPr>
          <w:lang w:val="el-GR"/>
        </w:rPr>
      </w:pPr>
      <w:bookmarkStart w:id="150" w:name="_Toc74566838"/>
      <w:bookmarkStart w:id="151" w:name="_Toc74566839"/>
      <w:bookmarkStart w:id="152" w:name="_Toc74566840"/>
      <w:bookmarkStart w:id="153" w:name="_Toc74566841"/>
      <w:bookmarkStart w:id="154" w:name="_Toc74566842"/>
      <w:bookmarkStart w:id="155" w:name="_Toc74566843"/>
      <w:bookmarkStart w:id="156" w:name="_Toc74566844"/>
      <w:bookmarkStart w:id="157" w:name="_Toc74566845"/>
      <w:bookmarkStart w:id="158" w:name="_Toc74566846"/>
      <w:bookmarkStart w:id="159" w:name="_Toc74566847"/>
      <w:bookmarkStart w:id="160" w:name="_Toc74566848"/>
      <w:bookmarkStart w:id="161" w:name="_Toc74566849"/>
      <w:bookmarkStart w:id="162" w:name="_Hlk35420523"/>
      <w:bookmarkStart w:id="163" w:name="_Ref40957856"/>
      <w:bookmarkStart w:id="164" w:name="_Toc97194288"/>
      <w:bookmarkStart w:id="165" w:name="_Toc129891335"/>
      <w:bookmarkEnd w:id="150"/>
      <w:bookmarkEnd w:id="151"/>
      <w:bookmarkEnd w:id="152"/>
      <w:bookmarkEnd w:id="153"/>
      <w:bookmarkEnd w:id="154"/>
      <w:bookmarkEnd w:id="155"/>
      <w:bookmarkEnd w:id="156"/>
      <w:bookmarkEnd w:id="157"/>
      <w:bookmarkEnd w:id="158"/>
      <w:bookmarkEnd w:id="159"/>
      <w:bookmarkEnd w:id="160"/>
      <w:bookmarkEnd w:id="161"/>
      <w:r w:rsidRPr="009E58E5">
        <w:rPr>
          <w:lang w:val="el-GR"/>
        </w:rPr>
        <w:t xml:space="preserve">Αποδεικτικά μέσα </w:t>
      </w:r>
      <w:bookmarkEnd w:id="162"/>
      <w:r w:rsidRPr="009E58E5">
        <w:rPr>
          <w:lang w:val="el-GR"/>
        </w:rPr>
        <w:t>- Δικαιολογητικά προσωρινού αναδόχου</w:t>
      </w:r>
      <w:bookmarkEnd w:id="163"/>
      <w:bookmarkEnd w:id="164"/>
      <w:bookmarkEnd w:id="165"/>
    </w:p>
    <w:p w14:paraId="39248FC3" w14:textId="2D292487"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285BBF">
        <w:rPr>
          <w:bCs/>
          <w:cs/>
          <w:lang w:val="el-GR"/>
        </w:rPr>
        <w:t>‎</w:t>
      </w:r>
      <w:r w:rsidR="00285BBF">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4AAC0993"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44F82F28"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035FACF" w14:textId="0DE7307A"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285BBF">
        <w:rPr>
          <w:bCs/>
          <w:cs/>
          <w:lang w:val="el-GR"/>
        </w:rPr>
        <w:t>‎</w:t>
      </w:r>
      <w:r w:rsidR="00285BBF">
        <w:rPr>
          <w:bCs/>
          <w:lang w:val="el-GR"/>
        </w:rPr>
        <w:t>3.2</w:t>
      </w:r>
      <w:r>
        <w:rPr>
          <w:bCs/>
          <w:lang w:val="el-GR"/>
        </w:rPr>
        <w:fldChar w:fldCharType="end"/>
      </w:r>
      <w:r w:rsidRPr="00B76605">
        <w:rPr>
          <w:bCs/>
          <w:lang w:val="el-GR"/>
        </w:rPr>
        <w:t xml:space="preserve"> της παρούσας.</w:t>
      </w:r>
    </w:p>
    <w:p w14:paraId="31E3928B" w14:textId="1D3239ED" w:rsidR="00B9111A" w:rsidRPr="00BB06B6" w:rsidRDefault="00D64243"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279B2F2" w14:textId="7A8BC148"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285BBF">
        <w:rPr>
          <w:cs/>
          <w:lang w:val="el-GR"/>
        </w:rPr>
        <w:t>‎</w:t>
      </w:r>
      <w:r w:rsidR="00285BBF">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11D2A49D" w14:textId="7E38FBB9"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85BBF">
        <w:rPr>
          <w:color w:val="000000"/>
          <w:cs/>
          <w:lang w:val="el-GR"/>
        </w:rPr>
        <w:t>‎</w:t>
      </w:r>
      <w:r w:rsidR="00285BBF">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85BBF">
        <w:rPr>
          <w:color w:val="000000"/>
          <w:cs/>
          <w:lang w:val="el-GR"/>
        </w:rPr>
        <w:t>‎</w:t>
      </w:r>
      <w:r w:rsidR="00285BBF">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5901E571" w14:textId="77777777" w:rsidR="00C27CEC" w:rsidRPr="00BD65F6" w:rsidRDefault="00C27CEC" w:rsidP="00C27CEC">
      <w:pPr>
        <w:rPr>
          <w:lang w:val="el-GR"/>
        </w:rPr>
      </w:pPr>
      <w:r>
        <w:rPr>
          <w:color w:val="000000"/>
          <w:lang w:val="el-GR"/>
        </w:rPr>
        <w:t>Ειδικότερα οι οικονομικοί φορείς προσκομίζουν:</w:t>
      </w:r>
    </w:p>
    <w:p w14:paraId="38CBF8B1" w14:textId="73F706A5"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285BBF">
        <w:rPr>
          <w:b/>
          <w:bCs/>
          <w:cs/>
          <w:lang w:val="el-GR"/>
        </w:rPr>
        <w:t>‎</w:t>
      </w:r>
      <w:r w:rsidR="00285BBF">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04107393" w14:textId="78FB1738"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285BBF">
        <w:rPr>
          <w:cs/>
          <w:lang w:val="el-GR"/>
        </w:rPr>
        <w:t>‎</w:t>
      </w:r>
      <w:r w:rsidR="00285BBF">
        <w:rPr>
          <w:lang w:val="el-GR"/>
        </w:rPr>
        <w:t>2.2.3.1</w:t>
      </w:r>
      <w:r w:rsidRPr="00821852">
        <w:rPr>
          <w:lang w:val="el-GR"/>
        </w:rPr>
        <w:fldChar w:fldCharType="end"/>
      </w:r>
      <w:r w:rsidRPr="00C27CEC">
        <w:rPr>
          <w:color w:val="000000"/>
          <w:lang w:val="el-GR"/>
        </w:rPr>
        <w:t>,</w:t>
      </w:r>
    </w:p>
    <w:p w14:paraId="062E76A5" w14:textId="2263EC44"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285BBF">
        <w:rPr>
          <w:b/>
          <w:bCs/>
          <w:color w:val="000000"/>
          <w:cs/>
          <w:lang w:val="el-GR"/>
        </w:rPr>
        <w:t>‎</w:t>
      </w:r>
      <w:r w:rsidR="00285BBF">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3F8A39CF"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34D897EF" w14:textId="3273F04E"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285BBF">
        <w:rPr>
          <w:color w:val="000000"/>
          <w:cs/>
          <w:lang w:val="el-GR"/>
        </w:rPr>
        <w:t>‎</w:t>
      </w:r>
      <w:r w:rsidR="00285BBF">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r w:rsidR="0000349A">
        <w:rPr>
          <w:color w:val="000000"/>
          <w:lang w:val="el-GR"/>
        </w:rPr>
        <w:t>Α.Α.Δ.Ε.</w:t>
      </w:r>
    </w:p>
    <w:p w14:paraId="74498E94" w14:textId="5C5AE5E6"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285BBF">
        <w:rPr>
          <w:b/>
          <w:bCs/>
          <w:color w:val="000000"/>
          <w:cs/>
          <w:lang w:val="el-GR"/>
        </w:rPr>
        <w:t>‎</w:t>
      </w:r>
      <w:r w:rsidR="00285BBF">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44EFAD0A" w14:textId="7BF7A065"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285BBF">
        <w:rPr>
          <w:color w:val="000000"/>
          <w:cs/>
          <w:lang w:val="el-GR"/>
        </w:rPr>
        <w:t>‎</w:t>
      </w:r>
      <w:r w:rsidR="00285BBF">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9CE3A6A" w14:textId="2479858C"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285BBF">
        <w:rPr>
          <w:color w:val="000000"/>
          <w:cs/>
          <w:lang w:val="el-GR"/>
        </w:rPr>
        <w:t>‎</w:t>
      </w:r>
      <w:r w:rsidR="00285BBF">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37A3CFEC"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26C5B4A" w14:textId="77777777" w:rsidR="008E444E" w:rsidRDefault="008E444E" w:rsidP="008E444E">
      <w:pPr>
        <w:rPr>
          <w:b/>
          <w:lang w:val="el-GR"/>
        </w:rPr>
      </w:pPr>
      <w:bookmarkStart w:id="166"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66"/>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1F6F575"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6A335F98"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4FE73F1B"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756CD66E" w14:textId="10F17C4C"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85BBF">
        <w:rPr>
          <w:color w:val="000000"/>
          <w:cs/>
          <w:lang w:val="el-GR"/>
        </w:rPr>
        <w:t>‎</w:t>
      </w:r>
      <w:r w:rsidR="00285BBF">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572021">
        <w:rPr>
          <w:color w:val="000000"/>
          <w:lang w:val="el-GR"/>
        </w:rPr>
        <w:t>,</w:t>
      </w:r>
    </w:p>
    <w:p w14:paraId="6B6B422E" w14:textId="230FD5C2"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285BBF">
        <w:rPr>
          <w:cs/>
          <w:lang w:val="el-GR"/>
        </w:rPr>
        <w:t>‎</w:t>
      </w:r>
      <w:r w:rsidR="00285BBF">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0CD6C13F" w14:textId="77777777" w:rsidR="004D042A" w:rsidRPr="00DD1A4B" w:rsidRDefault="004D042A">
      <w:pPr>
        <w:rPr>
          <w:b/>
          <w:bCs/>
          <w:lang w:val="el-GR"/>
        </w:rPr>
      </w:pPr>
    </w:p>
    <w:p w14:paraId="25C03BF8" w14:textId="5119FB7E"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285BBF">
        <w:rPr>
          <w:b/>
          <w:cs/>
          <w:lang w:val="el-GR"/>
        </w:rPr>
        <w:t>‎</w:t>
      </w:r>
      <w:r w:rsidR="00285BBF">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7" w:name="_Hlk67663604"/>
      <w:r w:rsidR="00A61AA7" w:rsidRPr="00603221">
        <w:rPr>
          <w:b/>
          <w:lang w:val="el-GR"/>
        </w:rPr>
        <w:t xml:space="preserve">οι οικονομικοί φορείς </w:t>
      </w:r>
      <w:bookmarkEnd w:id="167"/>
      <w:r w:rsidR="00A61AA7" w:rsidRPr="00603221">
        <w:rPr>
          <w:b/>
          <w:lang w:val="el-GR"/>
        </w:rPr>
        <w:t>προσκομίζουν τα αναφερόμενα στον κατωτέρω πίνακα:</w:t>
      </w:r>
    </w:p>
    <w:p w14:paraId="5AC967C4"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C5DB1" w14:paraId="2DCBF2D7" w14:textId="77777777" w:rsidTr="009C5EA6">
        <w:trPr>
          <w:trHeight w:val="711"/>
        </w:trPr>
        <w:tc>
          <w:tcPr>
            <w:tcW w:w="675" w:type="dxa"/>
            <w:shd w:val="clear" w:color="auto" w:fill="D9D9D9"/>
          </w:tcPr>
          <w:p w14:paraId="7B9EBFC3"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142F9BD2" w14:textId="77777777"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 xml:space="preserve">υπηρεσιών </w:t>
            </w:r>
            <w:r w:rsidR="00493C63">
              <w:rPr>
                <w:b/>
                <w:bCs/>
                <w:lang w:val="el-GR"/>
              </w:rPr>
              <w:t>δημοσιότητας</w:t>
            </w:r>
            <w:r w:rsidR="00372DB8">
              <w:rPr>
                <w:b/>
                <w:bCs/>
                <w:lang w:val="el-GR"/>
              </w:rPr>
              <w:t>.</w:t>
            </w:r>
          </w:p>
          <w:p w14:paraId="0179840F"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CC5DB1" w14:paraId="5493DF99" w14:textId="77777777" w:rsidTr="009C5EA6">
        <w:trPr>
          <w:trHeight w:val="1480"/>
        </w:trPr>
        <w:tc>
          <w:tcPr>
            <w:tcW w:w="675" w:type="dxa"/>
          </w:tcPr>
          <w:p w14:paraId="042FEF36" w14:textId="77777777" w:rsidR="00D56132" w:rsidRPr="00603221" w:rsidRDefault="00D56132" w:rsidP="009C5EA6">
            <w:pPr>
              <w:rPr>
                <w:lang w:val="el-GR"/>
              </w:rPr>
            </w:pPr>
            <w:r w:rsidRPr="00603221">
              <w:rPr>
                <w:lang w:val="el-GR"/>
              </w:rPr>
              <w:t>1.1</w:t>
            </w:r>
          </w:p>
        </w:tc>
        <w:tc>
          <w:tcPr>
            <w:tcW w:w="9180" w:type="dxa"/>
          </w:tcPr>
          <w:p w14:paraId="3DF8A613"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w:t>
            </w:r>
            <w:r w:rsidR="00493C63">
              <w:rPr>
                <w:lang w:val="el-GR"/>
              </w:rPr>
              <w:t>–</w:t>
            </w:r>
            <w:r w:rsidRPr="00872F65">
              <w:rPr>
                <w:lang w:val="el-GR"/>
              </w:rPr>
              <w:t xml:space="preserve">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707F29F"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56F3731C" w14:textId="77777777" w:rsidR="00D05C7B" w:rsidRPr="00603221" w:rsidRDefault="00D05C7B" w:rsidP="00282306">
            <w:pPr>
              <w:autoSpaceDE w:val="0"/>
              <w:autoSpaceDN w:val="0"/>
              <w:adjustRightInd w:val="0"/>
              <w:spacing w:after="0"/>
              <w:rPr>
                <w:lang w:val="el-GR" w:eastAsia="el-GR"/>
              </w:rPr>
            </w:pPr>
          </w:p>
        </w:tc>
      </w:tr>
    </w:tbl>
    <w:p w14:paraId="47F5D609" w14:textId="77777777" w:rsidR="0041248A" w:rsidRDefault="0041248A">
      <w:pPr>
        <w:rPr>
          <w:b/>
          <w:lang w:val="el-GR"/>
        </w:rPr>
      </w:pPr>
    </w:p>
    <w:p w14:paraId="3D20EEDC" w14:textId="77777777" w:rsidR="00282306" w:rsidRPr="0041248A" w:rsidRDefault="00282306" w:rsidP="00282306">
      <w:pPr>
        <w:rPr>
          <w:bCs/>
          <w:lang w:val="el-GR"/>
        </w:rPr>
      </w:pPr>
      <w:bookmarkStart w:id="168"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68"/>
    <w:p w14:paraId="337854B9" w14:textId="77777777" w:rsidR="00270326" w:rsidRPr="00603221" w:rsidRDefault="00270326">
      <w:pPr>
        <w:rPr>
          <w:lang w:val="el-GR"/>
        </w:rPr>
      </w:pPr>
    </w:p>
    <w:p w14:paraId="2A571F24" w14:textId="4A5F0F03"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285BBF">
        <w:rPr>
          <w:b/>
          <w:cs/>
          <w:lang w:val="el-GR"/>
        </w:rPr>
        <w:t>‎</w:t>
      </w:r>
      <w:r w:rsidR="00285BBF">
        <w:rPr>
          <w:b/>
          <w:lang w:val="el-GR"/>
        </w:rPr>
        <w:t>2.2.5</w:t>
      </w:r>
      <w:r w:rsidR="00B622FA" w:rsidRPr="00603221">
        <w:rPr>
          <w:b/>
          <w:lang w:val="el-GR"/>
        </w:rPr>
        <w:fldChar w:fldCharType="end"/>
      </w:r>
      <w:r w:rsidRPr="00603221">
        <w:rPr>
          <w:b/>
          <w:lang w:val="el-GR"/>
        </w:rPr>
        <w:t xml:space="preserve"> </w:t>
      </w:r>
      <w:bookmarkStart w:id="169"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C5DB1" w14:paraId="0F11AF38" w14:textId="77777777" w:rsidTr="009C5EA6">
        <w:trPr>
          <w:trHeight w:val="711"/>
        </w:trPr>
        <w:tc>
          <w:tcPr>
            <w:tcW w:w="675" w:type="dxa"/>
            <w:shd w:val="clear" w:color="auto" w:fill="D9D9D9"/>
          </w:tcPr>
          <w:bookmarkEnd w:id="169"/>
          <w:p w14:paraId="6B526B10"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53E22D7D" w14:textId="77777777" w:rsidR="005140E7" w:rsidRPr="005140E7" w:rsidRDefault="005140E7" w:rsidP="009C5EA6">
            <w:pPr>
              <w:autoSpaceDE w:val="0"/>
              <w:autoSpaceDN w:val="0"/>
              <w:adjustRightInd w:val="0"/>
              <w:rPr>
                <w:b/>
                <w:bCs/>
                <w:lang w:val="el-GR"/>
              </w:rPr>
            </w:pPr>
            <w:r w:rsidRPr="005140E7">
              <w:rPr>
                <w:b/>
                <w:bCs/>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(2020-2021-2022) ή, τις οικονομικές χρήσεις κατά τις οποίες ο οικονομικός φορέας δραστηριοποιείται, αν είναι λιγότερες από τρεις, κατ’ ελάχιστον ίσο με το </w:t>
            </w:r>
            <w:proofErr w:type="spellStart"/>
            <w:r w:rsidR="00B92DE6" w:rsidRPr="00320750">
              <w:rPr>
                <w:b/>
                <w:bCs/>
                <w:lang w:val="el-GR"/>
              </w:rPr>
              <w:t>εκατόν</w:t>
            </w:r>
            <w:proofErr w:type="spellEnd"/>
            <w:r w:rsidR="00B92DE6" w:rsidRPr="00320750">
              <w:rPr>
                <w:b/>
                <w:bCs/>
                <w:lang w:val="el-GR"/>
              </w:rPr>
              <w:t xml:space="preserve"> πενήντα</w:t>
            </w:r>
            <w:r w:rsidR="00B92DE6" w:rsidRPr="00B92DE6">
              <w:rPr>
                <w:b/>
                <w:bCs/>
                <w:lang w:val="el-GR"/>
              </w:rPr>
              <w:t xml:space="preserve"> </w:t>
            </w:r>
            <w:r w:rsidRPr="00B92DE6">
              <w:rPr>
                <w:b/>
                <w:bCs/>
                <w:lang w:val="el-GR"/>
              </w:rPr>
              <w:t>τοις εκατό (</w:t>
            </w:r>
            <w:r w:rsidR="00B92DE6" w:rsidRPr="00320750">
              <w:rPr>
                <w:b/>
                <w:bCs/>
                <w:lang w:val="el-GR"/>
              </w:rPr>
              <w:t>15</w:t>
            </w:r>
            <w:r w:rsidR="00B92DE6" w:rsidRPr="00B92DE6">
              <w:rPr>
                <w:b/>
                <w:bCs/>
                <w:lang w:val="el-GR"/>
              </w:rPr>
              <w:t>0</w:t>
            </w:r>
            <w:r w:rsidRPr="00B92DE6">
              <w:rPr>
                <w:b/>
                <w:bCs/>
                <w:lang w:val="el-GR"/>
              </w:rPr>
              <w:t>%)</w:t>
            </w:r>
            <w:r w:rsidRPr="005140E7">
              <w:rPr>
                <w:b/>
                <w:bCs/>
                <w:lang w:val="el-GR"/>
              </w:rPr>
              <w:t xml:space="preserve"> της εκτιμώμενης αξίας της υπό ανάθεση σύμβασης μη περιλαμβανομένου Φ.Π.Α., για την οποία υποβάλλει προσφορά.</w:t>
            </w:r>
          </w:p>
          <w:p w14:paraId="26F7E4CF" w14:textId="77777777" w:rsidR="00D56132" w:rsidRPr="00603221" w:rsidRDefault="005140E7"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CC5DB1" w14:paraId="7D155C57"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47BBEE7"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0A57694E" w14:textId="77777777" w:rsidR="005140E7" w:rsidRPr="00EC68AB" w:rsidRDefault="005140E7" w:rsidP="00320750">
            <w:pPr>
              <w:suppressAutoHyphens w:val="0"/>
              <w:spacing w:before="100" w:beforeAutospacing="1" w:after="100" w:afterAutospacing="1"/>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w:t>
            </w:r>
          </w:p>
          <w:p w14:paraId="566F9074" w14:textId="77777777" w:rsidR="005140E7" w:rsidRPr="00EC68AB" w:rsidRDefault="005140E7" w:rsidP="005140E7">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1105980C" w14:textId="7C380760" w:rsidR="005140E7" w:rsidRPr="00EC68AB" w:rsidRDefault="005140E7" w:rsidP="005140E7">
            <w:pPr>
              <w:suppressAutoHyphens w:val="0"/>
              <w:spacing w:before="100" w:beforeAutospacing="1" w:after="100" w:afterAutospacing="1"/>
              <w:ind w:left="142"/>
              <w:rPr>
                <w:color w:val="26282A"/>
                <w:lang w:val="el-GR" w:eastAsia="en-GB"/>
              </w:rPr>
            </w:pPr>
            <w:r w:rsidRPr="00EC68AB">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(2020,</w:t>
            </w:r>
            <w:r w:rsidR="00F309EF">
              <w:rPr>
                <w:color w:val="26282A"/>
                <w:lang w:val="el-GR" w:eastAsia="en-GB"/>
              </w:rPr>
              <w:t xml:space="preserve"> </w:t>
            </w:r>
            <w:r w:rsidRPr="00EC68AB">
              <w:rPr>
                <w:color w:val="26282A"/>
                <w:lang w:val="el-GR" w:eastAsia="en-GB"/>
              </w:rPr>
              <w:t>2021,</w:t>
            </w:r>
            <w:r w:rsidR="00F309EF">
              <w:rPr>
                <w:color w:val="26282A"/>
                <w:lang w:val="el-GR" w:eastAsia="en-GB"/>
              </w:rPr>
              <w:t xml:space="preserve"> </w:t>
            </w:r>
            <w:r w:rsidRPr="00EC68AB">
              <w:rPr>
                <w:color w:val="26282A"/>
                <w:lang w:val="el-GR" w:eastAsia="en-GB"/>
              </w:rPr>
              <w:t>2022).</w:t>
            </w:r>
          </w:p>
          <w:p w14:paraId="1EA6B909" w14:textId="1F2E716F" w:rsidR="00D56132" w:rsidRPr="00603221" w:rsidRDefault="005140E7" w:rsidP="005140E7">
            <w:pPr>
              <w:rPr>
                <w:b/>
                <w:lang w:val="el-GR" w:eastAsia="el-GR"/>
              </w:rPr>
            </w:pPr>
            <w:r w:rsidRPr="00EC68AB">
              <w:rPr>
                <w:color w:val="26282A"/>
                <w:lang w:val="el-GR" w:eastAsia="en-GB"/>
              </w:rPr>
              <w:t>-</w:t>
            </w:r>
            <w:r w:rsidRPr="00EC68AB">
              <w:rPr>
                <w:color w:val="26282A"/>
                <w:lang w:eastAsia="en-GB"/>
              </w:rPr>
              <w:t>   </w:t>
            </w:r>
            <w:r w:rsidRPr="00EC68AB">
              <w:rPr>
                <w:color w:val="26282A"/>
                <w:lang w:val="el-GR" w:eastAsia="en-GB"/>
              </w:rPr>
              <w:t xml:space="preserve">Υπεύθυνη δήλωση, όπου θα δηλώνεται ότι, </w:t>
            </w:r>
            <w:r>
              <w:rPr>
                <w:color w:val="26282A"/>
                <w:lang w:val="en-US" w:eastAsia="en-GB"/>
              </w:rPr>
              <w:t>o</w:t>
            </w:r>
            <w:r w:rsidRPr="005140E7">
              <w:rPr>
                <w:color w:val="26282A"/>
                <w:lang w:val="el-GR" w:eastAsia="en-GB"/>
              </w:rPr>
              <w:t xml:space="preserve"> </w:t>
            </w:r>
            <w:r w:rsidRPr="005140E7">
              <w:rPr>
                <w:b/>
                <w:bCs/>
                <w:lang w:val="el-GR"/>
              </w:rPr>
              <w:t>μέσο</w:t>
            </w:r>
            <w:r>
              <w:rPr>
                <w:b/>
                <w:bCs/>
                <w:lang w:val="el-GR"/>
              </w:rPr>
              <w:t>ς</w:t>
            </w:r>
            <w:r w:rsidRPr="005140E7">
              <w:rPr>
                <w:b/>
                <w:bCs/>
                <w:lang w:val="el-GR"/>
              </w:rPr>
              <w:t xml:space="preserve"> γενικό</w:t>
            </w:r>
            <w:r>
              <w:rPr>
                <w:b/>
                <w:bCs/>
                <w:lang w:val="el-GR"/>
              </w:rPr>
              <w:t>ς</w:t>
            </w:r>
            <w:r w:rsidRPr="005140E7">
              <w:rPr>
                <w:b/>
                <w:bCs/>
                <w:lang w:val="el-GR"/>
              </w:rPr>
              <w:t xml:space="preserve"> ετήσιο</w:t>
            </w:r>
            <w:r>
              <w:rPr>
                <w:b/>
                <w:bCs/>
                <w:lang w:val="el-GR"/>
              </w:rPr>
              <w:t>ς</w:t>
            </w:r>
            <w:r w:rsidRPr="005140E7">
              <w:rPr>
                <w:b/>
                <w:bCs/>
                <w:lang w:val="el-GR"/>
              </w:rPr>
              <w:t xml:space="preserve"> κύκλο</w:t>
            </w:r>
            <w:r>
              <w:rPr>
                <w:b/>
                <w:bCs/>
                <w:lang w:val="el-GR"/>
              </w:rPr>
              <w:t>ς</w:t>
            </w:r>
            <w:r w:rsidRPr="005140E7">
              <w:rPr>
                <w:b/>
                <w:bCs/>
                <w:lang w:val="el-GR"/>
              </w:rPr>
              <w:t xml:space="preserve"> εργασιών</w:t>
            </w:r>
            <w:r w:rsidRPr="00EC68AB">
              <w:rPr>
                <w:color w:val="26282A"/>
                <w:lang w:val="el-GR" w:eastAsia="en-GB"/>
              </w:rPr>
              <w:t xml:space="preserve"> του προσφέροντος οικονομικού φορέα κατά τις τρεις (3) τελευταίες διαχειριστικές χρήσεις</w:t>
            </w:r>
            <w:r w:rsidRPr="00EC68AB">
              <w:rPr>
                <w:color w:val="26282A"/>
                <w:lang w:eastAsia="en-GB"/>
              </w:rPr>
              <w:t> </w:t>
            </w:r>
            <w:bookmarkStart w:id="170" w:name="m_7156982799556942414__Hlk120794400"/>
            <w:r w:rsidRPr="00EC68AB">
              <w:rPr>
                <w:color w:val="222222"/>
                <w:lang w:val="el-GR" w:eastAsia="en-GB"/>
              </w:rPr>
              <w:t>(2020,</w:t>
            </w:r>
            <w:r w:rsidR="00F309EF">
              <w:rPr>
                <w:color w:val="222222"/>
                <w:lang w:val="el-GR" w:eastAsia="en-GB"/>
              </w:rPr>
              <w:t xml:space="preserve"> </w:t>
            </w:r>
            <w:r w:rsidRPr="00EC68AB">
              <w:rPr>
                <w:color w:val="222222"/>
                <w:lang w:val="el-GR" w:eastAsia="en-GB"/>
              </w:rPr>
              <w:t>2021,</w:t>
            </w:r>
            <w:r w:rsidR="00F309EF">
              <w:rPr>
                <w:color w:val="222222"/>
                <w:lang w:val="el-GR" w:eastAsia="en-GB"/>
              </w:rPr>
              <w:t xml:space="preserve"> </w:t>
            </w:r>
            <w:r w:rsidRPr="00EC68AB">
              <w:rPr>
                <w:color w:val="222222"/>
                <w:lang w:val="el-GR" w:eastAsia="en-GB"/>
              </w:rPr>
              <w:t>2022)</w:t>
            </w:r>
            <w:r w:rsidRPr="00EC68AB">
              <w:rPr>
                <w:color w:val="222222"/>
                <w:lang w:eastAsia="en-GB"/>
              </w:rPr>
              <w:t> </w:t>
            </w:r>
            <w:bookmarkEnd w:id="170"/>
            <w:r w:rsidRPr="00EC68AB">
              <w:rPr>
                <w:color w:val="26282A"/>
                <w:lang w:val="el-GR" w:eastAsia="en-GB"/>
              </w:rPr>
              <w:t>ή για όσο διάστημα ασκεί την επιχειρησιακή του δράση εφόσον αυτό είναι μικρότερο, είναι τουλάχιστον ίσος με το</w:t>
            </w:r>
            <w:r w:rsidR="00A70932">
              <w:rPr>
                <w:color w:val="26282A"/>
                <w:lang w:val="el-GR" w:eastAsia="en-GB"/>
              </w:rPr>
              <w:t xml:space="preserve"> </w:t>
            </w:r>
            <w:proofErr w:type="spellStart"/>
            <w:r w:rsidR="00A70932">
              <w:rPr>
                <w:color w:val="26282A"/>
                <w:lang w:val="el-GR" w:eastAsia="en-GB"/>
              </w:rPr>
              <w:t>εκατόν</w:t>
            </w:r>
            <w:proofErr w:type="spellEnd"/>
            <w:r w:rsidR="00A70932">
              <w:rPr>
                <w:color w:val="26282A"/>
                <w:lang w:val="el-GR" w:eastAsia="en-GB"/>
              </w:rPr>
              <w:t xml:space="preserve"> πενήντα τοις εκατό (150%) </w:t>
            </w:r>
            <w:r w:rsidRPr="00EC68AB">
              <w:rPr>
                <w:color w:val="26282A"/>
                <w:lang w:val="el-GR" w:eastAsia="en-GB"/>
              </w:rPr>
              <w:t xml:space="preserve"> του προϋπολογισμού του υπό ανάθεση έργου, μη συμπεριλαμβανομένου Φ.Π.Α.</w:t>
            </w:r>
          </w:p>
        </w:tc>
      </w:tr>
    </w:tbl>
    <w:p w14:paraId="37848026" w14:textId="77777777" w:rsidR="00D56132" w:rsidRPr="00603221" w:rsidRDefault="00D56132">
      <w:pPr>
        <w:rPr>
          <w:b/>
          <w:lang w:val="el-GR"/>
        </w:rPr>
      </w:pPr>
    </w:p>
    <w:p w14:paraId="71350619" w14:textId="2B2E28B4"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285BBF">
        <w:rPr>
          <w:b/>
          <w:cs/>
          <w:lang w:val="el-GR"/>
        </w:rPr>
        <w:t>‎</w:t>
      </w:r>
      <w:r w:rsidR="00285BBF">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CC5DB1" w14:paraId="38F3F240" w14:textId="77777777" w:rsidTr="00641C65">
        <w:trPr>
          <w:trHeight w:val="758"/>
        </w:trPr>
        <w:tc>
          <w:tcPr>
            <w:tcW w:w="675" w:type="dxa"/>
            <w:shd w:val="clear" w:color="auto" w:fill="D9D9D9"/>
          </w:tcPr>
          <w:p w14:paraId="1A37D430" w14:textId="77777777" w:rsidR="007340CA" w:rsidRPr="00603221" w:rsidRDefault="00C40FB9" w:rsidP="009C5EA6">
            <w:pPr>
              <w:rPr>
                <w:b/>
                <w:lang w:val="el-GR"/>
              </w:rPr>
            </w:pPr>
            <w:r w:rsidRPr="00603221">
              <w:rPr>
                <w:b/>
                <w:lang w:val="el-GR"/>
              </w:rPr>
              <w:t>3</w:t>
            </w:r>
          </w:p>
        </w:tc>
        <w:tc>
          <w:tcPr>
            <w:tcW w:w="9180" w:type="dxa"/>
            <w:shd w:val="clear" w:color="auto" w:fill="D9D9D9"/>
          </w:tcPr>
          <w:p w14:paraId="6AD3E683" w14:textId="3448BC3F"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285BBF">
              <w:rPr>
                <w:rFonts w:cs="Tahoma"/>
                <w:b/>
                <w:sz w:val="22"/>
                <w:szCs w:val="22"/>
                <w:cs/>
              </w:rPr>
              <w:t>‎</w:t>
            </w:r>
            <w:r w:rsidR="00285BBF">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5E3F2ED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CC5DB1" w14:paraId="3FA6245A" w14:textId="77777777" w:rsidTr="009C5EA6">
        <w:tc>
          <w:tcPr>
            <w:tcW w:w="675" w:type="dxa"/>
          </w:tcPr>
          <w:p w14:paraId="01A1516D" w14:textId="77777777" w:rsidR="007340CA" w:rsidRPr="00603221" w:rsidRDefault="00C40FB9" w:rsidP="009C5EA6">
            <w:r w:rsidRPr="00603221">
              <w:rPr>
                <w:lang w:val="el-GR"/>
              </w:rPr>
              <w:t>3</w:t>
            </w:r>
            <w:r w:rsidR="007340CA" w:rsidRPr="00603221">
              <w:t>.1</w:t>
            </w:r>
          </w:p>
        </w:tc>
        <w:tc>
          <w:tcPr>
            <w:tcW w:w="9180" w:type="dxa"/>
          </w:tcPr>
          <w:p w14:paraId="24BD83B6" w14:textId="53C2724F"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 xml:space="preserve">κατά τα </w:t>
            </w:r>
            <w:r w:rsidR="0091444D">
              <w:rPr>
                <w:rFonts w:cs="Tahoma"/>
                <w:sz w:val="22"/>
                <w:szCs w:val="22"/>
              </w:rPr>
              <w:t>πέντε</w:t>
            </w:r>
            <w:r w:rsidRPr="00FF5678">
              <w:rPr>
                <w:rFonts w:cs="Tahoma"/>
                <w:sz w:val="22"/>
                <w:szCs w:val="22"/>
              </w:rPr>
              <w:t xml:space="preserve"> (</w:t>
            </w:r>
            <w:r w:rsidR="0091444D">
              <w:rPr>
                <w:rFonts w:cs="Tahoma"/>
                <w:sz w:val="22"/>
                <w:szCs w:val="22"/>
              </w:rPr>
              <w:t>5</w:t>
            </w:r>
            <w:r w:rsidRPr="00FF5678">
              <w:rPr>
                <w:rFonts w:cs="Tahoma"/>
                <w:sz w:val="22"/>
                <w:szCs w:val="22"/>
              </w:rPr>
              <w:t>)</w:t>
            </w:r>
            <w:r w:rsidRPr="00603221">
              <w:rPr>
                <w:rFonts w:cs="Tahoma"/>
                <w:sz w:val="22"/>
                <w:szCs w:val="22"/>
              </w:rPr>
              <w:t xml:space="preserve"> τελευταία έτη</w:t>
            </w:r>
            <w:r w:rsidR="0091444D">
              <w:rPr>
                <w:rFonts w:cs="Tahoma"/>
                <w:sz w:val="22"/>
                <w:szCs w:val="22"/>
              </w:rPr>
              <w:t xml:space="preserve"> (2018-2022)</w:t>
            </w:r>
            <w:r w:rsidRPr="00603221">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CC5DB1" w14:paraId="5B843246" w14:textId="77777777" w:rsidTr="009C5EA6">
              <w:tc>
                <w:tcPr>
                  <w:tcW w:w="171" w:type="pct"/>
                  <w:shd w:val="clear" w:color="auto" w:fill="D9D9D9"/>
                </w:tcPr>
                <w:p w14:paraId="1572B10A"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6BFE9C64"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21C2A306"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2F4F49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4A5950A0"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76F44C"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7186F035"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60BA10F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5D29F3B3"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2D7712A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4C13C82B"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2DF2ED3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CC5DB1" w14:paraId="7FE10CE0" w14:textId="77777777" w:rsidTr="009C5EA6">
              <w:tc>
                <w:tcPr>
                  <w:tcW w:w="171" w:type="pct"/>
                </w:tcPr>
                <w:p w14:paraId="79897D98" w14:textId="77777777" w:rsidR="007340CA" w:rsidRPr="00603221" w:rsidRDefault="007340CA" w:rsidP="009C5EA6">
                  <w:pPr>
                    <w:tabs>
                      <w:tab w:val="left" w:pos="-2268"/>
                    </w:tabs>
                    <w:spacing w:line="276" w:lineRule="auto"/>
                    <w:rPr>
                      <w:b/>
                      <w:lang w:val="el-GR"/>
                    </w:rPr>
                  </w:pPr>
                </w:p>
              </w:tc>
              <w:tc>
                <w:tcPr>
                  <w:tcW w:w="547" w:type="pct"/>
                </w:tcPr>
                <w:p w14:paraId="2AA42C14" w14:textId="77777777" w:rsidR="007340CA" w:rsidRPr="00603221" w:rsidRDefault="007340CA" w:rsidP="009C5EA6">
                  <w:pPr>
                    <w:tabs>
                      <w:tab w:val="left" w:pos="-2268"/>
                    </w:tabs>
                    <w:spacing w:line="276" w:lineRule="auto"/>
                    <w:ind w:left="-108"/>
                    <w:rPr>
                      <w:b/>
                      <w:lang w:val="el-GR"/>
                    </w:rPr>
                  </w:pPr>
                </w:p>
              </w:tc>
              <w:tc>
                <w:tcPr>
                  <w:tcW w:w="640" w:type="pct"/>
                </w:tcPr>
                <w:p w14:paraId="773BB87B" w14:textId="77777777" w:rsidR="007340CA" w:rsidRPr="00603221" w:rsidRDefault="007340CA" w:rsidP="009C5EA6">
                  <w:pPr>
                    <w:tabs>
                      <w:tab w:val="left" w:pos="-2268"/>
                    </w:tabs>
                    <w:spacing w:line="276" w:lineRule="auto"/>
                    <w:ind w:left="-108"/>
                    <w:rPr>
                      <w:b/>
                      <w:lang w:val="el-GR"/>
                    </w:rPr>
                  </w:pPr>
                </w:p>
              </w:tc>
              <w:tc>
                <w:tcPr>
                  <w:tcW w:w="645" w:type="pct"/>
                </w:tcPr>
                <w:p w14:paraId="49212FE2" w14:textId="77777777" w:rsidR="007340CA" w:rsidRPr="00603221" w:rsidRDefault="007340CA" w:rsidP="009C5EA6">
                  <w:pPr>
                    <w:tabs>
                      <w:tab w:val="left" w:pos="-2268"/>
                    </w:tabs>
                    <w:spacing w:line="276" w:lineRule="auto"/>
                    <w:ind w:left="-108"/>
                    <w:rPr>
                      <w:b/>
                      <w:lang w:val="el-GR"/>
                    </w:rPr>
                  </w:pPr>
                </w:p>
              </w:tc>
              <w:tc>
                <w:tcPr>
                  <w:tcW w:w="607" w:type="pct"/>
                </w:tcPr>
                <w:p w14:paraId="1936CBD8" w14:textId="77777777" w:rsidR="007340CA" w:rsidRPr="00603221" w:rsidRDefault="007340CA" w:rsidP="009C5EA6">
                  <w:pPr>
                    <w:tabs>
                      <w:tab w:val="left" w:pos="-2268"/>
                    </w:tabs>
                    <w:spacing w:line="276" w:lineRule="auto"/>
                    <w:ind w:left="72"/>
                    <w:rPr>
                      <w:b/>
                      <w:lang w:val="el-GR"/>
                    </w:rPr>
                  </w:pPr>
                </w:p>
              </w:tc>
              <w:tc>
                <w:tcPr>
                  <w:tcW w:w="763" w:type="pct"/>
                </w:tcPr>
                <w:p w14:paraId="6636CFAB" w14:textId="77777777" w:rsidR="007340CA" w:rsidRPr="00603221" w:rsidRDefault="007340CA" w:rsidP="009C5EA6">
                  <w:pPr>
                    <w:tabs>
                      <w:tab w:val="left" w:pos="-2268"/>
                    </w:tabs>
                    <w:spacing w:line="276" w:lineRule="auto"/>
                    <w:rPr>
                      <w:b/>
                      <w:lang w:val="el-GR"/>
                    </w:rPr>
                  </w:pPr>
                </w:p>
              </w:tc>
              <w:tc>
                <w:tcPr>
                  <w:tcW w:w="845" w:type="pct"/>
                </w:tcPr>
                <w:p w14:paraId="5FC9C7C8" w14:textId="77777777" w:rsidR="007340CA" w:rsidRPr="00603221" w:rsidRDefault="007340CA" w:rsidP="009C5EA6">
                  <w:pPr>
                    <w:tabs>
                      <w:tab w:val="left" w:pos="-2268"/>
                    </w:tabs>
                    <w:spacing w:line="276" w:lineRule="auto"/>
                    <w:rPr>
                      <w:b/>
                      <w:lang w:val="el-GR"/>
                    </w:rPr>
                  </w:pPr>
                </w:p>
              </w:tc>
              <w:tc>
                <w:tcPr>
                  <w:tcW w:w="781" w:type="pct"/>
                </w:tcPr>
                <w:p w14:paraId="5B023CBD" w14:textId="77777777" w:rsidR="007340CA" w:rsidRPr="00603221" w:rsidRDefault="007340CA" w:rsidP="009C5EA6">
                  <w:pPr>
                    <w:tabs>
                      <w:tab w:val="left" w:pos="-2268"/>
                    </w:tabs>
                    <w:spacing w:line="276" w:lineRule="auto"/>
                    <w:rPr>
                      <w:b/>
                      <w:lang w:val="el-GR"/>
                    </w:rPr>
                  </w:pPr>
                </w:p>
              </w:tc>
            </w:tr>
          </w:tbl>
          <w:p w14:paraId="77B7F4FE" w14:textId="77777777" w:rsidR="007340CA" w:rsidRPr="00603221" w:rsidRDefault="007340CA" w:rsidP="009C5EA6">
            <w:pPr>
              <w:pStyle w:val="Tabletext"/>
              <w:spacing w:line="276" w:lineRule="auto"/>
              <w:jc w:val="both"/>
              <w:rPr>
                <w:rFonts w:cs="Tahoma"/>
                <w:sz w:val="22"/>
                <w:szCs w:val="22"/>
              </w:rPr>
            </w:pPr>
          </w:p>
          <w:p w14:paraId="673EABC8"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6A510D11"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426F3738" w14:textId="77777777"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CC5DB1" w14:paraId="6AC1067C" w14:textId="77777777" w:rsidTr="009C5EA6">
        <w:tc>
          <w:tcPr>
            <w:tcW w:w="675" w:type="dxa"/>
            <w:shd w:val="clear" w:color="auto" w:fill="D9D9D9"/>
          </w:tcPr>
          <w:p w14:paraId="63CD75B2"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5C29282C" w14:textId="41D81544"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285BBF">
              <w:rPr>
                <w:b/>
                <w:bCs/>
                <w:cs/>
                <w:lang w:val="el-GR" w:eastAsia="el-GR"/>
              </w:rPr>
              <w:t>‎</w:t>
            </w:r>
            <w:r w:rsidR="00285BBF">
              <w:rPr>
                <w:b/>
                <w:bCs/>
                <w:lang w:val="el-GR" w:eastAsia="el-GR"/>
              </w:rPr>
              <w:t>2.2.6.2</w:t>
            </w:r>
            <w:r w:rsidR="00F05738">
              <w:rPr>
                <w:b/>
                <w:bCs/>
                <w:lang w:val="el-GR" w:eastAsia="el-GR"/>
              </w:rPr>
              <w:fldChar w:fldCharType="end"/>
            </w:r>
          </w:p>
          <w:p w14:paraId="31F6F926"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CC5DB1" w14:paraId="4DF60DB8" w14:textId="77777777" w:rsidTr="009C5EA6">
        <w:trPr>
          <w:trHeight w:val="1063"/>
        </w:trPr>
        <w:tc>
          <w:tcPr>
            <w:tcW w:w="675" w:type="dxa"/>
          </w:tcPr>
          <w:p w14:paraId="0A22C188" w14:textId="77777777" w:rsidR="00135A3A" w:rsidRPr="00603221" w:rsidRDefault="00135A3A" w:rsidP="00135A3A">
            <w:r w:rsidRPr="00603221">
              <w:rPr>
                <w:lang w:val="el-GR"/>
              </w:rPr>
              <w:t>4</w:t>
            </w:r>
            <w:r w:rsidRPr="00603221">
              <w:t>.1</w:t>
            </w:r>
          </w:p>
        </w:tc>
        <w:tc>
          <w:tcPr>
            <w:tcW w:w="9180" w:type="dxa"/>
          </w:tcPr>
          <w:p w14:paraId="726722E5"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CC5DB1" w14:paraId="2AFA4782" w14:textId="77777777" w:rsidTr="00F05738">
              <w:trPr>
                <w:trHeight w:val="788"/>
              </w:trPr>
              <w:tc>
                <w:tcPr>
                  <w:tcW w:w="262" w:type="pct"/>
                  <w:shd w:val="clear" w:color="auto" w:fill="E0E0E0"/>
                  <w:vAlign w:val="center"/>
                </w:tcPr>
                <w:p w14:paraId="79B296A3" w14:textId="77777777" w:rsidR="00135A3A" w:rsidRPr="00603221" w:rsidRDefault="00135A3A" w:rsidP="00135A3A">
                  <w:pPr>
                    <w:spacing w:line="276" w:lineRule="auto"/>
                  </w:pPr>
                  <w:r w:rsidRPr="00603221">
                    <w:t>Α/Α</w:t>
                  </w:r>
                </w:p>
              </w:tc>
              <w:tc>
                <w:tcPr>
                  <w:tcW w:w="1130" w:type="pct"/>
                  <w:shd w:val="clear" w:color="auto" w:fill="E0E0E0"/>
                  <w:vAlign w:val="center"/>
                </w:tcPr>
                <w:p w14:paraId="5349D756"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52D6DC4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7CD6810"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3E1DE03D"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1B30675E"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CC5DB1" w14:paraId="6A221727" w14:textId="77777777" w:rsidTr="00F05738">
              <w:trPr>
                <w:trHeight w:val="394"/>
              </w:trPr>
              <w:tc>
                <w:tcPr>
                  <w:tcW w:w="262" w:type="pct"/>
                  <w:vAlign w:val="center"/>
                </w:tcPr>
                <w:p w14:paraId="5E960F35" w14:textId="77777777" w:rsidR="00135A3A" w:rsidRPr="00603221" w:rsidRDefault="00135A3A" w:rsidP="00135A3A">
                  <w:pPr>
                    <w:spacing w:line="276" w:lineRule="auto"/>
                    <w:rPr>
                      <w:lang w:val="el-GR"/>
                    </w:rPr>
                  </w:pPr>
                </w:p>
              </w:tc>
              <w:tc>
                <w:tcPr>
                  <w:tcW w:w="1130" w:type="pct"/>
                  <w:vAlign w:val="center"/>
                </w:tcPr>
                <w:p w14:paraId="3DD23AF2" w14:textId="77777777" w:rsidR="00135A3A" w:rsidRPr="00603221" w:rsidRDefault="00135A3A" w:rsidP="00135A3A">
                  <w:pPr>
                    <w:spacing w:line="276" w:lineRule="auto"/>
                    <w:rPr>
                      <w:lang w:val="el-GR"/>
                    </w:rPr>
                  </w:pPr>
                </w:p>
              </w:tc>
              <w:tc>
                <w:tcPr>
                  <w:tcW w:w="1130" w:type="pct"/>
                  <w:vAlign w:val="center"/>
                </w:tcPr>
                <w:p w14:paraId="452C35D3" w14:textId="77777777" w:rsidR="00135A3A" w:rsidRPr="00603221" w:rsidRDefault="00135A3A" w:rsidP="00135A3A">
                  <w:pPr>
                    <w:spacing w:line="276" w:lineRule="auto"/>
                    <w:rPr>
                      <w:lang w:val="el-GR"/>
                    </w:rPr>
                  </w:pPr>
                </w:p>
              </w:tc>
              <w:tc>
                <w:tcPr>
                  <w:tcW w:w="1132" w:type="pct"/>
                  <w:vAlign w:val="center"/>
                </w:tcPr>
                <w:p w14:paraId="4C19A64F" w14:textId="77777777" w:rsidR="00135A3A" w:rsidRPr="00603221" w:rsidRDefault="00135A3A" w:rsidP="00135A3A">
                  <w:pPr>
                    <w:spacing w:line="276" w:lineRule="auto"/>
                    <w:rPr>
                      <w:lang w:val="el-GR"/>
                    </w:rPr>
                  </w:pPr>
                </w:p>
              </w:tc>
              <w:tc>
                <w:tcPr>
                  <w:tcW w:w="552" w:type="pct"/>
                  <w:vAlign w:val="center"/>
                </w:tcPr>
                <w:p w14:paraId="0F0E098E" w14:textId="77777777" w:rsidR="00135A3A" w:rsidRPr="00603221" w:rsidRDefault="00135A3A" w:rsidP="00135A3A">
                  <w:pPr>
                    <w:spacing w:line="276" w:lineRule="auto"/>
                    <w:rPr>
                      <w:lang w:val="el-GR"/>
                    </w:rPr>
                  </w:pPr>
                </w:p>
              </w:tc>
              <w:tc>
                <w:tcPr>
                  <w:tcW w:w="794" w:type="pct"/>
                  <w:shd w:val="clear" w:color="auto" w:fill="C0C0C0"/>
                </w:tcPr>
                <w:p w14:paraId="289152CC" w14:textId="77777777" w:rsidR="00135A3A" w:rsidRPr="00603221" w:rsidRDefault="00135A3A" w:rsidP="00135A3A">
                  <w:pPr>
                    <w:spacing w:line="276" w:lineRule="auto"/>
                    <w:rPr>
                      <w:lang w:val="el-GR"/>
                    </w:rPr>
                  </w:pPr>
                </w:p>
              </w:tc>
            </w:tr>
            <w:tr w:rsidR="00135A3A" w:rsidRPr="00CC5DB1" w14:paraId="7FB9F7F1" w14:textId="77777777" w:rsidTr="00F05738">
              <w:trPr>
                <w:trHeight w:val="394"/>
              </w:trPr>
              <w:tc>
                <w:tcPr>
                  <w:tcW w:w="262" w:type="pct"/>
                  <w:vAlign w:val="center"/>
                </w:tcPr>
                <w:p w14:paraId="38DF121A" w14:textId="77777777" w:rsidR="00135A3A" w:rsidRPr="00603221" w:rsidRDefault="00135A3A" w:rsidP="00135A3A">
                  <w:pPr>
                    <w:spacing w:line="276" w:lineRule="auto"/>
                    <w:rPr>
                      <w:lang w:val="el-GR"/>
                    </w:rPr>
                  </w:pPr>
                </w:p>
              </w:tc>
              <w:tc>
                <w:tcPr>
                  <w:tcW w:w="1130" w:type="pct"/>
                  <w:vAlign w:val="center"/>
                </w:tcPr>
                <w:p w14:paraId="60C64E9A" w14:textId="77777777" w:rsidR="00135A3A" w:rsidRPr="00603221" w:rsidRDefault="00135A3A" w:rsidP="00135A3A">
                  <w:pPr>
                    <w:spacing w:line="276" w:lineRule="auto"/>
                    <w:rPr>
                      <w:lang w:val="el-GR"/>
                    </w:rPr>
                  </w:pPr>
                </w:p>
              </w:tc>
              <w:tc>
                <w:tcPr>
                  <w:tcW w:w="1130" w:type="pct"/>
                  <w:vAlign w:val="center"/>
                </w:tcPr>
                <w:p w14:paraId="32C25E03" w14:textId="77777777" w:rsidR="00135A3A" w:rsidRPr="00603221" w:rsidRDefault="00135A3A" w:rsidP="00135A3A">
                  <w:pPr>
                    <w:spacing w:line="276" w:lineRule="auto"/>
                    <w:rPr>
                      <w:lang w:val="el-GR"/>
                    </w:rPr>
                  </w:pPr>
                </w:p>
              </w:tc>
              <w:tc>
                <w:tcPr>
                  <w:tcW w:w="1132" w:type="pct"/>
                  <w:vAlign w:val="center"/>
                </w:tcPr>
                <w:p w14:paraId="659D5A6D" w14:textId="77777777" w:rsidR="00135A3A" w:rsidRPr="00603221" w:rsidRDefault="00135A3A" w:rsidP="00135A3A">
                  <w:pPr>
                    <w:spacing w:line="276" w:lineRule="auto"/>
                    <w:rPr>
                      <w:lang w:val="el-GR"/>
                    </w:rPr>
                  </w:pPr>
                </w:p>
              </w:tc>
              <w:tc>
                <w:tcPr>
                  <w:tcW w:w="552" w:type="pct"/>
                  <w:vAlign w:val="center"/>
                </w:tcPr>
                <w:p w14:paraId="60A2F06C" w14:textId="77777777" w:rsidR="00135A3A" w:rsidRPr="00603221" w:rsidRDefault="00135A3A" w:rsidP="00135A3A">
                  <w:pPr>
                    <w:spacing w:line="276" w:lineRule="auto"/>
                    <w:rPr>
                      <w:lang w:val="el-GR"/>
                    </w:rPr>
                  </w:pPr>
                </w:p>
              </w:tc>
              <w:tc>
                <w:tcPr>
                  <w:tcW w:w="794" w:type="pct"/>
                  <w:shd w:val="clear" w:color="auto" w:fill="C0C0C0"/>
                </w:tcPr>
                <w:p w14:paraId="65EE3D7E" w14:textId="77777777" w:rsidR="00135A3A" w:rsidRPr="00603221" w:rsidRDefault="00135A3A" w:rsidP="00135A3A">
                  <w:pPr>
                    <w:spacing w:line="276" w:lineRule="auto"/>
                    <w:rPr>
                      <w:lang w:val="el-GR"/>
                    </w:rPr>
                  </w:pPr>
                </w:p>
              </w:tc>
            </w:tr>
            <w:tr w:rsidR="00135A3A" w:rsidRPr="00CC5DB1" w14:paraId="4B08A772" w14:textId="77777777" w:rsidTr="00F05738">
              <w:trPr>
                <w:trHeight w:val="394"/>
              </w:trPr>
              <w:tc>
                <w:tcPr>
                  <w:tcW w:w="262" w:type="pct"/>
                  <w:vAlign w:val="center"/>
                </w:tcPr>
                <w:p w14:paraId="1C69CB58" w14:textId="77777777" w:rsidR="00135A3A" w:rsidRPr="00603221" w:rsidRDefault="00135A3A" w:rsidP="00135A3A">
                  <w:pPr>
                    <w:spacing w:line="276" w:lineRule="auto"/>
                    <w:rPr>
                      <w:lang w:val="el-GR"/>
                    </w:rPr>
                  </w:pPr>
                </w:p>
              </w:tc>
              <w:tc>
                <w:tcPr>
                  <w:tcW w:w="1130" w:type="pct"/>
                  <w:vAlign w:val="center"/>
                </w:tcPr>
                <w:p w14:paraId="21AAACF0" w14:textId="77777777" w:rsidR="00135A3A" w:rsidRPr="00603221" w:rsidRDefault="00135A3A" w:rsidP="00135A3A">
                  <w:pPr>
                    <w:spacing w:line="276" w:lineRule="auto"/>
                    <w:rPr>
                      <w:lang w:val="el-GR"/>
                    </w:rPr>
                  </w:pPr>
                </w:p>
              </w:tc>
              <w:tc>
                <w:tcPr>
                  <w:tcW w:w="1130" w:type="pct"/>
                  <w:vAlign w:val="center"/>
                </w:tcPr>
                <w:p w14:paraId="2BB92EFB" w14:textId="77777777" w:rsidR="00135A3A" w:rsidRPr="00603221" w:rsidRDefault="00135A3A" w:rsidP="00135A3A">
                  <w:pPr>
                    <w:spacing w:line="276" w:lineRule="auto"/>
                    <w:rPr>
                      <w:lang w:val="el-GR"/>
                    </w:rPr>
                  </w:pPr>
                </w:p>
              </w:tc>
              <w:tc>
                <w:tcPr>
                  <w:tcW w:w="1132" w:type="pct"/>
                  <w:vAlign w:val="center"/>
                </w:tcPr>
                <w:p w14:paraId="7A4C2B12" w14:textId="77777777" w:rsidR="00135A3A" w:rsidRPr="00603221" w:rsidRDefault="00135A3A" w:rsidP="00135A3A">
                  <w:pPr>
                    <w:spacing w:line="276" w:lineRule="auto"/>
                    <w:rPr>
                      <w:lang w:val="el-GR"/>
                    </w:rPr>
                  </w:pPr>
                </w:p>
              </w:tc>
              <w:tc>
                <w:tcPr>
                  <w:tcW w:w="552" w:type="pct"/>
                  <w:vAlign w:val="center"/>
                </w:tcPr>
                <w:p w14:paraId="571D5437" w14:textId="77777777" w:rsidR="00135A3A" w:rsidRPr="00603221" w:rsidRDefault="00135A3A" w:rsidP="00135A3A">
                  <w:pPr>
                    <w:spacing w:line="276" w:lineRule="auto"/>
                    <w:rPr>
                      <w:lang w:val="el-GR"/>
                    </w:rPr>
                  </w:pPr>
                </w:p>
              </w:tc>
              <w:tc>
                <w:tcPr>
                  <w:tcW w:w="794" w:type="pct"/>
                  <w:shd w:val="clear" w:color="auto" w:fill="C0C0C0"/>
                </w:tcPr>
                <w:p w14:paraId="1B34936E" w14:textId="77777777" w:rsidR="00135A3A" w:rsidRPr="00603221" w:rsidRDefault="00135A3A" w:rsidP="00135A3A">
                  <w:pPr>
                    <w:spacing w:line="276" w:lineRule="auto"/>
                    <w:rPr>
                      <w:lang w:val="el-GR"/>
                    </w:rPr>
                  </w:pPr>
                </w:p>
              </w:tc>
            </w:tr>
            <w:tr w:rsidR="00135A3A" w:rsidRPr="00CC5DB1" w14:paraId="3D7D28E6" w14:textId="77777777" w:rsidTr="00F05738">
              <w:trPr>
                <w:trHeight w:val="380"/>
              </w:trPr>
              <w:tc>
                <w:tcPr>
                  <w:tcW w:w="3654" w:type="pct"/>
                  <w:gridSpan w:val="4"/>
                  <w:tcBorders>
                    <w:bottom w:val="single" w:sz="4" w:space="0" w:color="000080"/>
                  </w:tcBorders>
                  <w:shd w:val="clear" w:color="auto" w:fill="C0C0C0"/>
                  <w:vAlign w:val="center"/>
                </w:tcPr>
                <w:p w14:paraId="260C9B01"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CA33FFE"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2DDAC9D1" w14:textId="77777777" w:rsidR="00135A3A" w:rsidRPr="00603221" w:rsidRDefault="00135A3A" w:rsidP="00135A3A">
                  <w:pPr>
                    <w:spacing w:line="276" w:lineRule="auto"/>
                    <w:rPr>
                      <w:lang w:val="el-GR"/>
                    </w:rPr>
                  </w:pPr>
                </w:p>
              </w:tc>
            </w:tr>
          </w:tbl>
          <w:p w14:paraId="0596CE75" w14:textId="77777777" w:rsidR="00135A3A" w:rsidRPr="00603221" w:rsidRDefault="00135A3A" w:rsidP="00135A3A">
            <w:pPr>
              <w:autoSpaceDE w:val="0"/>
              <w:autoSpaceDN w:val="0"/>
              <w:adjustRightInd w:val="0"/>
              <w:spacing w:after="70"/>
              <w:jc w:val="left"/>
              <w:rPr>
                <w:b/>
                <w:bCs/>
                <w:lang w:val="el-GR" w:eastAsia="el-GR"/>
              </w:rPr>
            </w:pPr>
          </w:p>
          <w:p w14:paraId="057B1C40"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CC5DB1" w14:paraId="237B8655" w14:textId="77777777" w:rsidTr="00F05738">
              <w:trPr>
                <w:trHeight w:val="788"/>
              </w:trPr>
              <w:tc>
                <w:tcPr>
                  <w:tcW w:w="262" w:type="pct"/>
                  <w:shd w:val="clear" w:color="auto" w:fill="E0E0E0"/>
                  <w:vAlign w:val="center"/>
                </w:tcPr>
                <w:p w14:paraId="5EF76A23"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54AFA4F8"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71589947"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6EFD3B2A"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03D3BC90"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CF58EFE"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CC5DB1" w14:paraId="5F5933B6" w14:textId="77777777" w:rsidTr="00F05738">
              <w:trPr>
                <w:trHeight w:val="380"/>
              </w:trPr>
              <w:tc>
                <w:tcPr>
                  <w:tcW w:w="262" w:type="pct"/>
                  <w:vAlign w:val="center"/>
                </w:tcPr>
                <w:p w14:paraId="54DD3F9F" w14:textId="77777777" w:rsidR="00135A3A" w:rsidRPr="00603221" w:rsidRDefault="00135A3A" w:rsidP="00135A3A">
                  <w:pPr>
                    <w:spacing w:line="276" w:lineRule="auto"/>
                    <w:rPr>
                      <w:lang w:val="el-GR"/>
                    </w:rPr>
                  </w:pPr>
                </w:p>
              </w:tc>
              <w:tc>
                <w:tcPr>
                  <w:tcW w:w="1147" w:type="pct"/>
                  <w:vAlign w:val="center"/>
                </w:tcPr>
                <w:p w14:paraId="46DEA14F" w14:textId="77777777" w:rsidR="00135A3A" w:rsidRPr="00603221" w:rsidRDefault="00135A3A" w:rsidP="00135A3A">
                  <w:pPr>
                    <w:spacing w:line="276" w:lineRule="auto"/>
                    <w:rPr>
                      <w:lang w:val="el-GR"/>
                    </w:rPr>
                  </w:pPr>
                </w:p>
              </w:tc>
              <w:tc>
                <w:tcPr>
                  <w:tcW w:w="1146" w:type="pct"/>
                  <w:vAlign w:val="center"/>
                </w:tcPr>
                <w:p w14:paraId="65DF38C7" w14:textId="77777777" w:rsidR="00135A3A" w:rsidRPr="00603221" w:rsidRDefault="00135A3A" w:rsidP="00135A3A">
                  <w:pPr>
                    <w:spacing w:line="276" w:lineRule="auto"/>
                    <w:rPr>
                      <w:lang w:val="el-GR"/>
                    </w:rPr>
                  </w:pPr>
                </w:p>
              </w:tc>
              <w:tc>
                <w:tcPr>
                  <w:tcW w:w="1147" w:type="pct"/>
                  <w:vAlign w:val="center"/>
                </w:tcPr>
                <w:p w14:paraId="3F920568" w14:textId="77777777" w:rsidR="00135A3A" w:rsidRPr="00603221" w:rsidRDefault="00135A3A" w:rsidP="00135A3A">
                  <w:pPr>
                    <w:spacing w:line="276" w:lineRule="auto"/>
                    <w:rPr>
                      <w:lang w:val="el-GR"/>
                    </w:rPr>
                  </w:pPr>
                </w:p>
              </w:tc>
              <w:tc>
                <w:tcPr>
                  <w:tcW w:w="504" w:type="pct"/>
                  <w:vAlign w:val="center"/>
                </w:tcPr>
                <w:p w14:paraId="5FE63BD3" w14:textId="77777777" w:rsidR="00135A3A" w:rsidRPr="00603221" w:rsidRDefault="00135A3A" w:rsidP="00135A3A">
                  <w:pPr>
                    <w:spacing w:line="276" w:lineRule="auto"/>
                    <w:rPr>
                      <w:lang w:val="el-GR"/>
                    </w:rPr>
                  </w:pPr>
                </w:p>
              </w:tc>
              <w:tc>
                <w:tcPr>
                  <w:tcW w:w="794" w:type="pct"/>
                  <w:shd w:val="clear" w:color="auto" w:fill="C0C0C0"/>
                </w:tcPr>
                <w:p w14:paraId="1E91EDB6" w14:textId="77777777" w:rsidR="00135A3A" w:rsidRPr="00603221" w:rsidRDefault="00135A3A" w:rsidP="00135A3A">
                  <w:pPr>
                    <w:spacing w:line="276" w:lineRule="auto"/>
                    <w:rPr>
                      <w:lang w:val="el-GR"/>
                    </w:rPr>
                  </w:pPr>
                </w:p>
              </w:tc>
            </w:tr>
            <w:tr w:rsidR="00135A3A" w:rsidRPr="00CC5DB1" w14:paraId="4939D709" w14:textId="77777777" w:rsidTr="00F05738">
              <w:trPr>
                <w:trHeight w:val="394"/>
              </w:trPr>
              <w:tc>
                <w:tcPr>
                  <w:tcW w:w="262" w:type="pct"/>
                  <w:vAlign w:val="center"/>
                </w:tcPr>
                <w:p w14:paraId="7C21A9BA" w14:textId="77777777" w:rsidR="00135A3A" w:rsidRPr="00603221" w:rsidRDefault="00135A3A" w:rsidP="00135A3A">
                  <w:pPr>
                    <w:spacing w:line="276" w:lineRule="auto"/>
                    <w:rPr>
                      <w:lang w:val="el-GR"/>
                    </w:rPr>
                  </w:pPr>
                </w:p>
              </w:tc>
              <w:tc>
                <w:tcPr>
                  <w:tcW w:w="1147" w:type="pct"/>
                  <w:vAlign w:val="center"/>
                </w:tcPr>
                <w:p w14:paraId="327931E4" w14:textId="77777777" w:rsidR="00135A3A" w:rsidRPr="00603221" w:rsidRDefault="00135A3A" w:rsidP="00135A3A">
                  <w:pPr>
                    <w:spacing w:line="276" w:lineRule="auto"/>
                    <w:rPr>
                      <w:lang w:val="el-GR"/>
                    </w:rPr>
                  </w:pPr>
                </w:p>
              </w:tc>
              <w:tc>
                <w:tcPr>
                  <w:tcW w:w="1146" w:type="pct"/>
                  <w:vAlign w:val="center"/>
                </w:tcPr>
                <w:p w14:paraId="6E7BD244" w14:textId="77777777" w:rsidR="00135A3A" w:rsidRPr="00603221" w:rsidRDefault="00135A3A" w:rsidP="00135A3A">
                  <w:pPr>
                    <w:spacing w:line="276" w:lineRule="auto"/>
                    <w:rPr>
                      <w:lang w:val="el-GR"/>
                    </w:rPr>
                  </w:pPr>
                </w:p>
              </w:tc>
              <w:tc>
                <w:tcPr>
                  <w:tcW w:w="1147" w:type="pct"/>
                  <w:vAlign w:val="center"/>
                </w:tcPr>
                <w:p w14:paraId="1F3E5DC3" w14:textId="77777777" w:rsidR="00135A3A" w:rsidRPr="00603221" w:rsidRDefault="00135A3A" w:rsidP="00135A3A">
                  <w:pPr>
                    <w:spacing w:line="276" w:lineRule="auto"/>
                    <w:rPr>
                      <w:lang w:val="el-GR"/>
                    </w:rPr>
                  </w:pPr>
                </w:p>
              </w:tc>
              <w:tc>
                <w:tcPr>
                  <w:tcW w:w="504" w:type="pct"/>
                  <w:vAlign w:val="center"/>
                </w:tcPr>
                <w:p w14:paraId="369FBA69" w14:textId="77777777" w:rsidR="00135A3A" w:rsidRPr="00603221" w:rsidRDefault="00135A3A" w:rsidP="00135A3A">
                  <w:pPr>
                    <w:spacing w:line="276" w:lineRule="auto"/>
                    <w:rPr>
                      <w:lang w:val="el-GR"/>
                    </w:rPr>
                  </w:pPr>
                </w:p>
              </w:tc>
              <w:tc>
                <w:tcPr>
                  <w:tcW w:w="794" w:type="pct"/>
                  <w:shd w:val="clear" w:color="auto" w:fill="C0C0C0"/>
                </w:tcPr>
                <w:p w14:paraId="28BF2D4E" w14:textId="77777777" w:rsidR="00135A3A" w:rsidRPr="00603221" w:rsidRDefault="00135A3A" w:rsidP="00135A3A">
                  <w:pPr>
                    <w:spacing w:line="276" w:lineRule="auto"/>
                    <w:rPr>
                      <w:lang w:val="el-GR"/>
                    </w:rPr>
                  </w:pPr>
                </w:p>
              </w:tc>
            </w:tr>
            <w:tr w:rsidR="00135A3A" w:rsidRPr="00CC5DB1" w14:paraId="045F458F" w14:textId="77777777" w:rsidTr="00F05738">
              <w:trPr>
                <w:trHeight w:val="394"/>
              </w:trPr>
              <w:tc>
                <w:tcPr>
                  <w:tcW w:w="262" w:type="pct"/>
                  <w:vAlign w:val="center"/>
                </w:tcPr>
                <w:p w14:paraId="4AFB5BF8" w14:textId="77777777" w:rsidR="00135A3A" w:rsidRPr="00603221" w:rsidRDefault="00135A3A" w:rsidP="00135A3A">
                  <w:pPr>
                    <w:spacing w:line="276" w:lineRule="auto"/>
                    <w:rPr>
                      <w:lang w:val="el-GR"/>
                    </w:rPr>
                  </w:pPr>
                </w:p>
              </w:tc>
              <w:tc>
                <w:tcPr>
                  <w:tcW w:w="1147" w:type="pct"/>
                  <w:vAlign w:val="center"/>
                </w:tcPr>
                <w:p w14:paraId="280421EC" w14:textId="77777777" w:rsidR="00135A3A" w:rsidRPr="00603221" w:rsidRDefault="00135A3A" w:rsidP="00135A3A">
                  <w:pPr>
                    <w:spacing w:line="276" w:lineRule="auto"/>
                    <w:rPr>
                      <w:lang w:val="el-GR"/>
                    </w:rPr>
                  </w:pPr>
                </w:p>
              </w:tc>
              <w:tc>
                <w:tcPr>
                  <w:tcW w:w="1146" w:type="pct"/>
                  <w:vAlign w:val="center"/>
                </w:tcPr>
                <w:p w14:paraId="419612A2" w14:textId="77777777" w:rsidR="00135A3A" w:rsidRPr="00603221" w:rsidRDefault="00135A3A" w:rsidP="00135A3A">
                  <w:pPr>
                    <w:spacing w:line="276" w:lineRule="auto"/>
                    <w:rPr>
                      <w:lang w:val="el-GR"/>
                    </w:rPr>
                  </w:pPr>
                </w:p>
              </w:tc>
              <w:tc>
                <w:tcPr>
                  <w:tcW w:w="1147" w:type="pct"/>
                  <w:vAlign w:val="center"/>
                </w:tcPr>
                <w:p w14:paraId="355597A9" w14:textId="77777777" w:rsidR="00135A3A" w:rsidRPr="00603221" w:rsidRDefault="00135A3A" w:rsidP="00135A3A">
                  <w:pPr>
                    <w:spacing w:line="276" w:lineRule="auto"/>
                    <w:rPr>
                      <w:lang w:val="el-GR"/>
                    </w:rPr>
                  </w:pPr>
                </w:p>
              </w:tc>
              <w:tc>
                <w:tcPr>
                  <w:tcW w:w="504" w:type="pct"/>
                  <w:vAlign w:val="center"/>
                </w:tcPr>
                <w:p w14:paraId="2FA7FAD3" w14:textId="77777777" w:rsidR="00135A3A" w:rsidRPr="00603221" w:rsidRDefault="00135A3A" w:rsidP="00135A3A">
                  <w:pPr>
                    <w:spacing w:line="276" w:lineRule="auto"/>
                    <w:rPr>
                      <w:lang w:val="el-GR"/>
                    </w:rPr>
                  </w:pPr>
                </w:p>
              </w:tc>
              <w:tc>
                <w:tcPr>
                  <w:tcW w:w="794" w:type="pct"/>
                  <w:shd w:val="clear" w:color="auto" w:fill="C0C0C0"/>
                </w:tcPr>
                <w:p w14:paraId="5A4E2E9E" w14:textId="77777777" w:rsidR="00135A3A" w:rsidRPr="00603221" w:rsidRDefault="00135A3A" w:rsidP="00135A3A">
                  <w:pPr>
                    <w:spacing w:line="276" w:lineRule="auto"/>
                    <w:rPr>
                      <w:lang w:val="el-GR"/>
                    </w:rPr>
                  </w:pPr>
                </w:p>
              </w:tc>
            </w:tr>
            <w:tr w:rsidR="00135A3A" w:rsidRPr="00CC5DB1" w14:paraId="61963A75" w14:textId="77777777" w:rsidTr="00F05738">
              <w:trPr>
                <w:trHeight w:val="394"/>
              </w:trPr>
              <w:tc>
                <w:tcPr>
                  <w:tcW w:w="3702" w:type="pct"/>
                  <w:gridSpan w:val="4"/>
                  <w:tcBorders>
                    <w:bottom w:val="single" w:sz="4" w:space="0" w:color="000080"/>
                  </w:tcBorders>
                  <w:shd w:val="clear" w:color="auto" w:fill="C0C0C0"/>
                  <w:vAlign w:val="center"/>
                </w:tcPr>
                <w:p w14:paraId="55FC307A"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46DC94A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173EDC4D" w14:textId="77777777" w:rsidR="00135A3A" w:rsidRPr="00603221" w:rsidRDefault="00135A3A" w:rsidP="00135A3A">
                  <w:pPr>
                    <w:spacing w:line="276" w:lineRule="auto"/>
                    <w:rPr>
                      <w:lang w:val="el-GR"/>
                    </w:rPr>
                  </w:pPr>
                </w:p>
              </w:tc>
            </w:tr>
          </w:tbl>
          <w:p w14:paraId="5B4D7517" w14:textId="77777777" w:rsidR="00135A3A" w:rsidRPr="00603221" w:rsidRDefault="00135A3A" w:rsidP="00135A3A">
            <w:pPr>
              <w:autoSpaceDE w:val="0"/>
              <w:autoSpaceDN w:val="0"/>
              <w:adjustRightInd w:val="0"/>
              <w:spacing w:after="70"/>
              <w:jc w:val="left"/>
              <w:rPr>
                <w:b/>
                <w:bCs/>
                <w:lang w:val="el-GR" w:eastAsia="el-GR"/>
              </w:rPr>
            </w:pPr>
          </w:p>
          <w:p w14:paraId="4591E459"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CC5DB1" w14:paraId="70CEA1DA" w14:textId="77777777" w:rsidTr="00F05738">
              <w:trPr>
                <w:trHeight w:val="788"/>
              </w:trPr>
              <w:tc>
                <w:tcPr>
                  <w:tcW w:w="262" w:type="pct"/>
                  <w:shd w:val="clear" w:color="auto" w:fill="E0E0E0"/>
                  <w:vAlign w:val="center"/>
                </w:tcPr>
                <w:p w14:paraId="08F200E1"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47186359"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DA81C3C"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054FE78B"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726662"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CC5DB1" w14:paraId="21CDB64A" w14:textId="77777777" w:rsidTr="00F05738">
              <w:trPr>
                <w:trHeight w:val="394"/>
              </w:trPr>
              <w:tc>
                <w:tcPr>
                  <w:tcW w:w="262" w:type="pct"/>
                  <w:vAlign w:val="center"/>
                </w:tcPr>
                <w:p w14:paraId="422429BF" w14:textId="77777777" w:rsidR="00135A3A" w:rsidRPr="00603221" w:rsidRDefault="00135A3A" w:rsidP="00135A3A">
                  <w:pPr>
                    <w:spacing w:line="276" w:lineRule="auto"/>
                    <w:rPr>
                      <w:lang w:val="el-GR"/>
                    </w:rPr>
                  </w:pPr>
                </w:p>
              </w:tc>
              <w:tc>
                <w:tcPr>
                  <w:tcW w:w="2261" w:type="pct"/>
                  <w:vAlign w:val="center"/>
                </w:tcPr>
                <w:p w14:paraId="0062607A" w14:textId="77777777" w:rsidR="00135A3A" w:rsidRPr="00603221" w:rsidRDefault="00135A3A" w:rsidP="00135A3A">
                  <w:pPr>
                    <w:spacing w:line="276" w:lineRule="auto"/>
                    <w:rPr>
                      <w:lang w:val="el-GR"/>
                    </w:rPr>
                  </w:pPr>
                </w:p>
              </w:tc>
              <w:tc>
                <w:tcPr>
                  <w:tcW w:w="1130" w:type="pct"/>
                  <w:vAlign w:val="center"/>
                </w:tcPr>
                <w:p w14:paraId="591BE4DC" w14:textId="77777777" w:rsidR="00135A3A" w:rsidRPr="00603221" w:rsidRDefault="00135A3A" w:rsidP="00135A3A">
                  <w:pPr>
                    <w:spacing w:line="276" w:lineRule="auto"/>
                    <w:rPr>
                      <w:lang w:val="el-GR"/>
                    </w:rPr>
                  </w:pPr>
                </w:p>
              </w:tc>
              <w:tc>
                <w:tcPr>
                  <w:tcW w:w="553" w:type="pct"/>
                  <w:vAlign w:val="center"/>
                </w:tcPr>
                <w:p w14:paraId="1E27C323" w14:textId="77777777" w:rsidR="00135A3A" w:rsidRPr="00603221" w:rsidRDefault="00135A3A" w:rsidP="00135A3A">
                  <w:pPr>
                    <w:spacing w:line="276" w:lineRule="auto"/>
                    <w:rPr>
                      <w:lang w:val="el-GR"/>
                    </w:rPr>
                  </w:pPr>
                </w:p>
              </w:tc>
              <w:tc>
                <w:tcPr>
                  <w:tcW w:w="795" w:type="pct"/>
                  <w:shd w:val="clear" w:color="auto" w:fill="C0C0C0"/>
                </w:tcPr>
                <w:p w14:paraId="7675D733" w14:textId="77777777" w:rsidR="00135A3A" w:rsidRPr="00603221" w:rsidRDefault="00135A3A" w:rsidP="00135A3A">
                  <w:pPr>
                    <w:spacing w:line="276" w:lineRule="auto"/>
                    <w:rPr>
                      <w:lang w:val="el-GR"/>
                    </w:rPr>
                  </w:pPr>
                </w:p>
              </w:tc>
            </w:tr>
            <w:tr w:rsidR="00135A3A" w:rsidRPr="00CC5DB1" w14:paraId="790960F3" w14:textId="77777777" w:rsidTr="00F05738">
              <w:trPr>
                <w:trHeight w:val="394"/>
              </w:trPr>
              <w:tc>
                <w:tcPr>
                  <w:tcW w:w="262" w:type="pct"/>
                  <w:vAlign w:val="center"/>
                </w:tcPr>
                <w:p w14:paraId="6BD70AF9" w14:textId="77777777" w:rsidR="00135A3A" w:rsidRPr="00603221" w:rsidRDefault="00135A3A" w:rsidP="00135A3A">
                  <w:pPr>
                    <w:spacing w:line="276" w:lineRule="auto"/>
                    <w:rPr>
                      <w:lang w:val="el-GR"/>
                    </w:rPr>
                  </w:pPr>
                </w:p>
              </w:tc>
              <w:tc>
                <w:tcPr>
                  <w:tcW w:w="2261" w:type="pct"/>
                  <w:vAlign w:val="center"/>
                </w:tcPr>
                <w:p w14:paraId="33CCE759" w14:textId="77777777" w:rsidR="00135A3A" w:rsidRPr="00603221" w:rsidRDefault="00135A3A" w:rsidP="00135A3A">
                  <w:pPr>
                    <w:spacing w:line="276" w:lineRule="auto"/>
                    <w:rPr>
                      <w:lang w:val="el-GR"/>
                    </w:rPr>
                  </w:pPr>
                </w:p>
              </w:tc>
              <w:tc>
                <w:tcPr>
                  <w:tcW w:w="1130" w:type="pct"/>
                  <w:vAlign w:val="center"/>
                </w:tcPr>
                <w:p w14:paraId="56D40298" w14:textId="77777777" w:rsidR="00135A3A" w:rsidRPr="00603221" w:rsidRDefault="00135A3A" w:rsidP="00135A3A">
                  <w:pPr>
                    <w:spacing w:line="276" w:lineRule="auto"/>
                    <w:rPr>
                      <w:lang w:val="el-GR"/>
                    </w:rPr>
                  </w:pPr>
                </w:p>
              </w:tc>
              <w:tc>
                <w:tcPr>
                  <w:tcW w:w="553" w:type="pct"/>
                  <w:vAlign w:val="center"/>
                </w:tcPr>
                <w:p w14:paraId="1E746314" w14:textId="77777777" w:rsidR="00135A3A" w:rsidRPr="00603221" w:rsidRDefault="00135A3A" w:rsidP="00135A3A">
                  <w:pPr>
                    <w:spacing w:line="276" w:lineRule="auto"/>
                    <w:rPr>
                      <w:lang w:val="el-GR"/>
                    </w:rPr>
                  </w:pPr>
                </w:p>
              </w:tc>
              <w:tc>
                <w:tcPr>
                  <w:tcW w:w="795" w:type="pct"/>
                  <w:shd w:val="clear" w:color="auto" w:fill="C0C0C0"/>
                </w:tcPr>
                <w:p w14:paraId="7209B248" w14:textId="77777777" w:rsidR="00135A3A" w:rsidRPr="00603221" w:rsidRDefault="00135A3A" w:rsidP="00135A3A">
                  <w:pPr>
                    <w:spacing w:line="276" w:lineRule="auto"/>
                    <w:rPr>
                      <w:lang w:val="el-GR"/>
                    </w:rPr>
                  </w:pPr>
                </w:p>
              </w:tc>
            </w:tr>
            <w:tr w:rsidR="00135A3A" w:rsidRPr="00CC5DB1" w14:paraId="740AA489" w14:textId="77777777" w:rsidTr="00F05738">
              <w:trPr>
                <w:trHeight w:val="394"/>
              </w:trPr>
              <w:tc>
                <w:tcPr>
                  <w:tcW w:w="262" w:type="pct"/>
                  <w:vAlign w:val="center"/>
                </w:tcPr>
                <w:p w14:paraId="77D94096" w14:textId="77777777" w:rsidR="00135A3A" w:rsidRPr="00603221" w:rsidRDefault="00135A3A" w:rsidP="00135A3A">
                  <w:pPr>
                    <w:spacing w:line="276" w:lineRule="auto"/>
                    <w:rPr>
                      <w:lang w:val="el-GR"/>
                    </w:rPr>
                  </w:pPr>
                </w:p>
              </w:tc>
              <w:tc>
                <w:tcPr>
                  <w:tcW w:w="2261" w:type="pct"/>
                  <w:vAlign w:val="center"/>
                </w:tcPr>
                <w:p w14:paraId="648FB380" w14:textId="77777777" w:rsidR="00135A3A" w:rsidRPr="00603221" w:rsidRDefault="00135A3A" w:rsidP="00135A3A">
                  <w:pPr>
                    <w:spacing w:line="276" w:lineRule="auto"/>
                    <w:rPr>
                      <w:lang w:val="el-GR"/>
                    </w:rPr>
                  </w:pPr>
                </w:p>
              </w:tc>
              <w:tc>
                <w:tcPr>
                  <w:tcW w:w="1130" w:type="pct"/>
                  <w:vAlign w:val="center"/>
                </w:tcPr>
                <w:p w14:paraId="77E61CD3" w14:textId="77777777" w:rsidR="00135A3A" w:rsidRPr="00603221" w:rsidRDefault="00135A3A" w:rsidP="00135A3A">
                  <w:pPr>
                    <w:spacing w:line="276" w:lineRule="auto"/>
                    <w:rPr>
                      <w:lang w:val="el-GR"/>
                    </w:rPr>
                  </w:pPr>
                </w:p>
              </w:tc>
              <w:tc>
                <w:tcPr>
                  <w:tcW w:w="553" w:type="pct"/>
                  <w:vAlign w:val="center"/>
                </w:tcPr>
                <w:p w14:paraId="51ECB6FF" w14:textId="77777777" w:rsidR="00135A3A" w:rsidRPr="00603221" w:rsidRDefault="00135A3A" w:rsidP="00135A3A">
                  <w:pPr>
                    <w:spacing w:line="276" w:lineRule="auto"/>
                    <w:rPr>
                      <w:lang w:val="el-GR"/>
                    </w:rPr>
                  </w:pPr>
                </w:p>
              </w:tc>
              <w:tc>
                <w:tcPr>
                  <w:tcW w:w="795" w:type="pct"/>
                  <w:shd w:val="clear" w:color="auto" w:fill="C0C0C0"/>
                </w:tcPr>
                <w:p w14:paraId="013547A8" w14:textId="77777777" w:rsidR="00135A3A" w:rsidRPr="00603221" w:rsidRDefault="00135A3A" w:rsidP="00135A3A">
                  <w:pPr>
                    <w:spacing w:line="276" w:lineRule="auto"/>
                    <w:rPr>
                      <w:lang w:val="el-GR"/>
                    </w:rPr>
                  </w:pPr>
                </w:p>
              </w:tc>
            </w:tr>
            <w:tr w:rsidR="00135A3A" w:rsidRPr="00CC5DB1" w14:paraId="657F8191" w14:textId="77777777" w:rsidTr="00F05738">
              <w:trPr>
                <w:trHeight w:val="380"/>
              </w:trPr>
              <w:tc>
                <w:tcPr>
                  <w:tcW w:w="3653" w:type="pct"/>
                  <w:gridSpan w:val="3"/>
                  <w:shd w:val="clear" w:color="auto" w:fill="C0C0C0"/>
                  <w:vAlign w:val="center"/>
                </w:tcPr>
                <w:p w14:paraId="575717ED"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433DC3BA" w14:textId="77777777" w:rsidR="00135A3A" w:rsidRPr="00603221" w:rsidRDefault="00135A3A" w:rsidP="00135A3A">
                  <w:pPr>
                    <w:spacing w:line="276" w:lineRule="auto"/>
                    <w:rPr>
                      <w:lang w:val="el-GR"/>
                    </w:rPr>
                  </w:pPr>
                </w:p>
              </w:tc>
              <w:tc>
                <w:tcPr>
                  <w:tcW w:w="795" w:type="pct"/>
                  <w:shd w:val="clear" w:color="auto" w:fill="C0C0C0"/>
                </w:tcPr>
                <w:p w14:paraId="338A8E3D" w14:textId="77777777" w:rsidR="00135A3A" w:rsidRPr="00603221" w:rsidRDefault="00135A3A" w:rsidP="00135A3A">
                  <w:pPr>
                    <w:spacing w:line="276" w:lineRule="auto"/>
                    <w:rPr>
                      <w:lang w:val="el-GR"/>
                    </w:rPr>
                  </w:pPr>
                </w:p>
              </w:tc>
            </w:tr>
          </w:tbl>
          <w:p w14:paraId="679A757C"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2B99FFC6"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5B97D63F" w14:textId="77777777" w:rsidTr="009C5EA6">
        <w:tc>
          <w:tcPr>
            <w:tcW w:w="675" w:type="dxa"/>
          </w:tcPr>
          <w:p w14:paraId="73792DEC" w14:textId="77777777" w:rsidR="00135A3A" w:rsidRPr="00603221" w:rsidRDefault="00135A3A" w:rsidP="00135A3A">
            <w:r w:rsidRPr="00603221">
              <w:rPr>
                <w:lang w:val="el-GR"/>
              </w:rPr>
              <w:t>4</w:t>
            </w:r>
            <w:r w:rsidRPr="00603221">
              <w:t>.2</w:t>
            </w:r>
          </w:p>
        </w:tc>
        <w:tc>
          <w:tcPr>
            <w:tcW w:w="9180" w:type="dxa"/>
          </w:tcPr>
          <w:p w14:paraId="0AE3AE06" w14:textId="0EB540B6"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285BBF" w:rsidRPr="00603221">
              <w:rPr>
                <w:lang w:val="el-GR"/>
              </w:rPr>
              <w:t xml:space="preserve">ΠΑΡΑΡΤΗΜΑ </w:t>
            </w:r>
            <w:r w:rsidR="00285BBF" w:rsidRPr="00285BBF">
              <w:t>Ι</w:t>
            </w:r>
            <w:r w:rsidR="00285BBF" w:rsidRPr="00603221">
              <w:t>V</w:t>
            </w:r>
            <w:r w:rsidR="00285BBF"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6B032652" w14:textId="77777777" w:rsidR="00814752" w:rsidRPr="00603221" w:rsidRDefault="00814752">
      <w:pPr>
        <w:rPr>
          <w:b/>
          <w:bCs/>
          <w:lang w:val="el-GR"/>
        </w:rPr>
      </w:pPr>
    </w:p>
    <w:p w14:paraId="72E20628" w14:textId="03315946"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285BBF">
        <w:rPr>
          <w:b/>
          <w:cs/>
          <w:lang w:val="el-GR"/>
        </w:rPr>
        <w:t>‎</w:t>
      </w:r>
      <w:r w:rsidR="00285BBF">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CC5DB1" w14:paraId="795B9756" w14:textId="77777777" w:rsidTr="009C5EA6">
        <w:trPr>
          <w:trHeight w:val="711"/>
        </w:trPr>
        <w:tc>
          <w:tcPr>
            <w:tcW w:w="675" w:type="dxa"/>
            <w:shd w:val="clear" w:color="auto" w:fill="D9D9D9"/>
          </w:tcPr>
          <w:p w14:paraId="64131BCC"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4C1E5745" w14:textId="3DB989BA"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285BBF">
              <w:rPr>
                <w:b/>
                <w:cs/>
                <w:lang w:val="el-GR"/>
              </w:rPr>
              <w:t>‎</w:t>
            </w:r>
            <w:r w:rsidR="00285BBF">
              <w:rPr>
                <w:b/>
                <w:lang w:val="el-GR"/>
              </w:rPr>
              <w:t>2.2.7</w:t>
            </w:r>
            <w:r w:rsidR="006607CE" w:rsidRPr="006116B0">
              <w:rPr>
                <w:b/>
                <w:lang w:val="el-GR"/>
              </w:rPr>
              <w:fldChar w:fldCharType="end"/>
            </w:r>
          </w:p>
          <w:p w14:paraId="4306DD10"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CC5DB1" w14:paraId="33D18659" w14:textId="77777777" w:rsidTr="009C5EA6">
        <w:trPr>
          <w:trHeight w:val="1480"/>
        </w:trPr>
        <w:tc>
          <w:tcPr>
            <w:tcW w:w="675" w:type="dxa"/>
          </w:tcPr>
          <w:p w14:paraId="49C9A6FE" w14:textId="77777777" w:rsidR="00BD358F" w:rsidRPr="00603221" w:rsidRDefault="00C40FB9" w:rsidP="009C5EA6">
            <w:r w:rsidRPr="00603221">
              <w:rPr>
                <w:lang w:val="el-GR"/>
              </w:rPr>
              <w:t>5</w:t>
            </w:r>
            <w:r w:rsidR="00BD358F" w:rsidRPr="00603221">
              <w:t>.1</w:t>
            </w:r>
          </w:p>
        </w:tc>
        <w:tc>
          <w:tcPr>
            <w:tcW w:w="9180" w:type="dxa"/>
          </w:tcPr>
          <w:p w14:paraId="581835B7" w14:textId="381A33E3"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081BC825" w14:textId="77777777" w:rsidR="00221291" w:rsidRPr="00603221" w:rsidRDefault="00221291">
      <w:pPr>
        <w:rPr>
          <w:b/>
          <w:bCs/>
          <w:lang w:val="el-GR"/>
        </w:rPr>
      </w:pPr>
    </w:p>
    <w:p w14:paraId="2CD9F5AE"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0B2DD91"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28EAD6D9"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4410E22"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5EC81D3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3E16CD22"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BC863A0"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1A2B589"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A1B1C63"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7D1CF713"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B3F9082" w14:textId="77777777" w:rsidR="008338F0" w:rsidRPr="00603221" w:rsidRDefault="008338F0">
      <w:pPr>
        <w:rPr>
          <w:b/>
          <w:bCs/>
          <w:lang w:val="el-GR"/>
        </w:rPr>
      </w:pPr>
    </w:p>
    <w:p w14:paraId="3097A7C4"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50BCA31"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0589848"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1D7043C"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0CA31DD" w14:textId="77777777" w:rsidR="00C81258" w:rsidRDefault="00C81258" w:rsidP="00AC2E76">
      <w:pPr>
        <w:rPr>
          <w:lang w:val="el-GR"/>
        </w:rPr>
      </w:pPr>
    </w:p>
    <w:p w14:paraId="67E7AA5F"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3D7FFC78"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205537E" w14:textId="77777777" w:rsidR="00C81258" w:rsidRPr="00603221" w:rsidRDefault="00C81258" w:rsidP="00AC2E76">
      <w:pPr>
        <w:rPr>
          <w:b/>
          <w:bCs/>
          <w:i/>
          <w:color w:val="5B9BD5"/>
          <w:lang w:val="el-GR"/>
        </w:rPr>
      </w:pPr>
    </w:p>
    <w:p w14:paraId="5161090D" w14:textId="01202EC6" w:rsidR="002B2F6A" w:rsidRDefault="003355E7" w:rsidP="002B2F6A">
      <w:pPr>
        <w:rPr>
          <w:lang w:val="el-GR"/>
        </w:rPr>
      </w:pPr>
      <w:r w:rsidRPr="00603221">
        <w:rPr>
          <w:b/>
          <w:bCs/>
          <w:lang w:val="el-GR"/>
        </w:rPr>
        <w:t>Β.</w:t>
      </w:r>
      <w:r w:rsidR="00765361">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12A5105E" w14:textId="398A4BD1"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3711C5">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6171950D"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BF59886" w14:textId="77777777" w:rsidR="00765361" w:rsidRDefault="00765361" w:rsidP="002B2F6A">
      <w:pPr>
        <w:rPr>
          <w:color w:val="000000"/>
          <w:lang w:val="el-GR"/>
        </w:rPr>
      </w:pPr>
    </w:p>
    <w:p w14:paraId="5D7008AF" w14:textId="036E73A0" w:rsidR="00EB1543" w:rsidRDefault="00EB1543" w:rsidP="00EB1543">
      <w:pPr>
        <w:rPr>
          <w:lang w:val="el-GR"/>
        </w:rPr>
      </w:pPr>
      <w:r w:rsidRPr="00603221">
        <w:rPr>
          <w:b/>
          <w:bCs/>
          <w:lang w:val="el-GR"/>
        </w:rPr>
        <w:t>Β.</w:t>
      </w:r>
      <w:r w:rsidR="00765361">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F567BB8" w14:textId="73D51D54" w:rsidR="003711C5" w:rsidRDefault="003711C5" w:rsidP="00EB1543">
      <w:pPr>
        <w:rPr>
          <w:lang w:val="el-GR"/>
        </w:rPr>
      </w:pPr>
    </w:p>
    <w:p w14:paraId="2A3595DF" w14:textId="77777777" w:rsidR="003711C5" w:rsidRPr="00465217" w:rsidRDefault="003711C5" w:rsidP="003711C5">
      <w:pPr>
        <w:rPr>
          <w:szCs w:val="24"/>
          <w:lang w:val="el-GR"/>
        </w:rPr>
      </w:pPr>
      <w:r>
        <w:rPr>
          <w:b/>
          <w:bCs/>
          <w:lang w:val="el-GR"/>
        </w:rPr>
        <w:t>Β.1</w:t>
      </w:r>
      <w:r w:rsidRPr="00FF1EA0">
        <w:rPr>
          <w:b/>
          <w:bCs/>
          <w:lang w:val="el-GR"/>
        </w:rPr>
        <w:t>1</w:t>
      </w:r>
      <w:r>
        <w:rPr>
          <w:b/>
          <w:bCs/>
          <w:lang w:val="el-GR"/>
        </w:rPr>
        <w:t xml:space="preserve">. </w:t>
      </w:r>
      <w:r w:rsidRPr="00465217">
        <w:rPr>
          <w:szCs w:val="24"/>
          <w:lang w:val="el-GR"/>
        </w:rPr>
        <w:t xml:space="preserve">Στο πλαίσιο συμμόρφωσης με την υποχρέωση του άρθρου 22.2.δ.iii)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64C3627A" w14:textId="77777777" w:rsidR="003711C5" w:rsidRPr="00465217" w:rsidRDefault="003711C5" w:rsidP="003711C5">
      <w:pPr>
        <w:ind w:left="360" w:hanging="360"/>
        <w:rPr>
          <w:szCs w:val="24"/>
          <w:lang w:val="el-GR"/>
        </w:rPr>
      </w:pPr>
      <w:r w:rsidRPr="00465217">
        <w:rPr>
          <w:szCs w:val="24"/>
          <w:lang w:val="el-GR"/>
        </w:rPr>
        <w:t>-</w:t>
      </w:r>
      <w:r w:rsidRPr="00465217">
        <w:rPr>
          <w:szCs w:val="24"/>
          <w:lang w:val="el-GR"/>
        </w:rPr>
        <w:tab/>
        <w:t xml:space="preserve">Για τις περιπτώσεις οικονομικών φορέων που έχουν υποχρέωση εγγραφής στο Κεντρικό Μητρώο Πραγματικών Δικαιούχων του άρθρου 20 του ν. 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36A5D3B0" w14:textId="77777777" w:rsidR="003711C5" w:rsidRPr="00465217" w:rsidRDefault="003711C5" w:rsidP="003711C5">
      <w:pPr>
        <w:ind w:left="360" w:hanging="360"/>
        <w:rPr>
          <w:szCs w:val="24"/>
          <w:lang w:val="el-GR"/>
        </w:rPr>
      </w:pPr>
      <w:r w:rsidRPr="00465217">
        <w:rPr>
          <w:szCs w:val="24"/>
          <w:lang w:val="el-GR"/>
        </w:rPr>
        <w:t>-</w:t>
      </w:r>
      <w:r w:rsidRPr="00465217">
        <w:rPr>
          <w:szCs w:val="24"/>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51D31766" w14:textId="77777777" w:rsidR="003711C5" w:rsidRPr="00603221" w:rsidRDefault="003711C5" w:rsidP="00EB1543">
      <w:pPr>
        <w:rPr>
          <w:color w:val="000000"/>
          <w:lang w:val="el-GR"/>
        </w:rPr>
      </w:pPr>
    </w:p>
    <w:p w14:paraId="2E0A102B" w14:textId="3722F7EE" w:rsidR="002B2F6A" w:rsidRPr="00611572" w:rsidRDefault="002B2F6A" w:rsidP="002B2F6A">
      <w:pPr>
        <w:rPr>
          <w:b/>
          <w:bCs/>
          <w:lang w:val="el-GR"/>
        </w:rPr>
      </w:pPr>
      <w:r>
        <w:rPr>
          <w:b/>
          <w:bCs/>
          <w:lang w:val="el-GR"/>
        </w:rPr>
        <w:t>Β.1</w:t>
      </w:r>
      <w:r w:rsidR="003711C5">
        <w:rPr>
          <w:b/>
          <w:bCs/>
          <w:lang w:val="el-GR"/>
        </w:rPr>
        <w:t>2</w:t>
      </w:r>
      <w:r>
        <w:rPr>
          <w:b/>
          <w:bCs/>
          <w:lang w:val="el-GR"/>
        </w:rPr>
        <w:t xml:space="preserve">. </w:t>
      </w:r>
      <w:r w:rsidRPr="00611572">
        <w:rPr>
          <w:b/>
          <w:bCs/>
          <w:lang w:val="el-GR"/>
        </w:rPr>
        <w:t>Επισημαίνεται ότι γίνονται αποδεκτές:</w:t>
      </w:r>
    </w:p>
    <w:p w14:paraId="531B1F5B"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28EC8D0" w14:textId="77777777" w:rsidR="00597F8A" w:rsidRPr="003E1CBC" w:rsidRDefault="002B2F6A" w:rsidP="00EF0725">
      <w:pPr>
        <w:numPr>
          <w:ilvl w:val="0"/>
          <w:numId w:val="5"/>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4ABABCD6" w14:textId="77777777" w:rsidR="00C33C73" w:rsidRPr="00603221" w:rsidRDefault="00C33C73" w:rsidP="003A109E">
      <w:pPr>
        <w:pStyle w:val="2"/>
        <w:rPr>
          <w:rFonts w:cs="Tahoma"/>
          <w:lang w:val="el-GR"/>
        </w:rPr>
      </w:pPr>
      <w:r w:rsidRPr="00603221">
        <w:rPr>
          <w:rFonts w:cs="Tahoma"/>
          <w:lang w:val="el-GR"/>
        </w:rPr>
        <w:tab/>
      </w:r>
      <w:bookmarkStart w:id="171" w:name="_Toc97194289"/>
      <w:bookmarkStart w:id="172" w:name="_Toc97194431"/>
      <w:bookmarkStart w:id="173" w:name="_Toc129891336"/>
      <w:r w:rsidRPr="00603221">
        <w:rPr>
          <w:rFonts w:cs="Tahoma"/>
          <w:lang w:val="el-GR"/>
        </w:rPr>
        <w:t>Κριτήρια Ανάθεσης</w:t>
      </w:r>
      <w:bookmarkEnd w:id="171"/>
      <w:bookmarkEnd w:id="172"/>
      <w:bookmarkEnd w:id="173"/>
      <w:r w:rsidRPr="00603221">
        <w:rPr>
          <w:rFonts w:cs="Tahoma"/>
          <w:lang w:val="el-GR"/>
        </w:rPr>
        <w:t xml:space="preserve"> </w:t>
      </w:r>
    </w:p>
    <w:p w14:paraId="78EB3F72" w14:textId="77777777" w:rsidR="008338F0" w:rsidRPr="00603221" w:rsidRDefault="003355E7" w:rsidP="00A9034C">
      <w:pPr>
        <w:pStyle w:val="3"/>
        <w:ind w:left="709" w:hanging="709"/>
        <w:rPr>
          <w:lang w:val="el-GR"/>
        </w:rPr>
      </w:pPr>
      <w:bookmarkStart w:id="174" w:name="_Ref496542191"/>
      <w:bookmarkStart w:id="175" w:name="_Toc97194290"/>
      <w:bookmarkStart w:id="176" w:name="_Toc97194432"/>
      <w:bookmarkStart w:id="177" w:name="_Toc129891337"/>
      <w:r w:rsidRPr="00603221">
        <w:rPr>
          <w:lang w:val="el-GR"/>
        </w:rPr>
        <w:t>Κριτήριο ανάθεσης</w:t>
      </w:r>
      <w:bookmarkEnd w:id="174"/>
      <w:bookmarkEnd w:id="175"/>
      <w:bookmarkEnd w:id="176"/>
      <w:bookmarkEnd w:id="177"/>
    </w:p>
    <w:p w14:paraId="73EDF338" w14:textId="77777777" w:rsidR="008338F0" w:rsidRPr="008C6F6A" w:rsidRDefault="003355E7" w:rsidP="00320750">
      <w:pPr>
        <w:jc w:val="left"/>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0A98A076"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1C507EC0" w14:textId="77777777" w:rsidR="00C40FB9" w:rsidRPr="00603221" w:rsidRDefault="00C40FB9" w:rsidP="0001217D">
      <w:pPr>
        <w:rPr>
          <w:lang w:val="el-GR"/>
        </w:rPr>
      </w:pPr>
    </w:p>
    <w:p w14:paraId="571B41D9" w14:textId="77777777" w:rsidR="0001217D" w:rsidRPr="00603221" w:rsidRDefault="0001217D" w:rsidP="00603221">
      <w:pPr>
        <w:pStyle w:val="4"/>
        <w:rPr>
          <w:rFonts w:cs="Tahoma"/>
          <w:szCs w:val="22"/>
          <w:u w:val="single"/>
          <w:lang w:val="el-GR"/>
        </w:rPr>
      </w:pPr>
      <w:bookmarkStart w:id="178" w:name="_Toc9049526"/>
      <w:bookmarkStart w:id="179" w:name="_Toc9050798"/>
      <w:bookmarkStart w:id="180" w:name="_Toc16061711"/>
      <w:bookmarkStart w:id="181" w:name="_Toc25743321"/>
      <w:bookmarkStart w:id="182" w:name="_Toc26592535"/>
      <w:bookmarkStart w:id="183" w:name="_Toc43634791"/>
      <w:bookmarkStart w:id="184" w:name="_Toc44821171"/>
      <w:bookmarkStart w:id="185" w:name="_Toc48552963"/>
      <w:bookmarkStart w:id="186" w:name="_Toc49074409"/>
      <w:bookmarkStart w:id="187" w:name="_Toc286055470"/>
      <w:bookmarkStart w:id="188" w:name="_Toc97194294"/>
      <w:bookmarkStart w:id="189" w:name="_Toc129891338"/>
      <w:r w:rsidRPr="00603221">
        <w:rPr>
          <w:rFonts w:cs="Tahoma"/>
          <w:szCs w:val="22"/>
          <w:u w:val="single"/>
          <w:lang w:val="el-GR"/>
        </w:rPr>
        <w:t>Διαμόρφωση συγκριτικού κόστους Προσφοράς</w:t>
      </w:r>
      <w:bookmarkEnd w:id="178"/>
      <w:bookmarkEnd w:id="179"/>
      <w:bookmarkEnd w:id="180"/>
      <w:bookmarkEnd w:id="181"/>
      <w:bookmarkEnd w:id="182"/>
      <w:bookmarkEnd w:id="183"/>
      <w:bookmarkEnd w:id="184"/>
      <w:bookmarkEnd w:id="185"/>
      <w:bookmarkEnd w:id="186"/>
      <w:bookmarkEnd w:id="187"/>
      <w:bookmarkEnd w:id="188"/>
      <w:bookmarkEnd w:id="189"/>
    </w:p>
    <w:p w14:paraId="4BBA0137"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39CD7D96" w14:textId="480259CB" w:rsidR="0001217D" w:rsidRPr="00123153" w:rsidRDefault="0001217D" w:rsidP="000346E2">
      <w:pPr>
        <w:numPr>
          <w:ilvl w:val="0"/>
          <w:numId w:val="11"/>
        </w:numPr>
        <w:suppressAutoHyphens w:val="0"/>
        <w:ind w:left="60" w:hanging="6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285BBF" w:rsidRPr="00603221">
        <w:rPr>
          <w:lang w:val="el-GR"/>
        </w:rPr>
        <w:t xml:space="preserve">ΠΑΡΑΡΤΗΜΑ </w:t>
      </w:r>
      <w:r w:rsidR="00285BBF" w:rsidRPr="00603221">
        <w:t>VI</w:t>
      </w:r>
      <w:r w:rsidR="00285BBF"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285BBF"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Οικονομικού Φορέα</w:t>
      </w:r>
      <w:r w:rsidRPr="00123153">
        <w:rPr>
          <w:lang w:val="el-GR"/>
        </w:rPr>
        <w:t xml:space="preserve">. </w:t>
      </w:r>
    </w:p>
    <w:p w14:paraId="1B57BED5" w14:textId="77777777" w:rsidR="00EB4B2B" w:rsidRPr="00603221" w:rsidRDefault="00EB4B2B" w:rsidP="00766AC6">
      <w:pPr>
        <w:rPr>
          <w:b/>
          <w:u w:val="single"/>
          <w:lang w:val="el-GR"/>
        </w:rPr>
      </w:pPr>
    </w:p>
    <w:p w14:paraId="1040B4F8" w14:textId="77777777" w:rsidR="00221291" w:rsidRPr="00603221" w:rsidRDefault="00221291">
      <w:pPr>
        <w:suppressAutoHyphens w:val="0"/>
        <w:spacing w:after="0"/>
        <w:jc w:val="left"/>
        <w:rPr>
          <w:lang w:val="el-GR"/>
        </w:rPr>
      </w:pPr>
      <w:r w:rsidRPr="00603221">
        <w:rPr>
          <w:lang w:val="el-GR"/>
        </w:rPr>
        <w:br w:type="page"/>
      </w:r>
    </w:p>
    <w:p w14:paraId="35D39A51" w14:textId="77777777" w:rsidR="008338F0" w:rsidRPr="00603221" w:rsidRDefault="003355E7" w:rsidP="003A109E">
      <w:pPr>
        <w:pStyle w:val="2"/>
        <w:rPr>
          <w:rFonts w:cs="Tahoma"/>
          <w:lang w:val="el-GR"/>
        </w:rPr>
      </w:pPr>
      <w:r w:rsidRPr="00603221">
        <w:rPr>
          <w:rFonts w:cs="Tahoma"/>
          <w:lang w:val="el-GR"/>
        </w:rPr>
        <w:tab/>
      </w:r>
      <w:bookmarkStart w:id="190" w:name="_Toc97194296"/>
      <w:bookmarkStart w:id="191" w:name="_Toc97194435"/>
      <w:bookmarkStart w:id="192" w:name="_Toc129891339"/>
      <w:r w:rsidRPr="00603221">
        <w:rPr>
          <w:rFonts w:cs="Tahoma"/>
          <w:lang w:val="el-GR"/>
        </w:rPr>
        <w:t>Κατάρτιση - Περιεχόμενο Προσφορών</w:t>
      </w:r>
      <w:bookmarkEnd w:id="190"/>
      <w:bookmarkEnd w:id="191"/>
      <w:bookmarkEnd w:id="192"/>
    </w:p>
    <w:p w14:paraId="11D3E77A" w14:textId="77777777" w:rsidR="008338F0" w:rsidRPr="00603221" w:rsidRDefault="003355E7" w:rsidP="005A1609">
      <w:pPr>
        <w:pStyle w:val="3"/>
        <w:ind w:left="709" w:hanging="709"/>
        <w:rPr>
          <w:lang w:val="el-GR"/>
        </w:rPr>
      </w:pPr>
      <w:bookmarkStart w:id="193" w:name="_Ref496542253"/>
      <w:bookmarkStart w:id="194" w:name="_Toc97194297"/>
      <w:bookmarkStart w:id="195" w:name="_Toc97194436"/>
      <w:bookmarkStart w:id="196" w:name="_Toc129891340"/>
      <w:r w:rsidRPr="00603221">
        <w:rPr>
          <w:lang w:val="el-GR"/>
        </w:rPr>
        <w:t>Γενικοί όροι υποβολής προσφορών</w:t>
      </w:r>
      <w:bookmarkEnd w:id="193"/>
      <w:bookmarkEnd w:id="194"/>
      <w:bookmarkEnd w:id="195"/>
      <w:bookmarkEnd w:id="196"/>
    </w:p>
    <w:p w14:paraId="0963E2D4"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80198A2" w14:textId="7316A91C" w:rsidR="008338F0" w:rsidRDefault="003355E7">
      <w:pPr>
        <w:rPr>
          <w:i/>
          <w:iCs/>
          <w:color w:val="5B9BD5"/>
          <w:lang w:val="el-GR"/>
        </w:rPr>
      </w:pPr>
      <w:r w:rsidRPr="00603221">
        <w:rPr>
          <w:lang w:val="el-GR"/>
        </w:rPr>
        <w:t>Δεν επιτρέπονται εναλλακτικές προσφορές</w:t>
      </w:r>
      <w:r w:rsidR="00893B0F" w:rsidRPr="000346E2">
        <w:rPr>
          <w:lang w:val="el-GR"/>
        </w:rPr>
        <w:t>.</w:t>
      </w:r>
    </w:p>
    <w:p w14:paraId="504972D7"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2CC782D7" w14:textId="47628B16"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r w:rsidR="00BE234C">
        <w:rPr>
          <w:rFonts w:cs="Helvetica"/>
          <w:color w:val="000000"/>
          <w:lang w:val="el-GR" w:eastAsia="el-GR"/>
        </w:rPr>
        <w:t>.</w:t>
      </w:r>
    </w:p>
    <w:p w14:paraId="7CF338AF" w14:textId="77777777" w:rsidR="002B2F6A" w:rsidRPr="002B2F6A" w:rsidRDefault="002B2F6A" w:rsidP="002B2F6A">
      <w:pPr>
        <w:rPr>
          <w:color w:val="000000"/>
          <w:lang w:val="el-GR" w:eastAsia="el-GR"/>
        </w:rPr>
      </w:pPr>
    </w:p>
    <w:p w14:paraId="19D295D3" w14:textId="77777777" w:rsidR="008338F0" w:rsidRPr="00603221" w:rsidRDefault="003355E7" w:rsidP="005A1609">
      <w:pPr>
        <w:pStyle w:val="3"/>
        <w:ind w:left="709" w:hanging="709"/>
        <w:rPr>
          <w:lang w:val="el-GR"/>
        </w:rPr>
      </w:pPr>
      <w:bookmarkStart w:id="197" w:name="_Toc74566860"/>
      <w:bookmarkStart w:id="198" w:name="_Ref496542299"/>
      <w:bookmarkStart w:id="199" w:name="_Toc97194298"/>
      <w:bookmarkStart w:id="200" w:name="_Toc97194437"/>
      <w:bookmarkStart w:id="201" w:name="_Toc129891341"/>
      <w:bookmarkEnd w:id="197"/>
      <w:r w:rsidRPr="00603221">
        <w:rPr>
          <w:lang w:val="el-GR"/>
        </w:rPr>
        <w:t>Χρόνος και Τρόπος υποβολής προσφορών</w:t>
      </w:r>
      <w:bookmarkEnd w:id="198"/>
      <w:bookmarkEnd w:id="199"/>
      <w:bookmarkEnd w:id="200"/>
      <w:bookmarkEnd w:id="201"/>
      <w:r w:rsidRPr="00603221">
        <w:rPr>
          <w:lang w:val="el-GR"/>
        </w:rPr>
        <w:t xml:space="preserve"> </w:t>
      </w:r>
    </w:p>
    <w:p w14:paraId="3ECA8A0E" w14:textId="77777777" w:rsidR="008338F0" w:rsidRDefault="008338F0" w:rsidP="00DB2BAF">
      <w:pPr>
        <w:rPr>
          <w:lang w:val="el-GR"/>
        </w:rPr>
      </w:pPr>
    </w:p>
    <w:p w14:paraId="7B1F2315" w14:textId="1202658A" w:rsidR="004B759E" w:rsidRPr="00821852" w:rsidRDefault="000F0E29" w:rsidP="00D472F0">
      <w:pPr>
        <w:rPr>
          <w:b/>
          <w:bCs/>
          <w:lang w:val="el-GR"/>
        </w:rPr>
      </w:pPr>
      <w:bookmarkStart w:id="202" w:name="_Toc74566862"/>
      <w:bookmarkStart w:id="203" w:name="_Toc97194299"/>
      <w:bookmarkEnd w:id="202"/>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285BBF">
        <w:rPr>
          <w:cs/>
          <w:lang w:val="el-GR"/>
        </w:rPr>
        <w:t>‎</w:t>
      </w:r>
      <w:r w:rsidR="00285BBF">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BF4A1A">
        <w:rPr>
          <w:lang w:val="el-GR"/>
        </w:rPr>
        <w:t>.</w:t>
      </w:r>
      <w:bookmarkEnd w:id="203"/>
    </w:p>
    <w:p w14:paraId="7491E153"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1B7E215E" w14:textId="77777777" w:rsidR="000F0E29" w:rsidRPr="000F0E29" w:rsidRDefault="000F0E29" w:rsidP="00D472F0">
      <w:pPr>
        <w:rPr>
          <w:lang w:val="el-GR"/>
        </w:rPr>
      </w:pPr>
      <w:bookmarkStart w:id="204" w:name="_Toc97194300"/>
    </w:p>
    <w:p w14:paraId="50D2E27F"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4"/>
    </w:p>
    <w:p w14:paraId="454809B0"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77A87FD3" w14:textId="77777777" w:rsidR="004B759E" w:rsidRPr="00A334BA" w:rsidRDefault="004B759E" w:rsidP="00821852">
      <w:pPr>
        <w:rPr>
          <w:lang w:val="el-GR"/>
        </w:rPr>
      </w:pPr>
    </w:p>
    <w:p w14:paraId="163CA828"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300BCC97" w14:textId="77777777" w:rsidR="000F0E29" w:rsidRPr="000F0E29" w:rsidRDefault="000F0E29" w:rsidP="00D472F0">
      <w:pPr>
        <w:rPr>
          <w:lang w:val="el-GR"/>
        </w:rPr>
      </w:pPr>
      <w:bookmarkStart w:id="205" w:name="_Toc74566865"/>
      <w:bookmarkStart w:id="206" w:name="_Toc97194301"/>
      <w:bookmarkEnd w:id="205"/>
    </w:p>
    <w:p w14:paraId="4FB49053"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6"/>
      <w:r w:rsidR="004B759E" w:rsidRPr="00821852">
        <w:rPr>
          <w:lang w:val="el-GR"/>
        </w:rPr>
        <w:t xml:space="preserve"> </w:t>
      </w:r>
    </w:p>
    <w:p w14:paraId="5D11A754"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94D1FEE"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6ECE9BD7"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073D71A8"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B3DF8E5" w14:textId="77777777" w:rsidR="00D472F0" w:rsidRPr="00D472F0" w:rsidRDefault="00D472F0" w:rsidP="000F0E29">
      <w:pPr>
        <w:rPr>
          <w:lang w:val="el-GR"/>
        </w:rPr>
      </w:pPr>
      <w:bookmarkStart w:id="207" w:name="_Ref75869622"/>
      <w:bookmarkStart w:id="208" w:name="_Toc97194302"/>
    </w:p>
    <w:p w14:paraId="7382523D" w14:textId="0069E58D"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09" w:name="_Toc74566867"/>
      <w:bookmarkStart w:id="210" w:name="_Toc74566868"/>
      <w:bookmarkStart w:id="211" w:name="_Toc74566869"/>
      <w:bookmarkStart w:id="212" w:name="_Toc74566870"/>
      <w:bookmarkEnd w:id="209"/>
      <w:bookmarkEnd w:id="210"/>
      <w:bookmarkEnd w:id="211"/>
      <w:bookmarkEnd w:id="212"/>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285BBF" w:rsidRPr="00285BBF">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285BBF" w:rsidRPr="00603221">
        <w:rPr>
          <w:lang w:val="el-GR"/>
        </w:rPr>
        <w:t xml:space="preserve">ΠΑΡΑΡΤΗΜΑ </w:t>
      </w:r>
      <w:r w:rsidR="00285BBF" w:rsidRPr="00285BBF">
        <w:rPr>
          <w:lang w:val="el-GR"/>
        </w:rPr>
        <w:t>VI</w:t>
      </w:r>
      <w:r w:rsidR="00285BBF"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07"/>
      <w:bookmarkEnd w:id="208"/>
    </w:p>
    <w:p w14:paraId="6999E153" w14:textId="77777777" w:rsidR="00FC039B" w:rsidRPr="00FC039B" w:rsidRDefault="00FC039B" w:rsidP="00FC039B">
      <w:pPr>
        <w:rPr>
          <w:lang w:val="el-GR"/>
        </w:rPr>
      </w:pPr>
    </w:p>
    <w:p w14:paraId="4F660E09" w14:textId="5786510D" w:rsidR="004E36A7" w:rsidRPr="00821852" w:rsidRDefault="000F0E29" w:rsidP="00D472F0">
      <w:pPr>
        <w:rPr>
          <w:lang w:val="el-GR"/>
        </w:rPr>
      </w:pPr>
      <w:bookmarkStart w:id="213" w:name="_Toc74566872"/>
      <w:bookmarkStart w:id="214" w:name="_Toc74566873"/>
      <w:bookmarkStart w:id="215" w:name="_Toc97194304"/>
      <w:bookmarkEnd w:id="213"/>
      <w:bookmarkEnd w:id="214"/>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w:t>
      </w:r>
      <w:bookmarkEnd w:id="215"/>
    </w:p>
    <w:p w14:paraId="193543CB" w14:textId="77777777" w:rsidR="004E36A7" w:rsidRPr="008A2283" w:rsidRDefault="004E36A7" w:rsidP="004E36A7">
      <w:pPr>
        <w:rPr>
          <w:color w:val="000000"/>
          <w:lang w:val="el-GR"/>
        </w:rPr>
      </w:pPr>
      <w:bookmarkStart w:id="216"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2B767207" w14:textId="4361E41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00FF302A">
        <w:rPr>
          <w:color w:val="000000"/>
          <w:lang w:val="el-GR"/>
        </w:rPr>
        <w:t>,</w:t>
      </w:r>
      <w:r w:rsidRPr="00CB7A20">
        <w:rPr>
          <w:color w:val="000000"/>
          <w:lang w:val="el-GR"/>
        </w:rPr>
        <w:t xml:space="preserve"> </w:t>
      </w:r>
    </w:p>
    <w:p w14:paraId="7A01419E" w14:textId="1D782059" w:rsidR="004E36A7" w:rsidRPr="00CB7A20" w:rsidRDefault="004E36A7" w:rsidP="004E36A7">
      <w:pPr>
        <w:rPr>
          <w:color w:val="000000"/>
          <w:lang w:val="el-GR"/>
        </w:rPr>
      </w:pPr>
      <w:r w:rsidRPr="00CB7A20">
        <w:rPr>
          <w:color w:val="000000"/>
          <w:lang w:val="el-GR"/>
        </w:rPr>
        <w:t>β) είτε των άρθρων 15 και 27 του ν. 4727/2020 (Α΄ 184) περί ηλεκτρονικών ιδιωτικών εγγράφων που φέρουν ηλεκτρονική υπογραφή ή σφραγίδα</w:t>
      </w:r>
      <w:r w:rsidR="00FF302A">
        <w:rPr>
          <w:color w:val="000000"/>
          <w:lang w:val="el-GR"/>
        </w:rPr>
        <w:t>,</w:t>
      </w:r>
      <w:r w:rsidRPr="00CB7A20">
        <w:rPr>
          <w:color w:val="000000"/>
          <w:lang w:val="el-GR"/>
        </w:rPr>
        <w:t xml:space="preserve"> </w:t>
      </w:r>
    </w:p>
    <w:p w14:paraId="1D3F4AC1"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0238770"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0E0F8571"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47F0AE8"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8D22B5E"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16"/>
    </w:p>
    <w:p w14:paraId="51D67AC2" w14:textId="56E0391C"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w:t>
      </w:r>
    </w:p>
    <w:p w14:paraId="2C303480"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05AEC0A"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4B1E17CB"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C83B09E"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431B907D"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382E541"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1FA199ED"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59ACC20"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E95B5D9"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006E37F4" w14:textId="77777777" w:rsidR="000674D2" w:rsidRDefault="000674D2" w:rsidP="000674D2">
      <w:pPr>
        <w:rPr>
          <w:color w:val="00B050"/>
          <w:lang w:val="el-GR"/>
        </w:rPr>
      </w:pPr>
      <w:r w:rsidRPr="00CB7A20">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1F653155" w14:textId="77777777" w:rsidR="00CA1F25" w:rsidRPr="00603221" w:rsidRDefault="00CA1F25">
      <w:pPr>
        <w:rPr>
          <w:i/>
          <w:iCs/>
          <w:color w:val="5B9BD5"/>
          <w:lang w:val="el-GR"/>
        </w:rPr>
      </w:pPr>
    </w:p>
    <w:p w14:paraId="08224B5F" w14:textId="77777777" w:rsidR="008338F0" w:rsidRPr="005A1609" w:rsidRDefault="003355E7" w:rsidP="005A1609">
      <w:pPr>
        <w:pStyle w:val="3"/>
        <w:ind w:left="709" w:hanging="709"/>
        <w:rPr>
          <w:lang w:val="el-GR"/>
        </w:rPr>
      </w:pPr>
      <w:bookmarkStart w:id="217" w:name="_Ref496542340"/>
      <w:bookmarkStart w:id="218" w:name="_Toc97194305"/>
      <w:bookmarkStart w:id="219" w:name="_Toc97194438"/>
      <w:bookmarkStart w:id="220" w:name="_Toc129891342"/>
      <w:r w:rsidRPr="00603221">
        <w:rPr>
          <w:lang w:val="el-GR"/>
        </w:rPr>
        <w:t>Περιεχόμενα Φακέλου «Δικαιολογητικά Συμμετοχής - Τεχνική Προσφορά»</w:t>
      </w:r>
      <w:bookmarkEnd w:id="217"/>
      <w:bookmarkEnd w:id="218"/>
      <w:bookmarkEnd w:id="219"/>
      <w:bookmarkEnd w:id="220"/>
      <w:r w:rsidRPr="00603221">
        <w:rPr>
          <w:lang w:val="el-GR"/>
        </w:rPr>
        <w:t xml:space="preserve"> </w:t>
      </w:r>
    </w:p>
    <w:p w14:paraId="26B2310D" w14:textId="77777777" w:rsidR="002C7E9A" w:rsidRPr="003329FF" w:rsidRDefault="002C7E9A" w:rsidP="0069435C">
      <w:pPr>
        <w:pStyle w:val="4"/>
        <w:rPr>
          <w:rStyle w:val="Heading4Char"/>
          <w:rFonts w:ascii="Tahoma" w:hAnsi="Tahoma" w:cs="Tahoma"/>
          <w:b/>
          <w:bCs/>
          <w:sz w:val="22"/>
        </w:rPr>
      </w:pPr>
      <w:bookmarkStart w:id="221" w:name="_Toc74566876"/>
      <w:bookmarkStart w:id="222" w:name="_Ref55324286"/>
      <w:bookmarkStart w:id="223" w:name="_Toc97194306"/>
      <w:bookmarkStart w:id="224" w:name="_Toc129891343"/>
      <w:bookmarkEnd w:id="221"/>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22"/>
      <w:bookmarkEnd w:id="223"/>
      <w:bookmarkEnd w:id="224"/>
      <w:proofErr w:type="spellEnd"/>
    </w:p>
    <w:p w14:paraId="1D107E07"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1CBF9A84"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7D976C1D" w14:textId="605B8EBB"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5"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285BBF">
        <w:rPr>
          <w:cs/>
          <w:lang w:val="el-GR"/>
        </w:rPr>
        <w:t>‎</w:t>
      </w:r>
      <w:r w:rsidR="00285BBF">
        <w:rPr>
          <w:lang w:val="el-GR"/>
        </w:rPr>
        <w:t>2.1.5</w:t>
      </w:r>
      <w:r w:rsidRPr="00603221">
        <w:rPr>
          <w:lang w:val="el-GR"/>
        </w:rPr>
        <w:fldChar w:fldCharType="end"/>
      </w:r>
      <w:bookmarkEnd w:id="225"/>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285BBF">
        <w:rPr>
          <w:color w:val="000000"/>
          <w:cs/>
          <w:lang w:val="el-GR"/>
        </w:rPr>
        <w:t>‎</w:t>
      </w:r>
      <w:r w:rsidR="00285BBF">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5A4F54">
        <w:rPr>
          <w:lang w:val="el-GR"/>
        </w:rPr>
        <w:t>,</w:t>
      </w:r>
      <w:r w:rsidRPr="00BD7E89">
        <w:rPr>
          <w:lang w:val="el-GR"/>
        </w:rPr>
        <w:t xml:space="preserve">  </w:t>
      </w:r>
    </w:p>
    <w:p w14:paraId="351B98E6" w14:textId="38B821D4" w:rsidR="00CD4F51" w:rsidRPr="00B07864" w:rsidRDefault="00CD4F51" w:rsidP="00CD4F51">
      <w:pPr>
        <w:rPr>
          <w:lang w:val="el-GR"/>
        </w:rPr>
      </w:pPr>
      <w:bookmarkStart w:id="226"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285BBF" w:rsidRPr="00603221">
        <w:rPr>
          <w:lang w:val="el-GR"/>
        </w:rPr>
        <w:t xml:space="preserve">ΠΑΡΑΡΤΗΜΑ </w:t>
      </w:r>
      <w:r w:rsidR="00285BBF" w:rsidRPr="00603221">
        <w:t>VI</w:t>
      </w:r>
      <w:r w:rsidR="00285BBF" w:rsidRPr="00603221">
        <w:rPr>
          <w:lang w:val="el-GR"/>
        </w:rPr>
        <w:t>Ι – Άλλες Δηλώσεις</w:t>
      </w:r>
      <w:r w:rsidR="009F688B">
        <w:rPr>
          <w:lang w:val="el-GR"/>
        </w:rPr>
        <w:fldChar w:fldCharType="end"/>
      </w:r>
      <w:r w:rsidRPr="00B07864">
        <w:rPr>
          <w:lang w:val="el-GR"/>
        </w:rPr>
        <w:t>.</w:t>
      </w:r>
    </w:p>
    <w:bookmarkEnd w:id="226"/>
    <w:p w14:paraId="7EC57143" w14:textId="77777777" w:rsidR="007702DC" w:rsidRDefault="007702DC" w:rsidP="002C7E9A">
      <w:pPr>
        <w:rPr>
          <w:lang w:val="el-GR"/>
        </w:rPr>
      </w:pPr>
    </w:p>
    <w:p w14:paraId="77972301" w14:textId="0980946C"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285BBF"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7C26CD61"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77A1F15B"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1AB51849" w14:textId="77777777"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30717579"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0BB46B57" w14:textId="77777777" w:rsidR="00606EF6" w:rsidRPr="00603221" w:rsidRDefault="00606EF6">
      <w:pPr>
        <w:rPr>
          <w:b/>
          <w:u w:val="single"/>
          <w:lang w:val="el-GR"/>
        </w:rPr>
      </w:pPr>
    </w:p>
    <w:p w14:paraId="2386ADEB"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00CAC486"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7DE20C56" w14:textId="77777777" w:rsidR="00704D1F" w:rsidRPr="00603221" w:rsidRDefault="00704D1F">
      <w:pPr>
        <w:rPr>
          <w:b/>
          <w:u w:val="single"/>
          <w:lang w:val="el-GR"/>
        </w:rPr>
      </w:pPr>
    </w:p>
    <w:p w14:paraId="64004045" w14:textId="03E74096"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285BBF" w:rsidRPr="00603221">
        <w:rPr>
          <w:color w:val="000099"/>
          <w:lang w:val="el-GR"/>
        </w:rPr>
        <w:t xml:space="preserve">ΠΑΡΑΡΤΗΜΑ ΙΙI – ΕΥΡΩΠΑΙΚΟ ΕΝΙΑΙΟ ΕΓΓΡΑΦΟ ΣΥΜΒΑΣΗΣ (ΕΕΕΣ) </w:t>
      </w:r>
      <w:r w:rsidR="00B22F8D" w:rsidRPr="00603221">
        <w:rPr>
          <w:lang w:val="el-GR"/>
        </w:rPr>
        <w:fldChar w:fldCharType="end"/>
      </w:r>
    </w:p>
    <w:p w14:paraId="78AE7433"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57ACC043"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1958AE5F"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7A2638CB"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75DAC1F"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4FA0FC26"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6DF6244E"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16DBB0C3"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518D60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24D76BF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775596A7"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29818027"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681E18D4" w14:textId="77777777" w:rsidR="00FB65FD" w:rsidRPr="00603221" w:rsidRDefault="00FB65FD">
      <w:pPr>
        <w:rPr>
          <w:b/>
          <w:bCs/>
          <w:lang w:val="el-GR"/>
        </w:rPr>
      </w:pPr>
    </w:p>
    <w:p w14:paraId="65AB73DA" w14:textId="77777777" w:rsidR="002C7E9A" w:rsidRPr="00603221" w:rsidRDefault="002C7E9A">
      <w:pPr>
        <w:pStyle w:val="4"/>
        <w:rPr>
          <w:rFonts w:cs="Tahoma"/>
          <w:szCs w:val="22"/>
          <w:lang w:val="el-GR"/>
        </w:rPr>
      </w:pPr>
      <w:bookmarkStart w:id="227" w:name="_Toc97194307"/>
      <w:bookmarkStart w:id="228" w:name="_Toc129891344"/>
      <w:r w:rsidRPr="00603221">
        <w:rPr>
          <w:rFonts w:cs="Tahoma"/>
          <w:szCs w:val="22"/>
          <w:lang w:val="el-GR"/>
        </w:rPr>
        <w:t>Τεχνική Προσφορά</w:t>
      </w:r>
      <w:bookmarkEnd w:id="227"/>
      <w:bookmarkEnd w:id="228"/>
      <w:r w:rsidRPr="00603221">
        <w:rPr>
          <w:rFonts w:cs="Tahoma"/>
          <w:szCs w:val="22"/>
          <w:lang w:val="el-GR"/>
        </w:rPr>
        <w:t xml:space="preserve"> </w:t>
      </w:r>
      <w:r w:rsidR="00E1337D" w:rsidRPr="00603221">
        <w:rPr>
          <w:rFonts w:cs="Tahoma"/>
          <w:szCs w:val="22"/>
          <w:lang w:val="el-GR"/>
        </w:rPr>
        <w:t xml:space="preserve"> </w:t>
      </w:r>
    </w:p>
    <w:p w14:paraId="7D884F2E" w14:textId="219BDBFD"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285BBF"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285BBF"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71528182" w14:textId="5B68A9C1"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285BBF" w:rsidRPr="00285BBF">
        <w:rPr>
          <w:lang w:val="el-GR"/>
        </w:rPr>
        <w:t xml:space="preserve">ΠΑΡΑΡΤΗΜΑ </w:t>
      </w:r>
      <w:r w:rsidR="00285BBF" w:rsidRPr="00603221">
        <w:t>V</w:t>
      </w:r>
      <w:r w:rsidR="00285BBF" w:rsidRPr="00285BBF">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053F445A" w14:textId="77777777" w:rsidR="008338F0" w:rsidRPr="00603221" w:rsidRDefault="008338F0" w:rsidP="007A3AC0">
      <w:pPr>
        <w:rPr>
          <w:lang w:val="el-GR"/>
        </w:rPr>
      </w:pPr>
    </w:p>
    <w:p w14:paraId="672DE85D" w14:textId="77777777" w:rsidR="008338F0" w:rsidRPr="00603221" w:rsidRDefault="003355E7" w:rsidP="005A1609">
      <w:pPr>
        <w:pStyle w:val="3"/>
        <w:ind w:left="709" w:hanging="709"/>
        <w:rPr>
          <w:lang w:val="el-GR"/>
        </w:rPr>
      </w:pPr>
      <w:bookmarkStart w:id="229" w:name="_Ref496542376"/>
      <w:bookmarkStart w:id="230" w:name="_Toc97194308"/>
      <w:bookmarkStart w:id="231" w:name="_Toc97194439"/>
      <w:bookmarkStart w:id="232" w:name="_Toc129891345"/>
      <w:r w:rsidRPr="00603221">
        <w:rPr>
          <w:lang w:val="el-GR"/>
        </w:rPr>
        <w:t>Περιεχόμενα Φακέλου «Οικονομική Προσφορά» / Τρόπος σύνταξης και υποβολής οικονομικών προσφορών</w:t>
      </w:r>
      <w:bookmarkEnd w:id="229"/>
      <w:bookmarkEnd w:id="230"/>
      <w:bookmarkEnd w:id="231"/>
      <w:bookmarkEnd w:id="232"/>
    </w:p>
    <w:p w14:paraId="67383669" w14:textId="77777777" w:rsidR="001E3C20" w:rsidRPr="00603221" w:rsidRDefault="001E3C20" w:rsidP="00422D27">
      <w:pPr>
        <w:autoSpaceDE w:val="0"/>
        <w:autoSpaceDN w:val="0"/>
        <w:adjustRightInd w:val="0"/>
        <w:spacing w:after="0" w:line="276" w:lineRule="auto"/>
        <w:rPr>
          <w:lang w:val="el-GR"/>
        </w:rPr>
      </w:pPr>
    </w:p>
    <w:p w14:paraId="728C594C" w14:textId="288B0D22"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285BBF" w:rsidRPr="00603221">
        <w:rPr>
          <w:lang w:val="el-GR"/>
        </w:rPr>
        <w:t xml:space="preserve">ΠΑΡΑΡΤΗΜΑ </w:t>
      </w:r>
      <w:r w:rsidR="00285BBF" w:rsidRPr="00603221">
        <w:t>VI</w:t>
      </w:r>
      <w:r w:rsidR="00285BBF"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4A9BD1" w14:textId="77777777" w:rsidR="001E3C20" w:rsidRPr="00603221" w:rsidRDefault="001E3C20" w:rsidP="001E3C20">
      <w:pPr>
        <w:suppressAutoHyphens w:val="0"/>
        <w:autoSpaceDE w:val="0"/>
        <w:autoSpaceDN w:val="0"/>
        <w:adjustRightInd w:val="0"/>
        <w:spacing w:after="0"/>
        <w:jc w:val="left"/>
        <w:rPr>
          <w:lang w:val="el-GR" w:eastAsia="el-GR"/>
        </w:rPr>
      </w:pPr>
    </w:p>
    <w:p w14:paraId="0248674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2EAF2480" w14:textId="60F7D7C4"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p>
    <w:p w14:paraId="10181933" w14:textId="4FD74C4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275D8E">
        <w:rPr>
          <w:lang w:val="el-GR"/>
        </w:rPr>
        <w:t xml:space="preserve">ΟΠΕΚΑ (πρώην </w:t>
      </w:r>
      <w:r w:rsidR="00275D8E" w:rsidRPr="00603221">
        <w:rPr>
          <w:lang w:val="el-GR"/>
        </w:rPr>
        <w:t>ΟΓΑ</w:t>
      </w:r>
      <w:r w:rsidR="00275D8E">
        <w:rPr>
          <w:lang w:val="el-GR"/>
        </w:rPr>
        <w:t>)</w:t>
      </w:r>
      <w:r w:rsidR="00043D44" w:rsidRPr="00603221">
        <w:rPr>
          <w:lang w:val="el-GR"/>
        </w:rPr>
        <w:t>.</w:t>
      </w:r>
    </w:p>
    <w:p w14:paraId="078B63B7" w14:textId="2A7B8CFC"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A76B8D">
        <w:rPr>
          <w:lang w:val="el-GR"/>
        </w:rPr>
        <w:t>.</w:t>
      </w:r>
      <w:r w:rsidRPr="00603221">
        <w:rPr>
          <w:lang w:val="el-GR"/>
        </w:rPr>
        <w:t xml:space="preserve"> </w:t>
      </w:r>
    </w:p>
    <w:p w14:paraId="097D2113"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206A9538"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33EB4B7A"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3" w:name="_Hlk67667045"/>
      <w:r w:rsidR="00C25AFF" w:rsidRPr="00C25AFF">
        <w:rPr>
          <w:lang w:val="el-GR"/>
        </w:rPr>
        <w:t>όπως τροποποιήθηκε με το άρθρο 42 του ν. 4782/Α36/9-3-2021</w:t>
      </w:r>
      <w:r w:rsidR="00C25AFF">
        <w:rPr>
          <w:lang w:val="el-GR"/>
        </w:rPr>
        <w:t xml:space="preserve"> </w:t>
      </w:r>
      <w:bookmarkEnd w:id="233"/>
      <w:r w:rsidRPr="00603221">
        <w:rPr>
          <w:lang w:val="el-GR"/>
        </w:rPr>
        <w:t>και</w:t>
      </w:r>
    </w:p>
    <w:p w14:paraId="64BB61C2" w14:textId="1F1D7696" w:rsidR="008338F0" w:rsidRPr="00603221"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03A23289" w14:textId="4882688C"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285BBF">
        <w:rPr>
          <w:cs/>
          <w:lang w:val="el-GR"/>
        </w:rPr>
        <w:t>‎</w:t>
      </w:r>
      <w:r w:rsidR="00285BBF">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00796A32" w14:textId="77777777" w:rsidR="00D472F0" w:rsidRPr="00D472F0" w:rsidRDefault="00D472F0">
      <w:pPr>
        <w:rPr>
          <w:lang w:val="el-GR"/>
        </w:rPr>
      </w:pPr>
    </w:p>
    <w:p w14:paraId="4CEBAB06" w14:textId="77777777" w:rsidR="008338F0" w:rsidRPr="00603221" w:rsidRDefault="003355E7" w:rsidP="005A1609">
      <w:pPr>
        <w:pStyle w:val="3"/>
        <w:ind w:left="709" w:hanging="709"/>
        <w:rPr>
          <w:lang w:val="el-GR"/>
        </w:rPr>
      </w:pPr>
      <w:bookmarkStart w:id="234" w:name="_Ref496542395"/>
      <w:bookmarkStart w:id="235" w:name="_Ref496542431"/>
      <w:bookmarkStart w:id="236" w:name="_Toc97194309"/>
      <w:bookmarkStart w:id="237" w:name="_Toc97194440"/>
      <w:bookmarkStart w:id="238" w:name="_Toc129891346"/>
      <w:r w:rsidRPr="00603221">
        <w:rPr>
          <w:lang w:val="el-GR"/>
        </w:rPr>
        <w:t>Χρόνος ισχύος των προσφορών</w:t>
      </w:r>
      <w:bookmarkEnd w:id="234"/>
      <w:bookmarkEnd w:id="235"/>
      <w:bookmarkEnd w:id="236"/>
      <w:bookmarkEnd w:id="237"/>
      <w:bookmarkEnd w:id="238"/>
      <w:r w:rsidR="00E1337D" w:rsidRPr="00603221">
        <w:rPr>
          <w:lang w:val="el-GR"/>
        </w:rPr>
        <w:t xml:space="preserve"> </w:t>
      </w:r>
    </w:p>
    <w:p w14:paraId="080CDB21"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703F26AD"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41BBA2B3" w14:textId="46F8E903"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285BBF">
        <w:rPr>
          <w:color w:val="000000"/>
          <w:cs/>
          <w:lang w:val="el-GR"/>
        </w:rPr>
        <w:t>‎</w:t>
      </w:r>
      <w:r w:rsidR="00285BBF">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565D7D93"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39"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5BA7545B"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39"/>
    <w:p w14:paraId="3D5C0CBD" w14:textId="77777777" w:rsidR="008338F0" w:rsidRPr="00603221" w:rsidRDefault="008338F0">
      <w:pPr>
        <w:rPr>
          <w:lang w:val="el-GR"/>
        </w:rPr>
      </w:pPr>
    </w:p>
    <w:p w14:paraId="0F6174CC" w14:textId="77777777" w:rsidR="008338F0" w:rsidRPr="00603221" w:rsidRDefault="003355E7" w:rsidP="005A1609">
      <w:pPr>
        <w:pStyle w:val="3"/>
        <w:ind w:left="709" w:hanging="709"/>
        <w:rPr>
          <w:lang w:val="el-GR"/>
        </w:rPr>
      </w:pPr>
      <w:bookmarkStart w:id="240" w:name="_Ref67613193"/>
      <w:bookmarkStart w:id="241" w:name="_Toc97194310"/>
      <w:bookmarkStart w:id="242" w:name="_Toc97194441"/>
      <w:bookmarkStart w:id="243" w:name="_Toc129891347"/>
      <w:r w:rsidRPr="00603221">
        <w:rPr>
          <w:lang w:val="el-GR"/>
        </w:rPr>
        <w:t>Λόγοι απόρριψης προσφορών</w:t>
      </w:r>
      <w:bookmarkEnd w:id="240"/>
      <w:bookmarkEnd w:id="241"/>
      <w:bookmarkEnd w:id="242"/>
      <w:bookmarkEnd w:id="243"/>
    </w:p>
    <w:p w14:paraId="28CA6A30" w14:textId="77777777" w:rsidR="00D6202B" w:rsidRDefault="00D6202B" w:rsidP="00DE6525">
      <w:pPr>
        <w:rPr>
          <w:lang w:val="en-US"/>
        </w:rPr>
      </w:pPr>
    </w:p>
    <w:p w14:paraId="78587020"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D280C5" w14:textId="0AD1E041" w:rsidR="00DE6525" w:rsidRPr="00603221" w:rsidRDefault="00A334BA">
      <w:pPr>
        <w:pStyle w:val="aff"/>
        <w:numPr>
          <w:ilvl w:val="0"/>
          <w:numId w:val="2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285BBF">
        <w:rPr>
          <w:cs/>
          <w:lang w:val="el-GR"/>
        </w:rPr>
        <w:t>‎</w:t>
      </w:r>
      <w:r w:rsidR="00285BBF">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85BBF">
        <w:rPr>
          <w:cs/>
          <w:lang w:val="el-GR"/>
        </w:rPr>
        <w:t>‎</w:t>
      </w:r>
      <w:r w:rsidR="00285BBF">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85BBF">
        <w:rPr>
          <w:cs/>
          <w:lang w:val="el-GR"/>
        </w:rPr>
        <w:t>‎</w:t>
      </w:r>
      <w:r w:rsidR="00285BBF">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85BBF">
        <w:rPr>
          <w:cs/>
          <w:lang w:val="el-GR"/>
        </w:rPr>
        <w:t>‎</w:t>
      </w:r>
      <w:r w:rsidR="00285BBF">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85BBF">
        <w:rPr>
          <w:cs/>
          <w:lang w:val="el-GR"/>
        </w:rPr>
        <w:t>‎</w:t>
      </w:r>
      <w:r w:rsidR="00285BBF">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85BBF">
        <w:rPr>
          <w:cs/>
          <w:lang w:val="el-GR"/>
        </w:rPr>
        <w:t>‎</w:t>
      </w:r>
      <w:r w:rsidR="00285BBF">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85BBF">
        <w:rPr>
          <w:cs/>
          <w:lang w:val="el-GR"/>
        </w:rPr>
        <w:t>‎</w:t>
      </w:r>
      <w:r w:rsidR="00285BBF">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74CD737B" w14:textId="77777777" w:rsidR="00275D8E" w:rsidRDefault="00DE6525">
      <w:pPr>
        <w:pStyle w:val="aff"/>
        <w:numPr>
          <w:ilvl w:val="0"/>
          <w:numId w:val="2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51B93DF5" w14:textId="56D8C007"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85BBF">
        <w:rPr>
          <w:cs/>
          <w:lang w:val="el-GR"/>
        </w:rPr>
        <w:t>‎</w:t>
      </w:r>
      <w:r w:rsidR="00285BBF">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4A8AD318" w14:textId="621570B7" w:rsidR="00DE6525" w:rsidRPr="009E58E5" w:rsidRDefault="00DE6525">
      <w:pPr>
        <w:pStyle w:val="aff"/>
        <w:numPr>
          <w:ilvl w:val="0"/>
          <w:numId w:val="26"/>
        </w:numPr>
        <w:spacing w:before="120"/>
        <w:ind w:left="284" w:hanging="142"/>
        <w:contextualSpacing w:val="0"/>
        <w:rPr>
          <w:lang w:val="el-GR"/>
        </w:rPr>
      </w:pPr>
      <w:r w:rsidRPr="00603221">
        <w:rPr>
          <w:lang w:val="el-GR"/>
        </w:rPr>
        <w:t>η οποία είναι εναλλακτική προσφορά</w:t>
      </w:r>
      <w:r w:rsidR="002805B5">
        <w:rPr>
          <w:lang w:val="el-GR"/>
        </w:rPr>
        <w:t>,</w:t>
      </w:r>
    </w:p>
    <w:p w14:paraId="4AD1198F" w14:textId="77CFF186"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285BBF">
        <w:rPr>
          <w:cs/>
          <w:lang w:val="el-GR"/>
        </w:rPr>
        <w:t>‎</w:t>
      </w:r>
      <w:r w:rsidR="00285BBF">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2CE549F"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50913127"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6D177364" w14:textId="77777777" w:rsidR="00250252" w:rsidRDefault="00250252">
      <w:pPr>
        <w:pStyle w:val="aff"/>
        <w:numPr>
          <w:ilvl w:val="0"/>
          <w:numId w:val="26"/>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7B2B572"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DE7A277"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1A509715"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20C0D107"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01FCF90"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7F6A8EDE" w14:textId="6B920C6C" w:rsidR="00957A03" w:rsidRPr="00957A03" w:rsidRDefault="00957A03">
      <w:pPr>
        <w:pStyle w:val="aff"/>
        <w:numPr>
          <w:ilvl w:val="0"/>
          <w:numId w:val="2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2805B5">
        <w:rPr>
          <w:lang w:val="el-GR"/>
        </w:rPr>
        <w:t>,</w:t>
      </w:r>
    </w:p>
    <w:p w14:paraId="35F7C665"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7D82F252" w14:textId="5CF3734F" w:rsidR="00250252" w:rsidRPr="003E1CBC" w:rsidRDefault="00250252">
      <w:pPr>
        <w:pStyle w:val="aff"/>
        <w:numPr>
          <w:ilvl w:val="0"/>
          <w:numId w:val="26"/>
        </w:numPr>
        <w:spacing w:before="120"/>
        <w:ind w:left="284" w:hanging="142"/>
        <w:contextualSpacing w:val="0"/>
        <w:rPr>
          <w:iCs/>
          <w:lang w:val="el-GR"/>
        </w:rPr>
      </w:pPr>
      <w:r w:rsidRPr="003E1CBC">
        <w:rPr>
          <w:lang w:val="el-GR"/>
        </w:rPr>
        <w:t>της οποίας το συνολικό τίμημα υπερβαίνει τον προϋπολογισμό του Έργου</w:t>
      </w:r>
      <w:r w:rsidR="002805B5">
        <w:rPr>
          <w:lang w:val="el-GR"/>
        </w:rPr>
        <w:t>.</w:t>
      </w:r>
      <w:r w:rsidRPr="003E1CBC">
        <w:rPr>
          <w:lang w:val="el-GR"/>
        </w:rPr>
        <w:t xml:space="preserve"> </w:t>
      </w:r>
    </w:p>
    <w:p w14:paraId="239727A1" w14:textId="77777777" w:rsidR="008338F0" w:rsidRPr="00603221" w:rsidRDefault="003355E7" w:rsidP="002D0CD6">
      <w:pPr>
        <w:pStyle w:val="1"/>
        <w:rPr>
          <w:rFonts w:cs="Tahoma"/>
          <w:sz w:val="22"/>
          <w:szCs w:val="22"/>
        </w:rPr>
      </w:pPr>
      <w:bookmarkStart w:id="244" w:name="_Toc97194442"/>
      <w:bookmarkStart w:id="245" w:name="_Toc129891348"/>
      <w:r w:rsidRPr="00603221">
        <w:rPr>
          <w:rFonts w:cs="Tahoma"/>
          <w:sz w:val="22"/>
          <w:szCs w:val="22"/>
        </w:rPr>
        <w:t>ΔΙΕΝΕΡΓΕΙΑ ΔΙΑΔΙΚΑΣΙΑΣ - ΑΞΙΟΛΟΓΗΣΗ ΠΡΟΣΦΟΡΩΝ</w:t>
      </w:r>
      <w:bookmarkEnd w:id="244"/>
      <w:bookmarkEnd w:id="245"/>
      <w:r w:rsidR="00E1337D" w:rsidRPr="00603221">
        <w:rPr>
          <w:rFonts w:cs="Tahoma"/>
          <w:sz w:val="22"/>
          <w:szCs w:val="22"/>
        </w:rPr>
        <w:t xml:space="preserve"> </w:t>
      </w:r>
    </w:p>
    <w:p w14:paraId="78D81E6E" w14:textId="77777777" w:rsidR="008338F0" w:rsidRPr="00603221" w:rsidRDefault="003355E7" w:rsidP="003A109E">
      <w:pPr>
        <w:pStyle w:val="2"/>
        <w:rPr>
          <w:rFonts w:cs="Tahoma"/>
          <w:lang w:val="el-GR"/>
        </w:rPr>
      </w:pPr>
      <w:r w:rsidRPr="00603221">
        <w:rPr>
          <w:rFonts w:cs="Tahoma"/>
          <w:lang w:val="el-GR"/>
        </w:rPr>
        <w:tab/>
      </w:r>
      <w:bookmarkStart w:id="246" w:name="_Ref496542534"/>
      <w:bookmarkStart w:id="247" w:name="_Toc97194311"/>
      <w:bookmarkStart w:id="248" w:name="_Toc97194443"/>
      <w:bookmarkStart w:id="249" w:name="_Toc129891349"/>
      <w:r w:rsidRPr="00603221">
        <w:rPr>
          <w:rFonts w:cs="Tahoma"/>
          <w:lang w:val="el-GR"/>
        </w:rPr>
        <w:t>Αποσφράγιση και αξιολόγηση προσφορών</w:t>
      </w:r>
      <w:bookmarkEnd w:id="246"/>
      <w:bookmarkEnd w:id="247"/>
      <w:bookmarkEnd w:id="248"/>
      <w:bookmarkEnd w:id="249"/>
      <w:r w:rsidRPr="00603221">
        <w:rPr>
          <w:rFonts w:cs="Tahoma"/>
          <w:lang w:val="el-GR"/>
        </w:rPr>
        <w:t xml:space="preserve"> </w:t>
      </w:r>
    </w:p>
    <w:p w14:paraId="16146517" w14:textId="77777777" w:rsidR="008338F0" w:rsidRPr="00603221" w:rsidRDefault="003355E7" w:rsidP="00FA2B14">
      <w:pPr>
        <w:pStyle w:val="3"/>
        <w:ind w:left="1134" w:hanging="992"/>
        <w:rPr>
          <w:lang w:val="el-GR"/>
        </w:rPr>
      </w:pPr>
      <w:bookmarkStart w:id="250" w:name="_Ref496542486"/>
      <w:bookmarkStart w:id="251" w:name="_Toc97194312"/>
      <w:bookmarkStart w:id="252" w:name="_Toc97194444"/>
      <w:bookmarkStart w:id="253" w:name="_Toc129891350"/>
      <w:r w:rsidRPr="00603221">
        <w:rPr>
          <w:lang w:val="el-GR"/>
        </w:rPr>
        <w:t>Ηλεκτρονική αποσφράγιση προσφορών</w:t>
      </w:r>
      <w:bookmarkEnd w:id="250"/>
      <w:bookmarkEnd w:id="251"/>
      <w:bookmarkEnd w:id="252"/>
      <w:bookmarkEnd w:id="253"/>
    </w:p>
    <w:p w14:paraId="2776D20A"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14648355" w14:textId="4CD21139"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5573FC">
        <w:rPr>
          <w:b/>
          <w:bCs/>
          <w:lang w:val="el-GR"/>
        </w:rPr>
        <w:t>δύο</w:t>
      </w:r>
      <w:r w:rsidRPr="009E58E5">
        <w:rPr>
          <w:b/>
          <w:bCs/>
          <w:lang w:val="el-GR"/>
        </w:rPr>
        <w:t xml:space="preserve"> (</w:t>
      </w:r>
      <w:r w:rsidR="005573FC">
        <w:rPr>
          <w:b/>
          <w:bCs/>
          <w:lang w:val="el-GR"/>
        </w:rPr>
        <w:t>2</w:t>
      </w:r>
      <w:r w:rsidRPr="009E58E5">
        <w:rPr>
          <w:b/>
          <w:bCs/>
          <w:lang w:val="el-GR"/>
        </w:rPr>
        <w:t>) εργάσιμες ημέρες</w:t>
      </w:r>
      <w:r w:rsidRPr="00032BBA">
        <w:rPr>
          <w:lang w:val="el-GR"/>
        </w:rPr>
        <w:t xml:space="preserve"> μετά την καταληκτική ημερομηνία προσφορών </w:t>
      </w:r>
      <w:r w:rsidR="00E33416">
        <w:rPr>
          <w:lang w:val="el-GR"/>
        </w:rPr>
        <w:t xml:space="preserve">ήτοι </w:t>
      </w:r>
      <w:r w:rsidR="00212F6E">
        <w:rPr>
          <w:b/>
          <w:szCs w:val="24"/>
          <w:lang w:val="el-GR"/>
        </w:rPr>
        <w:t>24</w:t>
      </w:r>
      <w:r w:rsidR="00212F6E" w:rsidRPr="00722B37">
        <w:rPr>
          <w:b/>
          <w:szCs w:val="24"/>
          <w:lang w:val="el-GR"/>
        </w:rPr>
        <w:t>-04-2023</w:t>
      </w:r>
      <w:r w:rsidR="00212F6E">
        <w:rPr>
          <w:b/>
          <w:szCs w:val="24"/>
          <w:lang w:val="el-GR"/>
        </w:rPr>
        <w:t xml:space="preserve"> </w:t>
      </w:r>
      <w:r w:rsidR="00212F6E" w:rsidRPr="00212F6E">
        <w:rPr>
          <w:bCs/>
          <w:szCs w:val="24"/>
          <w:lang w:val="el-GR"/>
        </w:rPr>
        <w:t>και ώρα</w:t>
      </w:r>
      <w:r w:rsidR="00212F6E">
        <w:rPr>
          <w:b/>
          <w:szCs w:val="24"/>
          <w:lang w:val="el-GR"/>
        </w:rPr>
        <w:t xml:space="preserve"> 10:00</w:t>
      </w:r>
      <w:r w:rsidRPr="00032BBA">
        <w:rPr>
          <w:lang w:val="el-GR"/>
        </w:rPr>
        <w:t xml:space="preserve">.  </w:t>
      </w:r>
    </w:p>
    <w:p w14:paraId="6F0F021B" w14:textId="77777777" w:rsidR="00372DB8" w:rsidRPr="00CE73AA" w:rsidRDefault="00372DB8" w:rsidP="00372DB8">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2DD0C8C9" w14:textId="77777777" w:rsidR="00032BBA" w:rsidRPr="00032BBA" w:rsidRDefault="00032BBA" w:rsidP="00B23FCC">
      <w:pPr>
        <w:rPr>
          <w:lang w:val="el-GR"/>
        </w:rPr>
      </w:pPr>
    </w:p>
    <w:p w14:paraId="3DB38DFA" w14:textId="77777777" w:rsidR="008338F0" w:rsidRPr="00603221" w:rsidRDefault="003355E7" w:rsidP="00FA2B14">
      <w:pPr>
        <w:pStyle w:val="3"/>
        <w:ind w:left="1134" w:hanging="992"/>
        <w:rPr>
          <w:lang w:val="el-GR"/>
        </w:rPr>
      </w:pPr>
      <w:bookmarkStart w:id="254" w:name="_Toc74566885"/>
      <w:bookmarkStart w:id="255" w:name="_Toc74566886"/>
      <w:bookmarkStart w:id="256" w:name="_Toc74566887"/>
      <w:bookmarkStart w:id="257" w:name="_Toc74566888"/>
      <w:bookmarkStart w:id="258" w:name="_Toc74566889"/>
      <w:bookmarkStart w:id="259" w:name="_Toc74566890"/>
      <w:bookmarkStart w:id="260" w:name="_Toc74566891"/>
      <w:bookmarkStart w:id="261" w:name="_Toc74566892"/>
      <w:bookmarkStart w:id="262" w:name="_Ref40981105"/>
      <w:bookmarkStart w:id="263" w:name="_Ref40981122"/>
      <w:bookmarkStart w:id="264" w:name="_Ref40981155"/>
      <w:bookmarkStart w:id="265" w:name="_Toc97194313"/>
      <w:bookmarkStart w:id="266" w:name="_Toc97194445"/>
      <w:bookmarkStart w:id="267" w:name="_Toc129891351"/>
      <w:bookmarkEnd w:id="254"/>
      <w:bookmarkEnd w:id="255"/>
      <w:bookmarkEnd w:id="256"/>
      <w:bookmarkEnd w:id="257"/>
      <w:bookmarkEnd w:id="258"/>
      <w:bookmarkEnd w:id="259"/>
      <w:bookmarkEnd w:id="260"/>
      <w:bookmarkEnd w:id="261"/>
      <w:r w:rsidRPr="00603221">
        <w:rPr>
          <w:lang w:val="el-GR"/>
        </w:rPr>
        <w:t>Αξιολόγηση προσφορών</w:t>
      </w:r>
      <w:bookmarkEnd w:id="262"/>
      <w:bookmarkEnd w:id="263"/>
      <w:bookmarkEnd w:id="264"/>
      <w:bookmarkEnd w:id="265"/>
      <w:bookmarkEnd w:id="266"/>
      <w:bookmarkEnd w:id="267"/>
    </w:p>
    <w:p w14:paraId="2C5A8A2F"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874092A"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06904CCE" w14:textId="08D433CB" w:rsidR="00E57533" w:rsidRDefault="00E57533" w:rsidP="00E57533">
      <w:pPr>
        <w:textAlignment w:val="baseline"/>
        <w:rPr>
          <w:rFonts w:eastAsia="Calibri"/>
          <w:i/>
          <w:iCs/>
          <w:color w:val="5B9BD5"/>
          <w:kern w:val="1"/>
          <w:lang w:val="el-GR" w:eastAsia="el-GR"/>
        </w:rPr>
      </w:pPr>
      <w:r>
        <w:rPr>
          <w:kern w:val="1"/>
          <w:lang w:val="el-GR"/>
        </w:rPr>
        <w:t>Ειδικότερα:</w:t>
      </w:r>
    </w:p>
    <w:p w14:paraId="68DF2551"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53A79441"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5EEF56CE"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1EE20AD5"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0C659BB" w14:textId="77777777" w:rsidR="00372DB8" w:rsidRDefault="00372DB8" w:rsidP="00372DB8">
      <w:pPr>
        <w:suppressAutoHyphens w:val="0"/>
        <w:autoSpaceDE w:val="0"/>
        <w:autoSpaceDN w:val="0"/>
        <w:adjustRightInd w:val="0"/>
        <w:spacing w:after="0"/>
        <w:rPr>
          <w:kern w:val="1"/>
          <w:lang w:val="el-GR"/>
        </w:rPr>
      </w:pPr>
    </w:p>
    <w:p w14:paraId="346D384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5D157B86" w14:textId="77777777" w:rsidR="00372DB8" w:rsidRDefault="00372DB8" w:rsidP="00372DB8">
      <w:pPr>
        <w:textAlignment w:val="baseline"/>
        <w:rPr>
          <w:kern w:val="1"/>
          <w:lang w:val="el-GR"/>
        </w:rPr>
      </w:pPr>
    </w:p>
    <w:p w14:paraId="1C309B33"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0FBEAD00"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20FF98B1" w14:textId="77777777"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089180EA"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3B0F5B09" w14:textId="77777777"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57243572" w14:textId="77777777" w:rsidR="0084517C" w:rsidRPr="0084517C" w:rsidRDefault="0084517C" w:rsidP="00130942">
      <w:pPr>
        <w:textAlignment w:val="baseline"/>
        <w:rPr>
          <w:kern w:val="1"/>
          <w:lang w:val="el-GR" w:eastAsia="el-GR"/>
        </w:rPr>
      </w:pPr>
    </w:p>
    <w:p w14:paraId="232333B4" w14:textId="77777777" w:rsidR="00E57533" w:rsidRDefault="00E57533" w:rsidP="00E57533">
      <w:pPr>
        <w:textAlignment w:val="baseline"/>
        <w:rPr>
          <w:kern w:val="1"/>
          <w:lang w:val="el-GR"/>
        </w:rPr>
      </w:pPr>
    </w:p>
    <w:p w14:paraId="18833957" w14:textId="77777777" w:rsidR="008338F0" w:rsidRDefault="003355E7" w:rsidP="003A109E">
      <w:pPr>
        <w:pStyle w:val="2"/>
        <w:rPr>
          <w:rFonts w:cs="Tahoma"/>
          <w:lang w:val="el-GR"/>
        </w:rPr>
      </w:pPr>
      <w:bookmarkStart w:id="268" w:name="__RefHeading___Toc491950129"/>
      <w:bookmarkEnd w:id="268"/>
      <w:r w:rsidRPr="00603221">
        <w:rPr>
          <w:rFonts w:cs="Tahoma"/>
          <w:lang w:val="el-GR"/>
        </w:rPr>
        <w:tab/>
      </w:r>
      <w:bookmarkStart w:id="269" w:name="_Ref496542592"/>
      <w:bookmarkStart w:id="270" w:name="_Ref67613215"/>
      <w:bookmarkStart w:id="271" w:name="_Toc97194314"/>
      <w:bookmarkStart w:id="272" w:name="_Toc97194446"/>
      <w:bookmarkStart w:id="273" w:name="_Toc129891352"/>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69"/>
      <w:r w:rsidR="00BB3801" w:rsidRPr="00603221">
        <w:rPr>
          <w:rFonts w:cs="Tahoma"/>
          <w:lang w:val="el-GR"/>
        </w:rPr>
        <w:t>προσωρινού αναδόχου</w:t>
      </w:r>
      <w:bookmarkEnd w:id="270"/>
      <w:bookmarkEnd w:id="271"/>
      <w:bookmarkEnd w:id="272"/>
      <w:bookmarkEnd w:id="273"/>
      <w:r w:rsidR="00BB3801" w:rsidRPr="00603221">
        <w:rPr>
          <w:rFonts w:cs="Tahoma"/>
          <w:lang w:val="el-GR"/>
        </w:rPr>
        <w:t xml:space="preserve"> </w:t>
      </w:r>
    </w:p>
    <w:p w14:paraId="7D3B73E0"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6CD95E32"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69FF8DE3"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0BF322B2"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0986C95B"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12E74E80"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EBB3EF2"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06A9778"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144189FF" w14:textId="21DA5C35"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w:t>
      </w:r>
      <w:r w:rsidR="00275D8E">
        <w:rPr>
          <w:lang w:val="el-GR" w:eastAsia="ar-SA"/>
        </w:rPr>
        <w:t>.</w:t>
      </w:r>
      <w:r w:rsidRPr="00CE73AA">
        <w:rPr>
          <w:lang w:val="el-GR" w:eastAsia="ar-SA"/>
        </w:rPr>
        <w:t xml:space="preserve"> </w:t>
      </w:r>
    </w:p>
    <w:p w14:paraId="3157C658"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60E09F"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295E9E7"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C3AEC3E"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1B85D3E4"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462D8019" w14:textId="77777777" w:rsidR="006119DB" w:rsidRPr="006119DB" w:rsidRDefault="006119DB" w:rsidP="00821852">
      <w:pPr>
        <w:rPr>
          <w:lang w:val="el-GR"/>
        </w:rPr>
      </w:pPr>
    </w:p>
    <w:p w14:paraId="5A981BC4" w14:textId="77777777" w:rsidR="008338F0" w:rsidRDefault="003355E7" w:rsidP="003A109E">
      <w:pPr>
        <w:pStyle w:val="2"/>
        <w:rPr>
          <w:rFonts w:cs="Tahoma"/>
          <w:lang w:val="el-GR"/>
        </w:rPr>
      </w:pPr>
      <w:bookmarkStart w:id="274" w:name="_Toc74566895"/>
      <w:bookmarkStart w:id="275" w:name="_Toc74566896"/>
      <w:bookmarkStart w:id="276" w:name="_Toc74566897"/>
      <w:bookmarkStart w:id="277" w:name="_Toc74566898"/>
      <w:bookmarkStart w:id="278" w:name="_Toc74566899"/>
      <w:bookmarkStart w:id="279" w:name="_Toc74566900"/>
      <w:bookmarkStart w:id="280" w:name="_Toc74566901"/>
      <w:bookmarkStart w:id="281" w:name="_Toc74566902"/>
      <w:bookmarkStart w:id="282" w:name="_Toc74566903"/>
      <w:bookmarkStart w:id="283" w:name="_Toc74566904"/>
      <w:bookmarkStart w:id="284" w:name="_Toc74566905"/>
      <w:bookmarkStart w:id="285" w:name="_Toc74566906"/>
      <w:bookmarkStart w:id="286" w:name="_Toc74566907"/>
      <w:bookmarkStart w:id="287" w:name="_Toc74566908"/>
      <w:bookmarkStart w:id="288" w:name="_Toc74566909"/>
      <w:bookmarkStart w:id="289" w:name="_Toc74566910"/>
      <w:bookmarkStart w:id="290" w:name="_Toc74566911"/>
      <w:bookmarkStart w:id="291" w:name="_Toc74566912"/>
      <w:bookmarkStart w:id="292" w:name="_Toc74566913"/>
      <w:bookmarkStart w:id="293" w:name="_Toc74566914"/>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603221">
        <w:rPr>
          <w:rFonts w:cs="Tahoma"/>
          <w:lang w:val="el-GR"/>
        </w:rPr>
        <w:tab/>
      </w:r>
      <w:bookmarkStart w:id="294" w:name="_Toc97194315"/>
      <w:bookmarkStart w:id="295" w:name="_Toc97194447"/>
      <w:bookmarkStart w:id="296" w:name="_Ref113958813"/>
      <w:bookmarkStart w:id="297" w:name="_Ref113958825"/>
      <w:bookmarkStart w:id="298" w:name="_Ref113958826"/>
      <w:bookmarkStart w:id="299" w:name="_Toc129891353"/>
      <w:r w:rsidRPr="00603221">
        <w:rPr>
          <w:rFonts w:cs="Tahoma"/>
          <w:lang w:val="el-GR"/>
        </w:rPr>
        <w:t>Κατακύρωση - σύναψη σύμβασης</w:t>
      </w:r>
      <w:bookmarkEnd w:id="294"/>
      <w:bookmarkEnd w:id="295"/>
      <w:bookmarkEnd w:id="296"/>
      <w:bookmarkEnd w:id="297"/>
      <w:bookmarkEnd w:id="298"/>
      <w:bookmarkEnd w:id="299"/>
      <w:r w:rsidRPr="00603221">
        <w:rPr>
          <w:rFonts w:cs="Tahoma"/>
          <w:lang w:val="el-GR"/>
        </w:rPr>
        <w:t xml:space="preserve"> </w:t>
      </w:r>
    </w:p>
    <w:p w14:paraId="186E227F"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542E1204"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0675FFEB"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77E79363"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0A0E45F0"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09DBD29"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1E6EB7D8"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188FAD2B"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AF2F9F9"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66CBDDE" w14:textId="2136C4BC" w:rsidR="005B1D5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938DFF2" w14:textId="77777777" w:rsidR="00275D8E" w:rsidRPr="00CE73AA" w:rsidRDefault="00275D8E" w:rsidP="00275D8E">
      <w:pPr>
        <w:rPr>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p>
    <w:p w14:paraId="04BCC385"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58A57EE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60038AD0" w14:textId="77777777" w:rsidR="006119DB" w:rsidRPr="006119DB" w:rsidRDefault="006119DB" w:rsidP="00821852">
      <w:pPr>
        <w:rPr>
          <w:lang w:val="el-GR"/>
        </w:rPr>
      </w:pPr>
    </w:p>
    <w:p w14:paraId="02F12E4D" w14:textId="77777777" w:rsidR="008338F0" w:rsidRPr="00603221" w:rsidRDefault="003355E7" w:rsidP="003A109E">
      <w:pPr>
        <w:pStyle w:val="2"/>
        <w:rPr>
          <w:rFonts w:cs="Tahoma"/>
          <w:lang w:val="el-GR"/>
        </w:rPr>
      </w:pPr>
      <w:bookmarkStart w:id="300" w:name="_Toc74566916"/>
      <w:bookmarkStart w:id="301" w:name="_Toc74566917"/>
      <w:bookmarkStart w:id="302" w:name="_Toc74566918"/>
      <w:bookmarkStart w:id="303" w:name="_Toc74566919"/>
      <w:bookmarkStart w:id="304" w:name="_Toc74566920"/>
      <w:bookmarkStart w:id="305" w:name="_Toc74566921"/>
      <w:bookmarkStart w:id="306" w:name="_Toc74566922"/>
      <w:bookmarkStart w:id="307" w:name="_Toc74566923"/>
      <w:bookmarkStart w:id="308" w:name="_Toc74566924"/>
      <w:bookmarkStart w:id="309" w:name="_Toc74566925"/>
      <w:bookmarkStart w:id="310" w:name="_Toc74566926"/>
      <w:bookmarkStart w:id="311" w:name="_Προδικαστικές_Προσφυγές_-"/>
      <w:bookmarkStart w:id="312" w:name="_Toc97194316"/>
      <w:bookmarkStart w:id="313" w:name="_Toc97194448"/>
      <w:bookmarkStart w:id="314" w:name="_Toc129891354"/>
      <w:bookmarkStart w:id="315" w:name="_Ref496542648"/>
      <w:bookmarkStart w:id="316" w:name="_Ref496542669"/>
      <w:bookmarkEnd w:id="300"/>
      <w:bookmarkEnd w:id="301"/>
      <w:bookmarkEnd w:id="302"/>
      <w:bookmarkEnd w:id="303"/>
      <w:bookmarkEnd w:id="304"/>
      <w:bookmarkEnd w:id="305"/>
      <w:bookmarkEnd w:id="306"/>
      <w:bookmarkEnd w:id="307"/>
      <w:bookmarkEnd w:id="308"/>
      <w:bookmarkEnd w:id="309"/>
      <w:bookmarkEnd w:id="310"/>
      <w:bookmarkEnd w:id="311"/>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2"/>
      <w:bookmarkEnd w:id="313"/>
      <w:bookmarkEnd w:id="314"/>
      <w:r w:rsidR="005B1D5A" w:rsidRPr="005B1D5A" w:rsidDel="005B1D5A">
        <w:rPr>
          <w:rFonts w:cs="Tahoma"/>
          <w:lang w:val="el-GR"/>
        </w:rPr>
        <w:t xml:space="preserve"> </w:t>
      </w:r>
      <w:bookmarkEnd w:id="315"/>
      <w:bookmarkEnd w:id="316"/>
      <w:r w:rsidRPr="00603221">
        <w:rPr>
          <w:rFonts w:cs="Tahoma"/>
          <w:lang w:val="el-GR"/>
        </w:rPr>
        <w:t xml:space="preserve"> </w:t>
      </w:r>
    </w:p>
    <w:p w14:paraId="7989E030"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96A95B0"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8FD6245"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BAFC908"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61C01B2F"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21DFCDC4" w14:textId="7991F85D" w:rsidR="005B1D5A" w:rsidRDefault="005B1D5A" w:rsidP="005B1D5A">
      <w:pPr>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21E59D10"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00C745E2"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77D0A51F" w14:textId="77777777"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1A5B950B"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467192E6"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E1D5B79" w14:textId="383904A8"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174AE33D"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2EFC4A11"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FB23CC7"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13D26687" w14:textId="7E747ED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09B4006B" w14:textId="5632E7D4"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w:t>
      </w:r>
    </w:p>
    <w:p w14:paraId="5980C543" w14:textId="777777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17" w:name="_Hlk114820631"/>
      <w:r w:rsidR="00ED4715" w:rsidRPr="006B704A">
        <w:rPr>
          <w:lang w:val="el-GR"/>
        </w:rPr>
        <w:t>Ε.Α.ΔΗ.ΣΥ.</w:t>
      </w:r>
      <w:r w:rsidR="006B3489">
        <w:rPr>
          <w:lang w:val="el-GR"/>
        </w:rPr>
        <w:t xml:space="preserve"> </w:t>
      </w:r>
      <w:bookmarkEnd w:id="317"/>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3C1C849D"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2D185CBE"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1AAAB978"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2299FF45"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08E2C945" w14:textId="77777777"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D68798E"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6C0C2269"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28911094"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6035D01C"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0B7DB3EB" w14:textId="77777777" w:rsidR="00C90A04" w:rsidRPr="00603221" w:rsidRDefault="00C90A04">
      <w:pPr>
        <w:suppressAutoHyphens w:val="0"/>
        <w:spacing w:after="0"/>
        <w:jc w:val="left"/>
        <w:rPr>
          <w:lang w:val="el-GR"/>
        </w:rPr>
      </w:pPr>
      <w:r w:rsidRPr="00603221">
        <w:rPr>
          <w:lang w:val="el-GR"/>
        </w:rPr>
        <w:br w:type="page"/>
      </w:r>
    </w:p>
    <w:p w14:paraId="769D3559" w14:textId="77777777" w:rsidR="008338F0" w:rsidRPr="00603221" w:rsidRDefault="003355E7" w:rsidP="003A109E">
      <w:pPr>
        <w:pStyle w:val="2"/>
        <w:rPr>
          <w:rFonts w:cs="Tahoma"/>
          <w:lang w:val="el-GR"/>
        </w:rPr>
      </w:pPr>
      <w:r w:rsidRPr="00603221">
        <w:rPr>
          <w:rFonts w:cs="Tahoma"/>
          <w:lang w:val="el-GR"/>
        </w:rPr>
        <w:tab/>
      </w:r>
      <w:bookmarkStart w:id="318" w:name="_Toc97194317"/>
      <w:bookmarkStart w:id="319" w:name="_Toc97194449"/>
      <w:bookmarkStart w:id="320" w:name="_Toc129891355"/>
      <w:r w:rsidRPr="00603221">
        <w:rPr>
          <w:rFonts w:cs="Tahoma"/>
          <w:lang w:val="el-GR"/>
        </w:rPr>
        <w:t>Ματαίωση Διαδικασίας</w:t>
      </w:r>
      <w:bookmarkEnd w:id="318"/>
      <w:bookmarkEnd w:id="319"/>
      <w:bookmarkEnd w:id="320"/>
    </w:p>
    <w:p w14:paraId="08149058"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7F240EF"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43B1D6CF"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188A8FB4" w14:textId="77777777" w:rsidR="00F371B3" w:rsidRPr="00603221" w:rsidRDefault="00F371B3" w:rsidP="00F371B3">
      <w:pPr>
        <w:rPr>
          <w:lang w:val="el-GR"/>
        </w:rPr>
      </w:pPr>
    </w:p>
    <w:p w14:paraId="16B7B154" w14:textId="77777777" w:rsidR="008338F0" w:rsidRPr="00603221" w:rsidRDefault="003355E7" w:rsidP="005D1B15">
      <w:pPr>
        <w:pStyle w:val="1"/>
        <w:rPr>
          <w:rFonts w:cs="Tahoma"/>
          <w:sz w:val="22"/>
          <w:szCs w:val="22"/>
        </w:rPr>
      </w:pPr>
      <w:bookmarkStart w:id="321" w:name="_Toc97194450"/>
      <w:bookmarkStart w:id="322" w:name="_Toc129891356"/>
      <w:r w:rsidRPr="00603221">
        <w:rPr>
          <w:rFonts w:cs="Tahoma"/>
          <w:sz w:val="22"/>
          <w:szCs w:val="22"/>
        </w:rPr>
        <w:t>ΟΡΟΙ ΕΚΤΕΛΕΣΗΣ ΤΗΣ ΣΥΜΒΑΣΗΣ</w:t>
      </w:r>
      <w:bookmarkEnd w:id="321"/>
      <w:bookmarkEnd w:id="322"/>
      <w:r w:rsidRPr="00603221">
        <w:rPr>
          <w:rFonts w:cs="Tahoma"/>
          <w:sz w:val="22"/>
          <w:szCs w:val="22"/>
        </w:rPr>
        <w:t xml:space="preserve"> </w:t>
      </w:r>
    </w:p>
    <w:p w14:paraId="201A9B31" w14:textId="77777777" w:rsidR="008338F0" w:rsidRPr="00603221" w:rsidRDefault="003355E7" w:rsidP="003A109E">
      <w:pPr>
        <w:pStyle w:val="2"/>
        <w:rPr>
          <w:rFonts w:cs="Tahoma"/>
          <w:lang w:val="el-GR"/>
        </w:rPr>
      </w:pPr>
      <w:r w:rsidRPr="00603221">
        <w:rPr>
          <w:rFonts w:cs="Tahoma"/>
          <w:lang w:val="el-GR"/>
        </w:rPr>
        <w:tab/>
      </w:r>
      <w:bookmarkStart w:id="323" w:name="_Ref496542746"/>
      <w:bookmarkStart w:id="324" w:name="_Toc97194318"/>
      <w:bookmarkStart w:id="325" w:name="_Toc97194451"/>
      <w:bookmarkStart w:id="326" w:name="_Toc129891357"/>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3"/>
      <w:bookmarkEnd w:id="324"/>
      <w:bookmarkEnd w:id="325"/>
      <w:bookmarkEnd w:id="326"/>
    </w:p>
    <w:p w14:paraId="37C058B4"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6917CA2E"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27" w:name="_Hlk494198985"/>
      <w:r w:rsidR="00B07864">
        <w:rPr>
          <w:lang w:val="el-GR"/>
        </w:rPr>
        <w:t>.</w:t>
      </w:r>
    </w:p>
    <w:bookmarkEnd w:id="327"/>
    <w:p w14:paraId="50B429EA" w14:textId="46FA1A3A" w:rsidR="008338F0" w:rsidRDefault="003355E7" w:rsidP="00453D6F">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285BBF">
        <w:rPr>
          <w:cs/>
          <w:lang w:val="el-GR"/>
        </w:rPr>
        <w:t>‎</w:t>
      </w:r>
      <w:r w:rsidR="00285BBF">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283C1F" w:rsidRPr="00283C1F">
        <w:rPr>
          <w:lang w:val="el-GR"/>
        </w:rPr>
        <w:t xml:space="preserve"> ΠΑΡΑΡΤΗΜΑ VIII – Υποδείγματα Εγγυητικών Επιστολών</w:t>
      </w:r>
      <w:r w:rsidR="008C6F6A">
        <w:rPr>
          <w:lang w:val="el-GR"/>
        </w:rPr>
        <w:t xml:space="preserve"> </w:t>
      </w:r>
      <w:r w:rsidRPr="00603221">
        <w:rPr>
          <w:lang w:val="el-GR"/>
        </w:rPr>
        <w:t>της Διακήρυξης και τα οριζόμενα στο άρθρο 72 του ν. 4412/2016.</w:t>
      </w:r>
    </w:p>
    <w:p w14:paraId="2AB8E2BB"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1DEE8EB"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F9A2FB4"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4924C5EF"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22CA4ED9"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463F9952" w14:textId="77777777" w:rsidR="00976CBB" w:rsidRPr="00603221" w:rsidRDefault="00976CBB" w:rsidP="00417A19">
      <w:pPr>
        <w:suppressAutoHyphens w:val="0"/>
        <w:spacing w:line="276" w:lineRule="auto"/>
        <w:rPr>
          <w:lang w:val="el-GR"/>
        </w:rPr>
      </w:pPr>
    </w:p>
    <w:p w14:paraId="10E9CB5D" w14:textId="77777777" w:rsidR="008338F0" w:rsidRPr="00603221" w:rsidRDefault="003355E7" w:rsidP="003A109E">
      <w:pPr>
        <w:pStyle w:val="2"/>
        <w:rPr>
          <w:rFonts w:cs="Tahoma"/>
          <w:lang w:val="el-GR"/>
        </w:rPr>
      </w:pPr>
      <w:r w:rsidRPr="00603221">
        <w:rPr>
          <w:rFonts w:cs="Tahoma"/>
          <w:lang w:val="el-GR"/>
        </w:rPr>
        <w:tab/>
      </w:r>
      <w:bookmarkStart w:id="328" w:name="_Toc97194319"/>
      <w:bookmarkStart w:id="329" w:name="_Toc97194452"/>
      <w:bookmarkStart w:id="330" w:name="_Toc129891358"/>
      <w:r w:rsidRPr="00603221">
        <w:rPr>
          <w:rFonts w:cs="Tahoma"/>
          <w:lang w:val="el-GR"/>
        </w:rPr>
        <w:t>Συμβατικό πλαίσιο – Εφαρμοστέα νομοθεσία</w:t>
      </w:r>
      <w:bookmarkEnd w:id="328"/>
      <w:bookmarkEnd w:id="329"/>
      <w:bookmarkEnd w:id="330"/>
    </w:p>
    <w:p w14:paraId="742B69D3"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4087C8F3" w14:textId="77777777" w:rsidR="008338F0" w:rsidRPr="00603221" w:rsidRDefault="003355E7" w:rsidP="003A109E">
      <w:pPr>
        <w:pStyle w:val="2"/>
        <w:rPr>
          <w:rFonts w:cs="Tahoma"/>
          <w:lang w:val="el-GR"/>
        </w:rPr>
      </w:pPr>
      <w:r w:rsidRPr="00603221">
        <w:rPr>
          <w:rFonts w:cs="Tahoma"/>
          <w:lang w:val="el-GR"/>
        </w:rPr>
        <w:tab/>
      </w:r>
      <w:bookmarkStart w:id="331" w:name="_Ref89075849"/>
      <w:bookmarkStart w:id="332" w:name="_Toc97194320"/>
      <w:bookmarkStart w:id="333" w:name="_Toc97194453"/>
      <w:bookmarkStart w:id="334" w:name="_Toc129891359"/>
      <w:r w:rsidRPr="00603221">
        <w:rPr>
          <w:rFonts w:cs="Tahoma"/>
          <w:lang w:val="el-GR"/>
        </w:rPr>
        <w:t>Όροι εκτέλεσης της σύμβασης</w:t>
      </w:r>
      <w:bookmarkEnd w:id="331"/>
      <w:bookmarkEnd w:id="332"/>
      <w:bookmarkEnd w:id="333"/>
      <w:bookmarkEnd w:id="334"/>
    </w:p>
    <w:p w14:paraId="3434F183"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E220342"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9E3DE8F" w14:textId="77777777" w:rsidR="00EB4107" w:rsidRDefault="00EB4107" w:rsidP="00EB4107">
      <w:pPr>
        <w:rPr>
          <w:rFonts w:ascii="Calibri" w:hAnsi="Calibri" w:cs="Calibri"/>
          <w:lang w:val="el-GR" w:eastAsia="en-US"/>
        </w:rPr>
      </w:pPr>
      <w:r w:rsidRPr="00EB4107">
        <w:rPr>
          <w:lang w:val="el-GR"/>
        </w:rPr>
        <w:t xml:space="preserve">Ο ανάδοχος αναλαμβάνει την υποχρέωση, κατά την διάρκεια υλοποίησης του έργου, να υποβάλει και να </w:t>
      </w:r>
      <w:proofErr w:type="spellStart"/>
      <w:r w:rsidRPr="00EB4107">
        <w:rPr>
          <w:lang w:val="el-GR"/>
        </w:rPr>
        <w:t>επικαιροποιεί</w:t>
      </w:r>
      <w:proofErr w:type="spellEnd"/>
      <w:r w:rsidRPr="00EB4107">
        <w:rPr>
          <w:lang w:val="el-GR"/>
        </w:rPr>
        <w:t xml:space="preserve"> τα στοιχεία του άρθρου 22.2.δ.</w:t>
      </w:r>
      <w:proofErr w:type="spellStart"/>
      <w:r>
        <w:t>i</w:t>
      </w:r>
      <w:proofErr w:type="spellEnd"/>
      <w:r w:rsidRPr="00EB4107">
        <w:rPr>
          <w:lang w:val="el-GR"/>
        </w:rPr>
        <w:t xml:space="preserve">) έως </w:t>
      </w:r>
      <w:r>
        <w:t>iii</w:t>
      </w:r>
      <w:r w:rsidRPr="00EB4107">
        <w:rPr>
          <w:lang w:val="el-GR"/>
        </w:rPr>
        <w:t>) του Καν. 2021/241.</w:t>
      </w:r>
    </w:p>
    <w:p w14:paraId="25DDD6DD" w14:textId="77777777" w:rsidR="00EB4107" w:rsidRPr="00B07864" w:rsidRDefault="00EB4107" w:rsidP="00EB4107">
      <w:pPr>
        <w:rPr>
          <w:lang w:val="el-GR"/>
        </w:rPr>
      </w:pPr>
      <w:r w:rsidRPr="00B07864">
        <w:rPr>
          <w:lang w:val="el-GR"/>
        </w:rPr>
        <w:t xml:space="preserve">Πιο συγκεκριμένα: </w:t>
      </w:r>
    </w:p>
    <w:p w14:paraId="4A8897A1" w14:textId="77777777" w:rsidR="00EB4107" w:rsidRPr="00EB4107" w:rsidRDefault="00EB4107" w:rsidP="00EB4107">
      <w:pPr>
        <w:rPr>
          <w:lang w:val="el-GR"/>
        </w:rPr>
      </w:pPr>
      <w:proofErr w:type="spellStart"/>
      <w:r>
        <w:t>i</w:t>
      </w:r>
      <w:proofErr w:type="spellEnd"/>
      <w:r w:rsidRPr="00EB4107">
        <w:rPr>
          <w:lang w:val="el-GR"/>
        </w:rPr>
        <w:t xml:space="preserve">) όνομα του τελικού αποδέκτη των κονδυλίων, </w:t>
      </w:r>
    </w:p>
    <w:p w14:paraId="752DCFEE"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EB4107">
        <w:rPr>
          <w:lang w:val="el-GR"/>
        </w:rPr>
        <w:t>ενωσιακού</w:t>
      </w:r>
      <w:proofErr w:type="spellEnd"/>
      <w:r w:rsidRPr="00EB4107">
        <w:rPr>
          <w:lang w:val="el-GR"/>
        </w:rPr>
        <w:t xml:space="preserve"> ή εθνικού δικαίου δημοσίων συμβάσεων, </w:t>
      </w:r>
    </w:p>
    <w:p w14:paraId="798ED27F"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772E47D9" w14:textId="77777777" w:rsidR="0014064C" w:rsidRPr="00603221" w:rsidRDefault="0014064C" w:rsidP="00114833">
      <w:pPr>
        <w:rPr>
          <w:lang w:val="el-GR"/>
        </w:rPr>
      </w:pPr>
    </w:p>
    <w:p w14:paraId="45873775"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F67656F"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6CAB3CAC" w14:textId="59138C0B"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00437B50"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7DE6409" w14:textId="797F9554" w:rsidR="006C03D6" w:rsidRPr="00DD50E7" w:rsidRDefault="006C03D6" w:rsidP="006C055E">
      <w:pPr>
        <w:rPr>
          <w:rFonts w:eastAsia="Calibri"/>
          <w:lang w:val="el-GR"/>
        </w:rPr>
      </w:pPr>
      <w:bookmarkStart w:id="335"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285BBF" w:rsidRPr="00C0415C">
        <w:rPr>
          <w:lang w:val="el-GR"/>
        </w:rPr>
        <w:t>ΠΑΡΑΡΤΗΜΑ</w:t>
      </w:r>
      <w:r w:rsidR="00285BBF" w:rsidRPr="002A51E1">
        <w:rPr>
          <w:lang w:val="el-GR"/>
        </w:rPr>
        <w:t xml:space="preserve"> </w:t>
      </w:r>
      <w:r w:rsidR="00285BBF">
        <w:t>X</w:t>
      </w:r>
      <w:r w:rsidR="00285BBF" w:rsidRPr="002A51E1">
        <w:rPr>
          <w:lang w:val="el-GR"/>
        </w:rPr>
        <w:t xml:space="preserve"> – </w:t>
      </w:r>
      <w:r w:rsidR="00285BBF">
        <w:rPr>
          <w:lang w:val="el-GR"/>
        </w:rPr>
        <w:t>Ρήτρα Ακεραιότητας</w:t>
      </w:r>
      <w:r>
        <w:rPr>
          <w:cs/>
          <w:lang w:val="el-GR"/>
        </w:rPr>
        <w:fldChar w:fldCharType="end"/>
      </w:r>
      <w:r w:rsidR="00275D8E">
        <w:rPr>
          <w:rFonts w:hint="cs"/>
          <w:cs/>
          <w:lang w:val="el-GR"/>
        </w:rPr>
        <w:t xml:space="preserve"> </w:t>
      </w:r>
      <w:r>
        <w:rPr>
          <w:rFonts w:hint="cs"/>
          <w:cs/>
          <w:lang w:val="el-GR"/>
        </w:rPr>
        <w:t>η οπ</w:t>
      </w:r>
      <w:proofErr w:type="spellStart"/>
      <w:r>
        <w:rPr>
          <w:rFonts w:hint="cs"/>
          <w:cs/>
          <w:lang w:val="el-GR"/>
        </w:rPr>
        <w:t>οί</w:t>
      </w:r>
      <w:proofErr w:type="spellEnd"/>
      <w:r>
        <w:rPr>
          <w:rFonts w:hint="cs"/>
          <w:cs/>
          <w:lang w:val="el-GR"/>
        </w:rPr>
        <w:t>α θα π</w:t>
      </w:r>
      <w:proofErr w:type="spellStart"/>
      <w:r>
        <w:rPr>
          <w:rFonts w:hint="cs"/>
          <w:cs/>
          <w:lang w:val="el-GR"/>
        </w:rPr>
        <w:t>εριληφθεί</w:t>
      </w:r>
      <w:proofErr w:type="spellEnd"/>
      <w:r>
        <w:rPr>
          <w:rFonts w:hint="cs"/>
          <w:cs/>
          <w:lang w:val="el-GR"/>
        </w:rPr>
        <w:t xml:space="preserve"> </w:t>
      </w:r>
      <w:proofErr w:type="spellStart"/>
      <w:r>
        <w:rPr>
          <w:rFonts w:hint="cs"/>
          <w:cs/>
          <w:lang w:val="el-GR"/>
        </w:rPr>
        <w:t>στη</w:t>
      </w:r>
      <w:proofErr w:type="spellEnd"/>
      <w:r>
        <w:rPr>
          <w:rFonts w:hint="cs"/>
          <w:cs/>
          <w:lang w:val="el-GR"/>
        </w:rPr>
        <w:t xml:space="preserve"> </w:t>
      </w:r>
      <w:proofErr w:type="spellStart"/>
      <w:r>
        <w:rPr>
          <w:rFonts w:hint="cs"/>
          <w:cs/>
          <w:lang w:val="el-GR"/>
        </w:rPr>
        <w:t>σύμ</w:t>
      </w:r>
      <w:proofErr w:type="spellEnd"/>
      <w:r>
        <w:rPr>
          <w:rFonts w:hint="cs"/>
          <w:cs/>
          <w:lang w:val="el-GR"/>
        </w:rPr>
        <w:t>βαση</w:t>
      </w:r>
      <w:bookmarkEnd w:id="335"/>
      <w:r>
        <w:rPr>
          <w:rFonts w:hint="cs"/>
          <w:cs/>
          <w:lang w:val="el-GR"/>
        </w:rPr>
        <w:t>.</w:t>
      </w:r>
    </w:p>
    <w:p w14:paraId="69B07B0B"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326D520D"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26F19CA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E12B983"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4F639514"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3A5B0CD6" w14:textId="59B3CE56"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w:t>
      </w:r>
      <w:r w:rsidR="006C5CB9">
        <w:rPr>
          <w:lang w:val="el-GR"/>
        </w:rPr>
        <w:t>.</w:t>
      </w:r>
      <w:r w:rsidRPr="00033BA0">
        <w:rPr>
          <w:lang w:val="el-GR"/>
        </w:rPr>
        <w:t xml:space="preserve"> </w:t>
      </w:r>
    </w:p>
    <w:p w14:paraId="52084F26"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3D143BE"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2E2088D2"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312DADFE"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078AA9C" w14:textId="7F14FC8A"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ανάκτηση/διαχείρισή τους. </w:t>
      </w:r>
    </w:p>
    <w:p w14:paraId="70360B7E"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63E565"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7644102"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0C1EEA75" w14:textId="632930D1" w:rsidR="00343BB2" w:rsidRPr="00033BA0" w:rsidRDefault="00343BB2" w:rsidP="00343BB2">
      <w:pPr>
        <w:rPr>
          <w:lang w:val="el-GR"/>
        </w:rPr>
      </w:pPr>
      <w:r w:rsidRPr="00033BA0">
        <w:rPr>
          <w:lang w:val="el-GR"/>
        </w:rPr>
        <w:t>Ειδικότερα:</w:t>
      </w:r>
    </w:p>
    <w:p w14:paraId="1915403B"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F4DD3F9"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47C9EEAB"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8D5EF96"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25522B0"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7208193" w14:textId="77777777" w:rsidR="00343BB2" w:rsidRPr="00603221" w:rsidRDefault="00343BB2" w:rsidP="004B7E25">
      <w:pPr>
        <w:suppressAutoHyphens w:val="0"/>
        <w:spacing w:after="200" w:line="276" w:lineRule="auto"/>
        <w:rPr>
          <w:lang w:val="el-GR"/>
        </w:rPr>
      </w:pPr>
    </w:p>
    <w:p w14:paraId="05178A65" w14:textId="77777777" w:rsidR="008338F0" w:rsidRPr="00603221" w:rsidRDefault="003355E7" w:rsidP="003A109E">
      <w:pPr>
        <w:pStyle w:val="2"/>
        <w:rPr>
          <w:rFonts w:cs="Tahoma"/>
          <w:lang w:val="el-GR"/>
        </w:rPr>
      </w:pPr>
      <w:r w:rsidRPr="00603221">
        <w:rPr>
          <w:rFonts w:cs="Tahoma"/>
          <w:lang w:val="el-GR"/>
        </w:rPr>
        <w:tab/>
      </w:r>
      <w:bookmarkStart w:id="336" w:name="_Toc97194321"/>
      <w:bookmarkStart w:id="337" w:name="_Toc97194454"/>
      <w:bookmarkStart w:id="338" w:name="_Toc129891360"/>
      <w:r w:rsidRPr="00603221">
        <w:rPr>
          <w:rFonts w:cs="Tahoma"/>
          <w:lang w:val="el-GR"/>
        </w:rPr>
        <w:t>Υπεργολαβία</w:t>
      </w:r>
      <w:bookmarkEnd w:id="336"/>
      <w:bookmarkEnd w:id="337"/>
      <w:bookmarkEnd w:id="338"/>
    </w:p>
    <w:p w14:paraId="7324FBB0"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6CD87536" w14:textId="77777777"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47159692" w14:textId="3A701C8C"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85BBF">
        <w:rPr>
          <w:cs/>
          <w:lang w:val="el-GR"/>
        </w:rPr>
        <w:t>‎</w:t>
      </w:r>
      <w:r w:rsidR="00285BBF">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285BBF">
        <w:rPr>
          <w:cs/>
          <w:lang w:val="el-GR"/>
        </w:rPr>
        <w:t>‎</w:t>
      </w:r>
      <w:r w:rsidR="00285BBF">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223E45EB"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A0D0AE8" w14:textId="77777777" w:rsidR="005A3530" w:rsidRDefault="005A3530">
      <w:pPr>
        <w:rPr>
          <w:lang w:val="el-GR"/>
        </w:rPr>
      </w:pPr>
    </w:p>
    <w:p w14:paraId="71684B82" w14:textId="77777777" w:rsidR="005A3530" w:rsidRPr="00603221" w:rsidRDefault="005A3530">
      <w:pPr>
        <w:rPr>
          <w:b/>
          <w:bCs/>
          <w:lang w:val="el-GR"/>
        </w:rPr>
      </w:pPr>
    </w:p>
    <w:p w14:paraId="4925A347" w14:textId="77777777" w:rsidR="008338F0" w:rsidRPr="00603221" w:rsidRDefault="003355E7" w:rsidP="003A109E">
      <w:pPr>
        <w:pStyle w:val="2"/>
        <w:rPr>
          <w:rFonts w:cs="Tahoma"/>
          <w:lang w:val="el-GR"/>
        </w:rPr>
      </w:pPr>
      <w:r w:rsidRPr="00603221">
        <w:rPr>
          <w:rFonts w:cs="Tahoma"/>
          <w:lang w:val="el-GR"/>
        </w:rPr>
        <w:tab/>
      </w:r>
      <w:bookmarkStart w:id="339" w:name="_Ref496607258"/>
      <w:bookmarkStart w:id="340" w:name="_Toc97194322"/>
      <w:bookmarkStart w:id="341" w:name="_Toc97194455"/>
      <w:bookmarkStart w:id="342" w:name="_Toc129891361"/>
      <w:r w:rsidRPr="00603221">
        <w:rPr>
          <w:rFonts w:cs="Tahoma"/>
          <w:lang w:val="el-GR"/>
        </w:rPr>
        <w:t>Τροποποίηση σύμβασης κατά τη διάρκειά της</w:t>
      </w:r>
      <w:bookmarkEnd w:id="339"/>
      <w:bookmarkEnd w:id="340"/>
      <w:bookmarkEnd w:id="341"/>
      <w:bookmarkEnd w:id="342"/>
      <w:r w:rsidRPr="00603221">
        <w:rPr>
          <w:rFonts w:cs="Tahoma"/>
          <w:lang w:val="el-GR"/>
        </w:rPr>
        <w:t xml:space="preserve"> </w:t>
      </w:r>
    </w:p>
    <w:p w14:paraId="43F5A7BF"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423112C5"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FA9D4DF" w14:textId="77777777" w:rsidR="00FE0D21" w:rsidRPr="00603221" w:rsidRDefault="00FE0D21" w:rsidP="009C3C60">
      <w:pPr>
        <w:suppressAutoHyphens w:val="0"/>
        <w:spacing w:line="276" w:lineRule="auto"/>
        <w:rPr>
          <w:lang w:val="el-GR"/>
        </w:rPr>
      </w:pPr>
    </w:p>
    <w:p w14:paraId="61586FE3" w14:textId="77777777" w:rsidR="008338F0" w:rsidRPr="00603221" w:rsidRDefault="003355E7" w:rsidP="003A109E">
      <w:pPr>
        <w:pStyle w:val="2"/>
        <w:rPr>
          <w:rFonts w:cs="Tahoma"/>
          <w:lang w:val="el-GR"/>
        </w:rPr>
      </w:pPr>
      <w:r w:rsidRPr="00603221">
        <w:rPr>
          <w:rFonts w:cs="Tahoma"/>
          <w:lang w:val="el-GR"/>
        </w:rPr>
        <w:tab/>
      </w:r>
      <w:bookmarkStart w:id="343" w:name="_Toc97194324"/>
      <w:bookmarkStart w:id="344" w:name="_Toc97194457"/>
      <w:bookmarkStart w:id="345" w:name="_Ref118479492"/>
      <w:bookmarkStart w:id="346" w:name="_Ref118479515"/>
      <w:bookmarkStart w:id="347" w:name="_Toc129891362"/>
      <w:r w:rsidRPr="00603221">
        <w:rPr>
          <w:rFonts w:cs="Tahoma"/>
          <w:lang w:val="el-GR"/>
        </w:rPr>
        <w:t>Δικαίωμα μονομερούς λύσης της σύμβασης</w:t>
      </w:r>
      <w:bookmarkEnd w:id="343"/>
      <w:bookmarkEnd w:id="344"/>
      <w:bookmarkEnd w:id="345"/>
      <w:bookmarkEnd w:id="346"/>
      <w:bookmarkEnd w:id="347"/>
    </w:p>
    <w:p w14:paraId="18C9417E"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7BE23312" w14:textId="61FFA3CA" w:rsidR="00FE0D21" w:rsidRPr="00C229F3" w:rsidRDefault="00FE0D21" w:rsidP="00FE0D21">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1C221F">
        <w:rPr>
          <w:lang w:val="el-GR"/>
        </w:rPr>
        <w:t>,</w:t>
      </w:r>
      <w:r>
        <w:rPr>
          <w:lang w:val="el-GR"/>
        </w:rPr>
        <w:t xml:space="preserve"> </w:t>
      </w:r>
    </w:p>
    <w:p w14:paraId="2FCE3180"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144DCE00" w14:textId="3E42B75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r w:rsidR="001C221F">
        <w:rPr>
          <w:lang w:val="el-GR"/>
        </w:rPr>
        <w:t>,</w:t>
      </w:r>
    </w:p>
    <w:p w14:paraId="07E488F4"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48" w:name="_Hlk118481822"/>
      <w:r w:rsidRPr="005F0A0D">
        <w:rPr>
          <w:lang w:val="el-GR"/>
        </w:rPr>
        <w:t>αδικήματα που αναφέρονται στην παρ. 2.2.3.1 της παρούσας,</w:t>
      </w:r>
    </w:p>
    <w:p w14:paraId="6566BFE5" w14:textId="20805049"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1C221F">
        <w:rPr>
          <w:lang w:val="el-GR"/>
        </w:rPr>
        <w:t>,</w:t>
      </w:r>
    </w:p>
    <w:p w14:paraId="31DCAA6E" w14:textId="7B1989DE"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285BBF" w:rsidRPr="00C0415C">
        <w:rPr>
          <w:lang w:val="el-GR"/>
        </w:rPr>
        <w:t>ΠΑΡΑΡΤΗΜΑ</w:t>
      </w:r>
      <w:r w:rsidR="00285BBF" w:rsidRPr="002A51E1">
        <w:rPr>
          <w:lang w:val="el-GR"/>
        </w:rPr>
        <w:t xml:space="preserve"> </w:t>
      </w:r>
      <w:r w:rsidR="00285BBF">
        <w:t>X</w:t>
      </w:r>
      <w:r w:rsidR="00285BBF" w:rsidRPr="002A51E1">
        <w:rPr>
          <w:lang w:val="el-GR"/>
        </w:rPr>
        <w:t xml:space="preserve"> – </w:t>
      </w:r>
      <w:r w:rsidR="00285BBF">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48"/>
    <w:p w14:paraId="7983098F" w14:textId="77777777" w:rsidR="009649DC" w:rsidRPr="00603221" w:rsidRDefault="009649DC" w:rsidP="00AF6BC2">
      <w:pPr>
        <w:rPr>
          <w:b/>
          <w:bCs/>
          <w:lang w:val="el-GR"/>
        </w:rPr>
      </w:pPr>
    </w:p>
    <w:p w14:paraId="3312BDB8" w14:textId="77777777" w:rsidR="008338F0" w:rsidRPr="00140781" w:rsidRDefault="003355E7" w:rsidP="005D1B15">
      <w:pPr>
        <w:pStyle w:val="1"/>
        <w:rPr>
          <w:rFonts w:cs="Tahoma"/>
          <w:sz w:val="22"/>
          <w:szCs w:val="22"/>
          <w:lang w:val="el-GR"/>
        </w:rPr>
      </w:pPr>
      <w:bookmarkStart w:id="349" w:name="_Toc97194458"/>
      <w:bookmarkStart w:id="350" w:name="_Toc129891363"/>
      <w:r w:rsidRPr="00140781">
        <w:rPr>
          <w:rFonts w:cs="Tahoma"/>
          <w:sz w:val="22"/>
          <w:szCs w:val="22"/>
          <w:lang w:val="el-GR"/>
        </w:rPr>
        <w:t>ΕΙΔΙΚΟΙ ΟΡΟΙ ΕΚΤΕΛΕΣΗΣ ΤΗΣ ΣΥΜΒΑΣΗΣ</w:t>
      </w:r>
      <w:bookmarkEnd w:id="349"/>
      <w:bookmarkEnd w:id="350"/>
      <w:r w:rsidRPr="00140781">
        <w:rPr>
          <w:rFonts w:cs="Tahoma"/>
          <w:sz w:val="22"/>
          <w:szCs w:val="22"/>
          <w:lang w:val="el-GR"/>
        </w:rPr>
        <w:t xml:space="preserve"> </w:t>
      </w:r>
    </w:p>
    <w:p w14:paraId="7104FE9A" w14:textId="77777777" w:rsidR="008338F0" w:rsidRPr="00603221" w:rsidRDefault="003355E7" w:rsidP="003A109E">
      <w:pPr>
        <w:pStyle w:val="2"/>
        <w:rPr>
          <w:rFonts w:cs="Tahoma"/>
          <w:lang w:val="el-GR"/>
        </w:rPr>
      </w:pPr>
      <w:r w:rsidRPr="00603221">
        <w:rPr>
          <w:rFonts w:cs="Tahoma"/>
          <w:lang w:val="el-GR"/>
        </w:rPr>
        <w:tab/>
      </w:r>
      <w:bookmarkStart w:id="351" w:name="_Ref496607306"/>
      <w:bookmarkStart w:id="352" w:name="_Toc97194325"/>
      <w:bookmarkStart w:id="353" w:name="_Toc97194459"/>
      <w:bookmarkStart w:id="354" w:name="_Toc129891364"/>
      <w:r w:rsidRPr="00603221">
        <w:rPr>
          <w:rFonts w:cs="Tahoma"/>
          <w:lang w:val="el-GR"/>
        </w:rPr>
        <w:t>Τρόπος πληρωμής</w:t>
      </w:r>
      <w:bookmarkEnd w:id="351"/>
      <w:bookmarkEnd w:id="352"/>
      <w:bookmarkEnd w:id="353"/>
      <w:bookmarkEnd w:id="354"/>
      <w:r w:rsidRPr="00603221">
        <w:rPr>
          <w:rFonts w:cs="Tahoma"/>
          <w:lang w:val="el-GR"/>
        </w:rPr>
        <w:t xml:space="preserve"> </w:t>
      </w:r>
    </w:p>
    <w:p w14:paraId="67A85414"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3FAE601A"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1FA9A14F" w14:textId="77777777" w:rsidR="007C6E3D" w:rsidRDefault="007C6E3D">
      <w:pPr>
        <w:rPr>
          <w:b/>
          <w:lang w:val="el-GR"/>
        </w:rPr>
      </w:pPr>
      <w:r w:rsidRPr="00603221">
        <w:rPr>
          <w:b/>
          <w:lang w:val="el-GR"/>
        </w:rPr>
        <w:t xml:space="preserve">Τρόποι Πληρωμής: </w:t>
      </w:r>
    </w:p>
    <w:p w14:paraId="499E21B3" w14:textId="77777777" w:rsidR="001E54F6" w:rsidRDefault="001E54F6">
      <w:pPr>
        <w:rPr>
          <w:b/>
          <w:lang w:val="el-GR"/>
        </w:rPr>
      </w:pPr>
    </w:p>
    <w:tbl>
      <w:tblPr>
        <w:tblStyle w:val="aff0"/>
        <w:tblW w:w="9776" w:type="dxa"/>
        <w:tblLook w:val="04A0" w:firstRow="1" w:lastRow="0" w:firstColumn="1" w:lastColumn="0" w:noHBand="0" w:noVBand="1"/>
      </w:tblPr>
      <w:tblGrid>
        <w:gridCol w:w="456"/>
        <w:gridCol w:w="9320"/>
      </w:tblGrid>
      <w:tr w:rsidR="007E74EC" w:rsidRPr="00CC5DB1" w14:paraId="517C6F42" w14:textId="77777777" w:rsidTr="00320750">
        <w:tc>
          <w:tcPr>
            <w:tcW w:w="456" w:type="dxa"/>
          </w:tcPr>
          <w:p w14:paraId="527FAD3D" w14:textId="77777777" w:rsidR="007E74EC" w:rsidRPr="001E54F6" w:rsidRDefault="007E74EC" w:rsidP="00C651CD">
            <w:pPr>
              <w:rPr>
                <w:b/>
                <w:lang w:val="el-GR"/>
              </w:rPr>
            </w:pPr>
            <w:bookmarkStart w:id="355" w:name="_Hlk123127299"/>
            <w:r w:rsidRPr="001E54F6">
              <w:rPr>
                <w:b/>
                <w:lang w:val="el-GR"/>
              </w:rPr>
              <w:t>1)</w:t>
            </w:r>
          </w:p>
        </w:tc>
        <w:tc>
          <w:tcPr>
            <w:tcW w:w="9320" w:type="dxa"/>
          </w:tcPr>
          <w:p w14:paraId="0725D581" w14:textId="77777777" w:rsidR="007E74EC" w:rsidRDefault="007E74EC" w:rsidP="00C651C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CC5DB1" w14:paraId="3F4AC5F3" w14:textId="77777777" w:rsidTr="00320750">
        <w:tc>
          <w:tcPr>
            <w:tcW w:w="456" w:type="dxa"/>
            <w:vAlign w:val="center"/>
          </w:tcPr>
          <w:p w14:paraId="2DC51610" w14:textId="77777777" w:rsidR="007E74EC" w:rsidRPr="001E54F6" w:rsidRDefault="00E167C9" w:rsidP="00C651CD">
            <w:pPr>
              <w:jc w:val="left"/>
              <w:rPr>
                <w:b/>
                <w:lang w:val="el-GR"/>
              </w:rPr>
            </w:pPr>
            <w:r>
              <w:rPr>
                <w:b/>
                <w:lang w:val="el-GR"/>
              </w:rPr>
              <w:t>2</w:t>
            </w:r>
            <w:r w:rsidR="007E74EC">
              <w:rPr>
                <w:b/>
                <w:lang w:val="el-GR"/>
              </w:rPr>
              <w:t>)</w:t>
            </w:r>
          </w:p>
        </w:tc>
        <w:tc>
          <w:tcPr>
            <w:tcW w:w="9320" w:type="dxa"/>
          </w:tcPr>
          <w:p w14:paraId="7CEC2A8B" w14:textId="77777777" w:rsidR="008C6F6A" w:rsidRPr="008C6F6A" w:rsidRDefault="008C6F6A" w:rsidP="008C6F6A">
            <w:pPr>
              <w:rPr>
                <w:lang w:val="el-GR"/>
              </w:rPr>
            </w:pPr>
            <w:r w:rsidRPr="008C6F6A">
              <w:rPr>
                <w:lang w:val="el-GR"/>
              </w:rPr>
              <w:t xml:space="preserve">α) Καταβολή </w:t>
            </w:r>
            <w:r w:rsidR="00F35C9A">
              <w:rPr>
                <w:lang w:val="el-GR"/>
              </w:rPr>
              <w:t>30</w:t>
            </w:r>
            <w:r w:rsidRPr="008C6F6A">
              <w:rPr>
                <w:lang w:val="el-GR"/>
              </w:rPr>
              <w:t xml:space="preserve">% του Συμβατικού Τιμήματος μετά την ποσοτική και ποιοτική παραλαβή του Παραδοτέου 1 </w:t>
            </w:r>
          </w:p>
          <w:p w14:paraId="0B290252" w14:textId="77777777" w:rsidR="00930E97" w:rsidRPr="008C6F6A" w:rsidRDefault="008C6F6A" w:rsidP="0035494D">
            <w:pPr>
              <w:rPr>
                <w:lang w:val="el-GR"/>
              </w:rPr>
            </w:pPr>
            <w:r w:rsidRPr="0035494D">
              <w:rPr>
                <w:lang w:val="el-GR"/>
              </w:rPr>
              <w:t xml:space="preserve">β) </w:t>
            </w:r>
            <w:r w:rsidR="0035494D" w:rsidRPr="0035494D">
              <w:rPr>
                <w:lang w:val="el-GR"/>
              </w:rPr>
              <w:t xml:space="preserve">Καταβολή ποσοστού </w:t>
            </w:r>
            <w:r w:rsidR="00F35C9A">
              <w:rPr>
                <w:lang w:val="el-GR"/>
              </w:rPr>
              <w:t>70</w:t>
            </w:r>
            <w:r w:rsidR="0035494D" w:rsidRPr="0035494D">
              <w:rPr>
                <w:lang w:val="el-GR"/>
              </w:rPr>
              <w:t xml:space="preserve">% του συμβατικού τιμήματος </w:t>
            </w:r>
            <w:r w:rsidR="00F35C9A" w:rsidRPr="00F35C9A">
              <w:rPr>
                <w:lang w:val="el-GR"/>
              </w:rPr>
              <w:t>μετά την παράδοση του συνόλου των παραδοτέων της σύμβασης και κατόπιν υποβολής του συνόλου των μηνιαίων απολογιστικών αναφορών του έργου</w:t>
            </w:r>
          </w:p>
        </w:tc>
      </w:tr>
      <w:bookmarkEnd w:id="355"/>
    </w:tbl>
    <w:p w14:paraId="3298E407" w14:textId="77777777" w:rsidR="007E74EC" w:rsidRPr="00603221" w:rsidRDefault="007E74EC">
      <w:pPr>
        <w:rPr>
          <w:b/>
          <w:lang w:val="el-GR"/>
        </w:rPr>
      </w:pPr>
    </w:p>
    <w:p w14:paraId="2E70B7D6"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354957AC"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59B52D89"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16A0C89F" w14:textId="77777777" w:rsidR="00E97E4D" w:rsidRPr="00E97E4D" w:rsidRDefault="00E4164C" w:rsidP="00E97E4D">
      <w:pPr>
        <w:rPr>
          <w:lang w:val="el-GR"/>
        </w:rPr>
      </w:pPr>
      <w:bookmarkStart w:id="356"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313D4C29" w14:textId="7594C58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και κατατίθεται σε ειδικό τραπεζικό λογαριασμό</w:t>
      </w:r>
    </w:p>
    <w:p w14:paraId="179F96EA" w14:textId="77777777" w:rsidR="00E97E4D" w:rsidRPr="00E97E4D" w:rsidRDefault="00E97E4D" w:rsidP="00E97E4D">
      <w:pPr>
        <w:rPr>
          <w:lang w:val="el-GR"/>
        </w:rPr>
      </w:pPr>
      <w:r w:rsidRPr="00E97E4D">
        <w:rPr>
          <w:lang w:val="el-GR"/>
        </w:rPr>
        <w:t>Τράπεζα της Ελλάδας:   ΙΒΑΝ GR 2001000240000000026180286</w:t>
      </w:r>
    </w:p>
    <w:p w14:paraId="606D5690" w14:textId="77777777" w:rsidR="00B53859" w:rsidRDefault="00E97E4D">
      <w:pPr>
        <w:rPr>
          <w:lang w:val="el-GR"/>
        </w:rPr>
      </w:pPr>
      <w:r w:rsidRPr="00E97E4D">
        <w:rPr>
          <w:lang w:val="el-GR"/>
        </w:rPr>
        <w:t>Τράπεζα ΠΕΙΡΑΙΩΣ:       ΙΒΑΝ GR 1901721360005136088985432</w:t>
      </w:r>
    </w:p>
    <w:bookmarkEnd w:id="356"/>
    <w:p w14:paraId="5D9EBE0F" w14:textId="77777777" w:rsidR="00E97E4D" w:rsidRPr="00685FDF" w:rsidRDefault="00E97E4D" w:rsidP="00E97E4D">
      <w:pPr>
        <w:rPr>
          <w:lang w:val="el-GR"/>
        </w:rPr>
      </w:pPr>
    </w:p>
    <w:p w14:paraId="2DEE26EF" w14:textId="77777777"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4585E5E" w14:textId="21A24708"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275D8E">
        <w:rPr>
          <w:lang w:val="el-GR"/>
        </w:rPr>
        <w:t>ΟΠΕΚΑ (πρώην</w:t>
      </w:r>
      <w:r w:rsidR="00275D8E" w:rsidRPr="00603221">
        <w:rPr>
          <w:lang w:val="el-GR"/>
        </w:rPr>
        <w:t xml:space="preserve"> ΟΓΑ</w:t>
      </w:r>
      <w:r w:rsidR="00275D8E">
        <w:rPr>
          <w:lang w:val="el-GR"/>
        </w:rPr>
        <w:t>)</w:t>
      </w:r>
      <w:r w:rsidRPr="00603221">
        <w:rPr>
          <w:lang w:val="el-GR"/>
        </w:rPr>
        <w:t>.</w:t>
      </w:r>
    </w:p>
    <w:p w14:paraId="6D28F0D2" w14:textId="77777777" w:rsidR="008338F0" w:rsidRPr="00603221" w:rsidRDefault="00331981" w:rsidP="003A109E">
      <w:pPr>
        <w:pStyle w:val="2"/>
        <w:rPr>
          <w:rFonts w:cs="Tahoma"/>
          <w:lang w:val="el-GR"/>
        </w:rPr>
      </w:pPr>
      <w:r w:rsidRPr="00603221">
        <w:rPr>
          <w:rFonts w:cs="Tahoma"/>
          <w:lang w:val="el-GR"/>
        </w:rPr>
        <w:tab/>
      </w:r>
      <w:bookmarkStart w:id="357" w:name="_Ref496607484"/>
      <w:bookmarkStart w:id="358" w:name="_Toc97194326"/>
      <w:bookmarkStart w:id="359" w:name="_Toc97194460"/>
      <w:bookmarkStart w:id="360" w:name="_Toc129891365"/>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57"/>
      <w:bookmarkEnd w:id="358"/>
      <w:bookmarkEnd w:id="359"/>
      <w:bookmarkEnd w:id="360"/>
      <w:r w:rsidR="003355E7" w:rsidRPr="00603221">
        <w:rPr>
          <w:rFonts w:cs="Tahoma"/>
          <w:lang w:val="el-GR"/>
        </w:rPr>
        <w:t xml:space="preserve"> </w:t>
      </w:r>
    </w:p>
    <w:p w14:paraId="56AB9CBA" w14:textId="77777777" w:rsidR="008338F0" w:rsidRDefault="003355E7">
      <w:pPr>
        <w:suppressAutoHyphens w:val="0"/>
        <w:autoSpaceDE w:val="0"/>
        <w:rPr>
          <w:rFonts w:eastAsia="SimSun"/>
          <w:color w:val="5B9BD5"/>
          <w:spacing w:val="5"/>
          <w:lang w:val="el-GR"/>
        </w:rPr>
      </w:pPr>
      <w:bookmarkStart w:id="361"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10A86FE7" w14:textId="21647121"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r w:rsidR="009D5409">
        <w:rPr>
          <w:rFonts w:eastAsia="SimSun"/>
          <w:lang w:val="el-GR"/>
        </w:rPr>
        <w:t>,</w:t>
      </w:r>
    </w:p>
    <w:p w14:paraId="28D9ACB6"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C39A02"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7F81B0B"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4322014"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2058A1E" w14:textId="77777777"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49905520" w14:textId="77777777" w:rsidR="003F0D9A" w:rsidRPr="00872B88" w:rsidRDefault="003F0D9A">
      <w:pPr>
        <w:suppressAutoHyphens w:val="0"/>
        <w:autoSpaceDE w:val="0"/>
        <w:rPr>
          <w:rFonts w:eastAsia="SimSun" w:cs="Calibri"/>
          <w:i/>
          <w:iCs/>
          <w:color w:val="5B9BD5"/>
          <w:spacing w:val="5"/>
          <w:szCs w:val="24"/>
          <w:lang w:val="el-GR"/>
        </w:rPr>
      </w:pPr>
    </w:p>
    <w:p w14:paraId="411E7741"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48D1CF28" w14:textId="77777777" w:rsidR="00A57BD8" w:rsidRPr="00603221" w:rsidRDefault="00A57BD8">
      <w:pPr>
        <w:suppressAutoHyphens w:val="0"/>
        <w:autoSpaceDE w:val="0"/>
        <w:spacing w:after="0"/>
        <w:rPr>
          <w:rFonts w:eastAsia="SimSun"/>
          <w:lang w:val="el-GR"/>
        </w:rPr>
      </w:pPr>
    </w:p>
    <w:p w14:paraId="34050381"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3F643AC3"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32F2EF3"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4428C72A"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B6D7A83" w14:textId="77777777" w:rsidR="00A57BD8" w:rsidRPr="00603221" w:rsidRDefault="00A57BD8">
      <w:pPr>
        <w:suppressAutoHyphens w:val="0"/>
        <w:autoSpaceDE w:val="0"/>
        <w:spacing w:after="0"/>
        <w:rPr>
          <w:rFonts w:eastAsia="SimSun"/>
          <w:lang w:val="el-GR"/>
        </w:rPr>
      </w:pPr>
    </w:p>
    <w:p w14:paraId="6201E5C7"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7DD8FC99"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1"/>
    <w:p w14:paraId="085F7CB6" w14:textId="77777777" w:rsidR="000C1AAF" w:rsidRDefault="000C1AAF">
      <w:pPr>
        <w:suppressAutoHyphens w:val="0"/>
        <w:autoSpaceDE w:val="0"/>
        <w:spacing w:after="0"/>
        <w:rPr>
          <w:rFonts w:eastAsia="SimSun"/>
          <w:lang w:val="el-GR"/>
        </w:rPr>
      </w:pPr>
    </w:p>
    <w:p w14:paraId="524000CC"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C6B722A"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4107B037"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5F000AAA"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FA6100C"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40C2729A"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EB35A67"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41A0272A"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380B58F0" w14:textId="77777777" w:rsidR="000C1AAF" w:rsidRPr="00603221" w:rsidRDefault="000C1AAF">
      <w:pPr>
        <w:suppressAutoHyphens w:val="0"/>
        <w:autoSpaceDE w:val="0"/>
        <w:spacing w:after="0"/>
        <w:rPr>
          <w:lang w:val="el-GR"/>
        </w:rPr>
      </w:pPr>
    </w:p>
    <w:p w14:paraId="265FD17F" w14:textId="77777777" w:rsidR="008338F0" w:rsidRPr="00603221" w:rsidRDefault="003355E7" w:rsidP="003A109E">
      <w:pPr>
        <w:pStyle w:val="2"/>
        <w:rPr>
          <w:rFonts w:cs="Tahoma"/>
          <w:lang w:val="el-GR"/>
        </w:rPr>
      </w:pPr>
      <w:r w:rsidRPr="00603221">
        <w:rPr>
          <w:rFonts w:cs="Tahoma"/>
          <w:lang w:val="el-GR"/>
        </w:rPr>
        <w:tab/>
      </w:r>
      <w:bookmarkStart w:id="362" w:name="_Ref55324340"/>
      <w:bookmarkStart w:id="363" w:name="_Toc97194327"/>
      <w:bookmarkStart w:id="364" w:name="_Toc97194461"/>
      <w:bookmarkStart w:id="365" w:name="_Toc129891366"/>
      <w:r w:rsidRPr="00603221">
        <w:rPr>
          <w:rFonts w:cs="Tahoma"/>
          <w:lang w:val="el-GR"/>
        </w:rPr>
        <w:t>Διοικητικές προσφυγές κατά τη διαδικασία εκτέλεσης</w:t>
      </w:r>
      <w:bookmarkEnd w:id="362"/>
      <w:bookmarkEnd w:id="363"/>
      <w:bookmarkEnd w:id="364"/>
      <w:bookmarkEnd w:id="365"/>
      <w:r w:rsidRPr="00603221">
        <w:rPr>
          <w:rFonts w:cs="Tahoma"/>
          <w:lang w:val="el-GR"/>
        </w:rPr>
        <w:t xml:space="preserve"> </w:t>
      </w:r>
    </w:p>
    <w:p w14:paraId="44F4B49A" w14:textId="3ED4FB58"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285BBF">
        <w:rPr>
          <w:rFonts w:eastAsia="SimSun"/>
          <w:cs/>
          <w:lang w:val="el-GR"/>
        </w:rPr>
        <w:t>‎</w:t>
      </w:r>
      <w:r w:rsidR="00285BBF">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AC14C03"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48E07A6" w14:textId="77777777" w:rsidR="00672DE1" w:rsidRDefault="00672DE1" w:rsidP="00F1622E">
      <w:pPr>
        <w:rPr>
          <w:lang w:val="el-GR"/>
        </w:rPr>
      </w:pPr>
    </w:p>
    <w:p w14:paraId="37C84F2F" w14:textId="77777777" w:rsidR="00F1622E" w:rsidRPr="00F1622E" w:rsidRDefault="00F1622E" w:rsidP="00F1622E">
      <w:pPr>
        <w:rPr>
          <w:lang w:val="el-GR"/>
        </w:rPr>
      </w:pPr>
    </w:p>
    <w:p w14:paraId="1A929CC9" w14:textId="77777777" w:rsidR="005550B0" w:rsidRPr="00F82A8D" w:rsidRDefault="005550B0" w:rsidP="00F82A8D">
      <w:pPr>
        <w:pStyle w:val="2"/>
        <w:rPr>
          <w:rFonts w:cs="Tahoma"/>
          <w:b w:val="0"/>
          <w:lang w:val="el-GR"/>
        </w:rPr>
      </w:pPr>
      <w:bookmarkStart w:id="366" w:name="_Toc13748951"/>
      <w:r w:rsidRPr="00F82A8D">
        <w:rPr>
          <w:rFonts w:cs="Tahoma"/>
          <w:lang w:val="el-GR"/>
        </w:rPr>
        <w:tab/>
      </w:r>
      <w:bookmarkStart w:id="367" w:name="_Toc97194328"/>
      <w:bookmarkStart w:id="368" w:name="_Toc97194462"/>
      <w:bookmarkStart w:id="369" w:name="_Toc129891367"/>
      <w:r w:rsidRPr="00F82A8D">
        <w:rPr>
          <w:rFonts w:cs="Tahoma"/>
          <w:lang w:val="el-GR"/>
        </w:rPr>
        <w:t>Δικαστική επίλυση διαφορών</w:t>
      </w:r>
      <w:bookmarkEnd w:id="366"/>
      <w:bookmarkEnd w:id="367"/>
      <w:bookmarkEnd w:id="368"/>
      <w:bookmarkEnd w:id="369"/>
    </w:p>
    <w:p w14:paraId="05959547" w14:textId="279EF8F6"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EB5AF5">
        <w:rPr>
          <w:lang w:val="el-GR"/>
        </w:rPr>
        <w:fldChar w:fldCharType="begin"/>
      </w:r>
      <w:r w:rsidR="00EB5AF5">
        <w:rPr>
          <w:lang w:val="el-GR"/>
        </w:rPr>
        <w:instrText xml:space="preserve"> REF _Ref55324340 \r \h </w:instrText>
      </w:r>
      <w:r w:rsidR="00EB5AF5">
        <w:rPr>
          <w:lang w:val="el-GR"/>
        </w:rPr>
      </w:r>
      <w:r w:rsidR="00EB5AF5">
        <w:rPr>
          <w:lang w:val="el-GR"/>
        </w:rPr>
        <w:fldChar w:fldCharType="separate"/>
      </w:r>
      <w:r w:rsidR="00285BBF">
        <w:rPr>
          <w:cs/>
          <w:lang w:val="el-GR"/>
        </w:rPr>
        <w:t>‎</w:t>
      </w:r>
      <w:r w:rsidR="00285BBF">
        <w:rPr>
          <w:lang w:val="el-GR"/>
        </w:rPr>
        <w:t>5.3</w:t>
      </w:r>
      <w:r w:rsidR="00EB5AF5">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68C787E" w14:textId="77777777" w:rsidR="005550B0" w:rsidRPr="005550B0" w:rsidRDefault="005550B0" w:rsidP="005550B0">
      <w:pPr>
        <w:suppressAutoHyphens w:val="0"/>
        <w:autoSpaceDE w:val="0"/>
        <w:rPr>
          <w:rFonts w:ascii="Calibri" w:hAnsi="Calibri"/>
          <w:lang w:val="el-GR"/>
        </w:rPr>
      </w:pPr>
    </w:p>
    <w:p w14:paraId="65F76059" w14:textId="77777777" w:rsidR="00036CBD" w:rsidRPr="00603221" w:rsidRDefault="00036CBD" w:rsidP="00CE12C7">
      <w:pPr>
        <w:rPr>
          <w:lang w:val="el-GR"/>
        </w:rPr>
      </w:pPr>
    </w:p>
    <w:p w14:paraId="5E3829B8" w14:textId="77777777" w:rsidR="008338F0" w:rsidRPr="00603221" w:rsidRDefault="00BB5BD6" w:rsidP="00A848D1">
      <w:pPr>
        <w:pStyle w:val="1"/>
        <w:rPr>
          <w:rFonts w:cs="Tahoma"/>
          <w:szCs w:val="22"/>
        </w:rPr>
      </w:pPr>
      <w:bookmarkStart w:id="370" w:name="_Ref75870221"/>
      <w:bookmarkStart w:id="371" w:name="_Toc97194463"/>
      <w:bookmarkStart w:id="372" w:name="_Toc129891368"/>
      <w:r w:rsidRPr="00BB5BD6">
        <w:rPr>
          <w:rFonts w:cs="Tahoma"/>
          <w:szCs w:val="22"/>
        </w:rPr>
        <w:t xml:space="preserve">ΧΡΟΝΟΣ ΚΑΙ ΤΡΟΠΟΣ </w:t>
      </w:r>
      <w:r w:rsidR="003355E7" w:rsidRPr="00603221">
        <w:rPr>
          <w:rFonts w:cs="Tahoma"/>
          <w:szCs w:val="22"/>
        </w:rPr>
        <w:t>ΕΚΤΕΛΕΣΗΣ</w:t>
      </w:r>
      <w:bookmarkEnd w:id="370"/>
      <w:bookmarkEnd w:id="371"/>
      <w:bookmarkEnd w:id="372"/>
      <w:r w:rsidR="003355E7" w:rsidRPr="00603221">
        <w:rPr>
          <w:rFonts w:cs="Tahoma"/>
          <w:szCs w:val="22"/>
        </w:rPr>
        <w:t xml:space="preserve"> </w:t>
      </w:r>
    </w:p>
    <w:p w14:paraId="2BA56D8F" w14:textId="77777777" w:rsidR="008338F0" w:rsidRPr="00603221" w:rsidRDefault="003355E7" w:rsidP="003A109E">
      <w:pPr>
        <w:pStyle w:val="2"/>
        <w:rPr>
          <w:rFonts w:cs="Tahoma"/>
          <w:lang w:val="el-GR"/>
        </w:rPr>
      </w:pPr>
      <w:r w:rsidRPr="00603221">
        <w:rPr>
          <w:rFonts w:cs="Tahoma"/>
          <w:lang w:val="el-GR"/>
        </w:rPr>
        <w:tab/>
      </w:r>
      <w:bookmarkStart w:id="373" w:name="_Ref63782029"/>
      <w:bookmarkStart w:id="374" w:name="_Toc97194329"/>
      <w:bookmarkStart w:id="375" w:name="_Toc97194464"/>
      <w:bookmarkStart w:id="376" w:name="_Toc129891369"/>
      <w:r w:rsidRPr="00603221">
        <w:rPr>
          <w:rFonts w:cs="Tahoma"/>
          <w:lang w:val="el-GR"/>
        </w:rPr>
        <w:t>Παρακολούθηση της σύμβασης</w:t>
      </w:r>
      <w:bookmarkEnd w:id="373"/>
      <w:bookmarkEnd w:id="374"/>
      <w:bookmarkEnd w:id="375"/>
      <w:bookmarkEnd w:id="376"/>
      <w:r w:rsidRPr="00603221">
        <w:rPr>
          <w:rFonts w:cs="Tahoma"/>
          <w:lang w:val="el-GR"/>
        </w:rPr>
        <w:t xml:space="preserve"> </w:t>
      </w:r>
    </w:p>
    <w:p w14:paraId="0468C824" w14:textId="77777777" w:rsidR="00CE12C7" w:rsidRDefault="00512083">
      <w:pPr>
        <w:rPr>
          <w:lang w:val="el-GR"/>
        </w:rPr>
      </w:pPr>
      <w:r w:rsidRPr="00512083">
        <w:rPr>
          <w:lang w:val="el-GR"/>
        </w:rPr>
        <w:t xml:space="preserve">6.1.1. </w:t>
      </w:r>
      <w:bookmarkStart w:id="377"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42D2C19A"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2A5A1773"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77"/>
    <w:p w14:paraId="5D425CD5" w14:textId="77777777" w:rsidR="008338F0" w:rsidRPr="00603221" w:rsidRDefault="003355E7" w:rsidP="003A109E">
      <w:pPr>
        <w:pStyle w:val="2"/>
        <w:rPr>
          <w:rFonts w:cs="Tahoma"/>
          <w:lang w:val="el-GR"/>
        </w:rPr>
      </w:pPr>
      <w:r w:rsidRPr="00603221">
        <w:rPr>
          <w:rFonts w:cs="Tahoma"/>
          <w:lang w:val="el-GR"/>
        </w:rPr>
        <w:tab/>
      </w:r>
      <w:bookmarkStart w:id="378" w:name="_Toc97194330"/>
      <w:bookmarkStart w:id="379" w:name="_Toc97194465"/>
      <w:bookmarkStart w:id="380" w:name="_Toc129891370"/>
      <w:r w:rsidRPr="00603221">
        <w:rPr>
          <w:rFonts w:cs="Tahoma"/>
          <w:lang w:val="el-GR"/>
        </w:rPr>
        <w:t>Διάρκεια σύμβασης</w:t>
      </w:r>
      <w:bookmarkEnd w:id="378"/>
      <w:bookmarkEnd w:id="379"/>
      <w:bookmarkEnd w:id="380"/>
      <w:r w:rsidRPr="00603221">
        <w:rPr>
          <w:rFonts w:cs="Tahoma"/>
          <w:lang w:val="el-GR"/>
        </w:rPr>
        <w:t xml:space="preserve"> </w:t>
      </w:r>
    </w:p>
    <w:p w14:paraId="55F05136" w14:textId="6C6759E9"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915939">
        <w:rPr>
          <w:lang w:val="el-GR"/>
        </w:rPr>
        <w:t xml:space="preserve">οκτώ </w:t>
      </w:r>
      <w:r w:rsidR="00140781" w:rsidRPr="00140781">
        <w:rPr>
          <w:lang w:val="el-GR"/>
        </w:rPr>
        <w:t>(</w:t>
      </w:r>
      <w:r w:rsidR="00915939">
        <w:rPr>
          <w:lang w:val="el-GR"/>
        </w:rPr>
        <w:t>8</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285BBF"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7F686BCA" w14:textId="667C3869"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285BBF">
        <w:rPr>
          <w:cs/>
          <w:lang w:val="el-GR"/>
        </w:rPr>
        <w:t>‎</w:t>
      </w:r>
      <w:r w:rsidR="00285BBF">
        <w:rPr>
          <w:lang w:val="el-GR"/>
        </w:rPr>
        <w:t>5.2</w:t>
      </w:r>
      <w:r w:rsidR="00673490" w:rsidRPr="00603221">
        <w:rPr>
          <w:lang w:val="el-GR"/>
        </w:rPr>
        <w:fldChar w:fldCharType="end"/>
      </w:r>
      <w:r w:rsidRPr="00603221">
        <w:rPr>
          <w:lang w:val="el-GR"/>
        </w:rPr>
        <w:t xml:space="preserve"> της παρούσας.</w:t>
      </w:r>
    </w:p>
    <w:p w14:paraId="63FC2927" w14:textId="77777777" w:rsidR="00BA2DC9" w:rsidRPr="00603221" w:rsidRDefault="00BA2DC9">
      <w:pPr>
        <w:rPr>
          <w:lang w:val="el-GR"/>
        </w:rPr>
      </w:pPr>
    </w:p>
    <w:p w14:paraId="5BC3B846" w14:textId="77777777" w:rsidR="008338F0" w:rsidRPr="00603221" w:rsidRDefault="003355E7" w:rsidP="003A109E">
      <w:pPr>
        <w:pStyle w:val="2"/>
        <w:rPr>
          <w:rFonts w:cs="Tahoma"/>
          <w:lang w:val="el-GR"/>
        </w:rPr>
      </w:pPr>
      <w:r w:rsidRPr="00603221">
        <w:rPr>
          <w:rFonts w:cs="Tahoma"/>
          <w:lang w:val="el-GR"/>
        </w:rPr>
        <w:tab/>
      </w:r>
      <w:bookmarkStart w:id="381" w:name="_Ref40954198"/>
      <w:bookmarkStart w:id="382" w:name="_Ref55381059"/>
      <w:bookmarkStart w:id="383" w:name="_Toc97194331"/>
      <w:bookmarkStart w:id="384" w:name="_Toc97194466"/>
      <w:bookmarkStart w:id="385" w:name="_Toc129891371"/>
      <w:r w:rsidRPr="00603221">
        <w:rPr>
          <w:rFonts w:cs="Tahoma"/>
          <w:lang w:val="el-GR"/>
        </w:rPr>
        <w:t>Παραλαβή του αντικειμένου της σύμβασης</w:t>
      </w:r>
      <w:bookmarkEnd w:id="381"/>
      <w:bookmarkEnd w:id="382"/>
      <w:bookmarkEnd w:id="383"/>
      <w:bookmarkEnd w:id="384"/>
      <w:bookmarkEnd w:id="385"/>
      <w:r w:rsidRPr="00603221">
        <w:rPr>
          <w:rFonts w:cs="Tahoma"/>
          <w:lang w:val="el-GR"/>
        </w:rPr>
        <w:t xml:space="preserve"> </w:t>
      </w:r>
    </w:p>
    <w:p w14:paraId="7E813FF9" w14:textId="259CF643" w:rsidR="00B8528C" w:rsidRPr="00C00860" w:rsidRDefault="00B8528C" w:rsidP="00B8528C">
      <w:pPr>
        <w:rPr>
          <w:lang w:val="el-GR"/>
        </w:rPr>
      </w:pPr>
      <w:bookmarkStart w:id="386"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285BBF"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3F803EE6"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35F9D8BE"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CFCCD09"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952AE36"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13F1FC3A"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4565EFCC"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72AD3DD2"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 xml:space="preserve">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9A3E3" w14:textId="77777777" w:rsidR="00BB555C" w:rsidRPr="00D57165" w:rsidRDefault="00BB555C" w:rsidP="00BB555C">
      <w:pPr>
        <w:rPr>
          <w:b/>
          <w:bCs/>
          <w:u w:val="single"/>
          <w:lang w:val="el-GR"/>
        </w:rPr>
      </w:pPr>
      <w:bookmarkStart w:id="387" w:name="_Hlk9421462"/>
      <w:bookmarkEnd w:id="386"/>
      <w:r w:rsidRPr="00D57165">
        <w:rPr>
          <w:b/>
          <w:bCs/>
          <w:u w:val="single"/>
          <w:lang w:val="el-GR"/>
        </w:rPr>
        <w:t xml:space="preserve">Παραλαβή Υπηρεσιών </w:t>
      </w:r>
    </w:p>
    <w:p w14:paraId="07812C63" w14:textId="77777777"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01907B41"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57165">
        <w:rPr>
          <w:lang w:val="el-GR"/>
        </w:rPr>
        <w:t>καταλληλότητα</w:t>
      </w:r>
      <w:proofErr w:type="spellEnd"/>
      <w:r w:rsidRPr="00D57165">
        <w:rPr>
          <w:lang w:val="el-GR"/>
        </w:rPr>
        <w:t xml:space="preserve"> των παρεχόμενων υπηρεσιών ή παραδοτέων και συνεπώς αν μπορούν οι τελευταίες να καλύψουν τις σχετικές ανάγκες. </w:t>
      </w:r>
    </w:p>
    <w:p w14:paraId="1ED52350"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1B87E77"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DD88EBB" w14:textId="77777777" w:rsidR="00BB555C" w:rsidRPr="00D57165" w:rsidRDefault="00BB555C" w:rsidP="00BB555C">
      <w:pPr>
        <w:rPr>
          <w:lang w:val="el-GR"/>
        </w:rPr>
      </w:pPr>
      <w:r w:rsidRPr="00D57165">
        <w:rPr>
          <w:lang w:val="el-GR"/>
        </w:rPr>
        <w:t xml:space="preserve">β) Αν διαπιστωθεί ότι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57165">
        <w:rPr>
          <w:lang w:val="el-GR"/>
        </w:rPr>
        <w:t>οριζομένων</w:t>
      </w:r>
      <w:proofErr w:type="spellEnd"/>
      <w:r w:rsidRPr="00D57165">
        <w:rPr>
          <w:lang w:val="el-GR"/>
        </w:rPr>
        <w:t xml:space="preserve"> στο άρθρο 220. </w:t>
      </w:r>
    </w:p>
    <w:p w14:paraId="07E888F5"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w:t>
      </w:r>
      <w:proofErr w:type="spellStart"/>
      <w:r w:rsidRPr="00D57165">
        <w:rPr>
          <w:lang w:val="el-GR"/>
        </w:rPr>
        <w:t>συντελεσθεί</w:t>
      </w:r>
      <w:proofErr w:type="spellEnd"/>
      <w:r w:rsidRPr="00D57165">
        <w:rPr>
          <w:lang w:val="el-GR"/>
        </w:rPr>
        <w:t xml:space="preserve"> αυτοδίκαια. </w:t>
      </w:r>
    </w:p>
    <w:p w14:paraId="7EDADD7E" w14:textId="77777777"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D701759" w14:textId="77777777" w:rsidR="00BB555C" w:rsidRDefault="00BB555C">
      <w:pPr>
        <w:rPr>
          <w:lang w:val="el-GR"/>
        </w:rPr>
      </w:pPr>
    </w:p>
    <w:bookmarkEnd w:id="387"/>
    <w:p w14:paraId="403C6C73" w14:textId="77777777" w:rsidR="008338F0" w:rsidRPr="00603221" w:rsidRDefault="003355E7" w:rsidP="003A109E">
      <w:pPr>
        <w:pStyle w:val="2"/>
        <w:rPr>
          <w:rFonts w:cs="Tahoma"/>
          <w:lang w:val="el-GR"/>
        </w:rPr>
      </w:pPr>
      <w:r w:rsidRPr="00603221">
        <w:rPr>
          <w:rFonts w:cs="Tahoma"/>
          <w:lang w:val="el-GR"/>
        </w:rPr>
        <w:tab/>
      </w:r>
      <w:bookmarkStart w:id="388" w:name="_Ref496625354"/>
      <w:bookmarkStart w:id="389" w:name="_Toc97194332"/>
      <w:bookmarkStart w:id="390" w:name="_Toc97194467"/>
      <w:bookmarkStart w:id="391" w:name="_Toc129891372"/>
      <w:r w:rsidRPr="00603221">
        <w:rPr>
          <w:rFonts w:cs="Tahoma"/>
          <w:lang w:val="el-GR"/>
        </w:rPr>
        <w:t>Απόρριψη παραδοτέων – Αντικατάσταση</w:t>
      </w:r>
      <w:bookmarkEnd w:id="388"/>
      <w:bookmarkEnd w:id="389"/>
      <w:bookmarkEnd w:id="390"/>
      <w:bookmarkEnd w:id="391"/>
      <w:r w:rsidRPr="00603221">
        <w:rPr>
          <w:rFonts w:cs="Tahoma"/>
          <w:lang w:val="el-GR"/>
        </w:rPr>
        <w:t xml:space="preserve"> </w:t>
      </w:r>
    </w:p>
    <w:p w14:paraId="69195DAD" w14:textId="5D217826"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285BBF">
        <w:rPr>
          <w:cs/>
          <w:lang w:val="el-GR"/>
        </w:rPr>
        <w:t>‎</w:t>
      </w:r>
      <w:r w:rsidR="00285BBF">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0D2BB741"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6121E053"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6BA7B454"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1BBDF51A" w14:textId="77777777" w:rsidR="00BB555C" w:rsidRPr="00603221" w:rsidRDefault="00BB555C" w:rsidP="00BB555C">
      <w:pPr>
        <w:rPr>
          <w:i/>
          <w:iCs/>
          <w:color w:val="5B9BD5"/>
          <w:spacing w:val="5"/>
          <w:kern w:val="1"/>
          <w:lang w:val="el-GR"/>
        </w:rPr>
      </w:pPr>
    </w:p>
    <w:p w14:paraId="6170A037" w14:textId="77777777" w:rsidR="00BB555C" w:rsidRDefault="00BB555C" w:rsidP="000F6FD9">
      <w:pPr>
        <w:rPr>
          <w:lang w:val="el-GR"/>
        </w:rPr>
      </w:pPr>
    </w:p>
    <w:p w14:paraId="38BF398B" w14:textId="77777777" w:rsidR="008338F0" w:rsidRPr="00603221" w:rsidRDefault="003355E7" w:rsidP="003A109E">
      <w:pPr>
        <w:pStyle w:val="2"/>
        <w:rPr>
          <w:rFonts w:cs="Tahoma"/>
          <w:lang w:val="el-GR"/>
        </w:rPr>
      </w:pPr>
      <w:bookmarkStart w:id="392" w:name="_Toc74566947"/>
      <w:bookmarkStart w:id="393" w:name="_Toc74566948"/>
      <w:bookmarkStart w:id="394" w:name="_Toc74566949"/>
      <w:bookmarkStart w:id="395" w:name="_Toc74566950"/>
      <w:bookmarkStart w:id="396" w:name="_Toc74566951"/>
      <w:bookmarkEnd w:id="392"/>
      <w:bookmarkEnd w:id="393"/>
      <w:bookmarkEnd w:id="394"/>
      <w:bookmarkEnd w:id="395"/>
      <w:bookmarkEnd w:id="396"/>
      <w:r w:rsidRPr="00603221">
        <w:rPr>
          <w:rFonts w:cs="Tahoma"/>
          <w:lang w:val="el-GR"/>
        </w:rPr>
        <w:tab/>
      </w:r>
      <w:bookmarkStart w:id="397" w:name="_Toc97194333"/>
      <w:bookmarkStart w:id="398" w:name="_Toc97194468"/>
      <w:bookmarkStart w:id="399" w:name="_Toc129891373"/>
      <w:r w:rsidRPr="00603221">
        <w:rPr>
          <w:rFonts w:cs="Tahoma"/>
          <w:lang w:val="el-GR"/>
        </w:rPr>
        <w:t>Αναπροσαρμογή τιμής</w:t>
      </w:r>
      <w:bookmarkEnd w:id="397"/>
      <w:bookmarkEnd w:id="398"/>
      <w:bookmarkEnd w:id="399"/>
      <w:r w:rsidRPr="00603221">
        <w:rPr>
          <w:rFonts w:cs="Tahoma"/>
          <w:lang w:val="el-GR"/>
        </w:rPr>
        <w:t xml:space="preserve"> </w:t>
      </w:r>
    </w:p>
    <w:p w14:paraId="1B0F61FD" w14:textId="77777777" w:rsidR="008338F0" w:rsidRPr="00140781" w:rsidRDefault="00140781">
      <w:pPr>
        <w:rPr>
          <w:rFonts w:eastAsia="SimSun"/>
          <w:lang w:val="el-GR"/>
        </w:rPr>
      </w:pPr>
      <w:r w:rsidRPr="00140781">
        <w:rPr>
          <w:rFonts w:eastAsia="SimSun"/>
          <w:lang w:val="el-GR"/>
        </w:rPr>
        <w:t>Δεν προβλέπεται</w:t>
      </w:r>
    </w:p>
    <w:p w14:paraId="382EEE3E" w14:textId="77777777" w:rsidR="008338F0" w:rsidRPr="00603221" w:rsidRDefault="008338F0">
      <w:pPr>
        <w:rPr>
          <w:i/>
          <w:iCs/>
          <w:color w:val="5B9BD5"/>
          <w:spacing w:val="5"/>
          <w:kern w:val="1"/>
          <w:lang w:val="el-GR"/>
        </w:rPr>
      </w:pPr>
    </w:p>
    <w:p w14:paraId="7B76975D" w14:textId="77777777" w:rsidR="008338F0" w:rsidRPr="009E58E5" w:rsidRDefault="003355E7" w:rsidP="009E58E5">
      <w:pPr>
        <w:pStyle w:val="1"/>
        <w:rPr>
          <w:rFonts w:cs="Tahoma"/>
          <w:szCs w:val="22"/>
        </w:rPr>
      </w:pPr>
      <w:bookmarkStart w:id="400" w:name="_Toc97194469"/>
      <w:bookmarkStart w:id="401" w:name="_Toc129891374"/>
      <w:r w:rsidRPr="009E58E5">
        <w:rPr>
          <w:rFonts w:cs="Tahoma"/>
          <w:szCs w:val="22"/>
        </w:rPr>
        <w:t>ΠΑΡΑΡΤΗΜΑΤΑ</w:t>
      </w:r>
      <w:bookmarkEnd w:id="400"/>
      <w:bookmarkEnd w:id="401"/>
    </w:p>
    <w:p w14:paraId="0F99B8A2" w14:textId="77777777" w:rsidR="008338F0" w:rsidRPr="00603221" w:rsidRDefault="003355E7" w:rsidP="003329FF">
      <w:pPr>
        <w:pStyle w:val="2"/>
        <w:numPr>
          <w:ilvl w:val="0"/>
          <w:numId w:val="0"/>
        </w:numPr>
        <w:tabs>
          <w:tab w:val="clear" w:pos="567"/>
        </w:tabs>
        <w:rPr>
          <w:rFonts w:cs="Tahoma"/>
          <w:lang w:val="el-GR"/>
        </w:rPr>
      </w:pPr>
      <w:bookmarkStart w:id="402" w:name="_Ref496625830"/>
      <w:bookmarkStart w:id="403" w:name="_Toc97194334"/>
      <w:bookmarkStart w:id="404" w:name="_Toc97194470"/>
      <w:bookmarkStart w:id="405" w:name="_Toc129891375"/>
      <w:bookmarkStart w:id="406" w:name="_Ref496625399"/>
      <w:r w:rsidRPr="00603221">
        <w:rPr>
          <w:rFonts w:cs="Tahoma"/>
          <w:lang w:val="el-GR"/>
        </w:rPr>
        <w:t>ΠΑΡΑΡΤΗΜΑ Ι – Αναλυτική Περιγραφή Φυσικού και Οικονομικού Αντικειμένου της Σύμβασης</w:t>
      </w:r>
      <w:bookmarkEnd w:id="402"/>
      <w:bookmarkEnd w:id="403"/>
      <w:bookmarkEnd w:id="404"/>
      <w:bookmarkEnd w:id="405"/>
      <w:r w:rsidRPr="00603221">
        <w:rPr>
          <w:rFonts w:cs="Tahoma"/>
          <w:lang w:val="el-GR"/>
        </w:rPr>
        <w:t xml:space="preserve"> </w:t>
      </w:r>
      <w:bookmarkEnd w:id="406"/>
    </w:p>
    <w:p w14:paraId="174CDD6B" w14:textId="77777777" w:rsidR="008338F0" w:rsidRPr="00EF2204" w:rsidRDefault="00A22261">
      <w:pPr>
        <w:pStyle w:val="3"/>
        <w:numPr>
          <w:ilvl w:val="0"/>
          <w:numId w:val="22"/>
        </w:numPr>
        <w:rPr>
          <w:lang w:val="el-GR"/>
        </w:rPr>
      </w:pPr>
      <w:bookmarkStart w:id="407" w:name="_Toc97194335"/>
      <w:bookmarkStart w:id="408" w:name="_Toc97194471"/>
      <w:bookmarkStart w:id="409" w:name="_Ref97199257"/>
      <w:bookmarkStart w:id="410" w:name="_Ref122694905"/>
      <w:bookmarkStart w:id="411" w:name="_Toc129891376"/>
      <w:r w:rsidRPr="00EF2204">
        <w:rPr>
          <w:lang w:val="el-GR"/>
        </w:rPr>
        <w:t>Π</w:t>
      </w:r>
      <w:r>
        <w:rPr>
          <w:lang w:val="el-GR"/>
        </w:rPr>
        <w:t>εριβάλλον της Σύμβασης</w:t>
      </w:r>
      <w:bookmarkEnd w:id="407"/>
      <w:bookmarkEnd w:id="408"/>
      <w:bookmarkEnd w:id="409"/>
      <w:bookmarkEnd w:id="410"/>
      <w:bookmarkEnd w:id="411"/>
    </w:p>
    <w:p w14:paraId="7AD71F0B" w14:textId="77777777" w:rsidR="00EE109D" w:rsidRPr="00EE109D" w:rsidRDefault="00EE109D" w:rsidP="00CD2A7F">
      <w:pPr>
        <w:rPr>
          <w:rFonts w:eastAsia="SimSun"/>
          <w:lang w:val="el-GR"/>
        </w:rPr>
      </w:pPr>
      <w:bookmarkStart w:id="412" w:name="_Toc516836612"/>
      <w:bookmarkStart w:id="413" w:name="_Toc45706959"/>
      <w:bookmarkStart w:id="414" w:name="_Toc46478230"/>
    </w:p>
    <w:p w14:paraId="29CEECA6" w14:textId="77777777" w:rsidR="004D1C23" w:rsidRPr="00EF2204" w:rsidRDefault="004D1C23">
      <w:pPr>
        <w:pStyle w:val="4"/>
        <w:numPr>
          <w:ilvl w:val="1"/>
          <w:numId w:val="14"/>
        </w:numPr>
        <w:tabs>
          <w:tab w:val="left" w:pos="993"/>
        </w:tabs>
        <w:rPr>
          <w:rFonts w:eastAsia="SimSun" w:cs="Tahoma"/>
          <w:szCs w:val="22"/>
          <w:lang w:val="el-GR"/>
        </w:rPr>
      </w:pPr>
      <w:bookmarkStart w:id="415" w:name="_Toc97194336"/>
      <w:bookmarkStart w:id="416" w:name="_Toc129891377"/>
      <w:r w:rsidRPr="00EF2204">
        <w:rPr>
          <w:rFonts w:eastAsia="SimSun" w:cs="Tahoma"/>
          <w:szCs w:val="22"/>
          <w:lang w:val="el-GR"/>
        </w:rPr>
        <w:t>Εμπλεκόμενοι στην υλοποίηση της Σύμβασης</w:t>
      </w:r>
      <w:bookmarkEnd w:id="412"/>
      <w:bookmarkEnd w:id="413"/>
      <w:bookmarkEnd w:id="414"/>
      <w:bookmarkEnd w:id="415"/>
      <w:bookmarkEnd w:id="416"/>
    </w:p>
    <w:p w14:paraId="02595554"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CC5DB1" w14:paraId="4E94E48B" w14:textId="77777777" w:rsidTr="00320750">
        <w:trPr>
          <w:jc w:val="center"/>
        </w:trPr>
        <w:tc>
          <w:tcPr>
            <w:tcW w:w="3397" w:type="dxa"/>
            <w:vAlign w:val="center"/>
          </w:tcPr>
          <w:p w14:paraId="382B33C2"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C6D74D0" w14:textId="77777777" w:rsidR="004D1C23" w:rsidRPr="00D63725" w:rsidRDefault="004D1C23" w:rsidP="000346E2">
            <w:pPr>
              <w:widowControl w:val="0"/>
              <w:suppressAutoHyphens w:val="0"/>
              <w:spacing w:after="0"/>
              <w:jc w:val="left"/>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51D3AF59" w14:textId="77777777" w:rsidR="00285BBF"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0548A2A9" w14:textId="72099F07" w:rsidR="004D1C23" w:rsidRPr="00E14FF7" w:rsidRDefault="00285BBF" w:rsidP="00AB1716">
            <w:pPr>
              <w:widowControl w:val="0"/>
              <w:suppressAutoHyphens w:val="0"/>
              <w:spacing w:after="0"/>
              <w:rPr>
                <w:lang w:val="el-GR" w:eastAsia="en-US"/>
              </w:rPr>
            </w:pPr>
            <w:r w:rsidRPr="00285BBF">
              <w:rPr>
                <w:rFonts w:eastAsia="SimSun"/>
                <w:bCs/>
                <w:lang w:val="el-GR"/>
              </w:rPr>
              <w:t>Φορέας Υλοποίησης – Αναθέτουσα Αρχή</w:t>
            </w:r>
            <w:r w:rsidR="00556A23">
              <w:rPr>
                <w:lang w:val="el-GR" w:eastAsia="en-US"/>
              </w:rPr>
              <w:fldChar w:fldCharType="end"/>
            </w:r>
          </w:p>
        </w:tc>
      </w:tr>
      <w:tr w:rsidR="004D1C23" w:rsidRPr="00FD26DD" w14:paraId="4478B5DF" w14:textId="77777777" w:rsidTr="00320750">
        <w:trPr>
          <w:jc w:val="center"/>
        </w:trPr>
        <w:tc>
          <w:tcPr>
            <w:tcW w:w="3397" w:type="dxa"/>
            <w:vAlign w:val="center"/>
          </w:tcPr>
          <w:p w14:paraId="41107659" w14:textId="77777777" w:rsidR="004D1C23" w:rsidRPr="00D63725" w:rsidRDefault="004D1C23" w:rsidP="00AB1716">
            <w:pPr>
              <w:widowControl w:val="0"/>
              <w:suppressAutoHyphens w:val="0"/>
              <w:spacing w:after="0"/>
              <w:rPr>
                <w:lang w:val="el-GR" w:eastAsia="en-US"/>
              </w:rPr>
            </w:pPr>
            <w:bookmarkStart w:id="417" w:name="_Hlk127200410"/>
            <w:r w:rsidRPr="00D63725">
              <w:rPr>
                <w:lang w:val="el-GR" w:eastAsia="en-US"/>
              </w:rPr>
              <w:t>Φορέας Χρηματοδότησης</w:t>
            </w:r>
          </w:p>
        </w:tc>
        <w:tc>
          <w:tcPr>
            <w:tcW w:w="2530" w:type="dxa"/>
            <w:vAlign w:val="center"/>
          </w:tcPr>
          <w:p w14:paraId="2F99039C" w14:textId="77777777" w:rsidR="004D1C23" w:rsidRPr="00D63725" w:rsidRDefault="004D1C23" w:rsidP="00AB1716">
            <w:pPr>
              <w:widowControl w:val="0"/>
              <w:suppressAutoHyphens w:val="0"/>
              <w:spacing w:after="0"/>
              <w:rPr>
                <w:lang w:val="el-GR" w:eastAsia="en-US"/>
              </w:rPr>
            </w:pPr>
            <w:r w:rsidRPr="00D63725">
              <w:rPr>
                <w:lang w:val="el-GR" w:eastAsia="en-US"/>
              </w:rPr>
              <w:t xml:space="preserve">Υπουργείο </w:t>
            </w:r>
            <w:r w:rsidR="008962EE">
              <w:rPr>
                <w:lang w:val="el-GR" w:eastAsia="en-US"/>
              </w:rPr>
              <w:t>Υγείας</w:t>
            </w:r>
          </w:p>
        </w:tc>
        <w:tc>
          <w:tcPr>
            <w:tcW w:w="3928" w:type="dxa"/>
            <w:vAlign w:val="center"/>
          </w:tcPr>
          <w:p w14:paraId="1C2C31E5" w14:textId="77777777" w:rsidR="004D1C23" w:rsidRPr="00D63725" w:rsidRDefault="00285BBF" w:rsidP="00AB1716">
            <w:pPr>
              <w:widowControl w:val="0"/>
              <w:suppressAutoHyphens w:val="0"/>
              <w:spacing w:after="0"/>
              <w:rPr>
                <w:u w:val="single"/>
                <w:lang w:val="el-GR" w:eastAsia="en-US"/>
              </w:rPr>
            </w:pPr>
            <w:hyperlink r:id="rId29" w:history="1">
              <w:r w:rsidR="00B947C3" w:rsidRPr="00B947C3">
                <w:rPr>
                  <w:rStyle w:val="-"/>
                  <w:lang w:val="en-US" w:eastAsia="en-US"/>
                </w:rPr>
                <w:t>https</w:t>
              </w:r>
              <w:r w:rsidR="00B947C3" w:rsidRPr="00320750">
                <w:rPr>
                  <w:rStyle w:val="-"/>
                  <w:lang w:val="el-GR" w:eastAsia="en-US"/>
                </w:rPr>
                <w:t>://</w:t>
              </w:r>
              <w:r w:rsidR="00B947C3" w:rsidRPr="00B947C3">
                <w:rPr>
                  <w:rStyle w:val="-"/>
                  <w:lang w:val="en-US" w:eastAsia="en-US"/>
                </w:rPr>
                <w:t>www</w:t>
              </w:r>
              <w:r w:rsidR="00B947C3" w:rsidRPr="00320750">
                <w:rPr>
                  <w:rStyle w:val="-"/>
                  <w:lang w:val="el-GR" w:eastAsia="en-US"/>
                </w:rPr>
                <w:t>.</w:t>
              </w:r>
              <w:proofErr w:type="spellStart"/>
              <w:r w:rsidR="00B947C3" w:rsidRPr="00B947C3">
                <w:rPr>
                  <w:rStyle w:val="-"/>
                  <w:lang w:val="en-US" w:eastAsia="en-US"/>
                </w:rPr>
                <w:t>moh</w:t>
              </w:r>
              <w:proofErr w:type="spellEnd"/>
              <w:r w:rsidR="00B947C3" w:rsidRPr="00320750">
                <w:rPr>
                  <w:rStyle w:val="-"/>
                  <w:lang w:val="el-GR" w:eastAsia="en-US"/>
                </w:rPr>
                <w:t>.</w:t>
              </w:r>
              <w:r w:rsidR="00B947C3" w:rsidRPr="00B947C3">
                <w:rPr>
                  <w:rStyle w:val="-"/>
                  <w:lang w:val="en-US" w:eastAsia="en-US"/>
                </w:rPr>
                <w:t>gov</w:t>
              </w:r>
              <w:r w:rsidR="00B947C3" w:rsidRPr="00320750">
                <w:rPr>
                  <w:rStyle w:val="-"/>
                  <w:lang w:val="el-GR" w:eastAsia="en-US"/>
                </w:rPr>
                <w:t>.</w:t>
              </w:r>
              <w:r w:rsidR="00B947C3" w:rsidRPr="00B947C3">
                <w:rPr>
                  <w:rStyle w:val="-"/>
                  <w:lang w:val="en-US" w:eastAsia="en-US"/>
                </w:rPr>
                <w:t>gr</w:t>
              </w:r>
              <w:r w:rsidR="00B947C3" w:rsidRPr="00320750">
                <w:rPr>
                  <w:rStyle w:val="-"/>
                  <w:lang w:val="el-GR" w:eastAsia="en-US"/>
                </w:rPr>
                <w:t>/</w:t>
              </w:r>
            </w:hyperlink>
          </w:p>
          <w:p w14:paraId="6682D6D6" w14:textId="4A52E041"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285BBF">
              <w:rPr>
                <w:cs/>
                <w:lang w:val="el-GR" w:eastAsia="en-US"/>
              </w:rPr>
              <w:t>‎</w:t>
            </w:r>
            <w:r w:rsidR="00285BBF">
              <w:rPr>
                <w:lang w:val="el-GR" w:eastAsia="en-US"/>
              </w:rPr>
              <w:t>1.1.2</w:t>
            </w:r>
            <w:r w:rsidR="00FD26DD">
              <w:rPr>
                <w:lang w:val="el-GR" w:eastAsia="en-US"/>
              </w:rPr>
              <w:fldChar w:fldCharType="end"/>
            </w:r>
          </w:p>
        </w:tc>
      </w:tr>
      <w:tr w:rsidR="00FD26DD" w:rsidRPr="00320750" w14:paraId="57633C9A" w14:textId="77777777" w:rsidTr="00320750">
        <w:trPr>
          <w:jc w:val="center"/>
        </w:trPr>
        <w:tc>
          <w:tcPr>
            <w:tcW w:w="3397" w:type="dxa"/>
            <w:vAlign w:val="center"/>
          </w:tcPr>
          <w:p w14:paraId="65E5F597"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vAlign w:val="center"/>
          </w:tcPr>
          <w:p w14:paraId="420B89EE"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 xml:space="preserve">Υπουργείο </w:t>
            </w:r>
            <w:r w:rsidR="008962EE">
              <w:rPr>
                <w:lang w:val="el-GR" w:eastAsia="en-US"/>
              </w:rPr>
              <w:t>Υγείας</w:t>
            </w:r>
          </w:p>
        </w:tc>
        <w:tc>
          <w:tcPr>
            <w:tcW w:w="3928" w:type="dxa"/>
          </w:tcPr>
          <w:p w14:paraId="4FB754C3" w14:textId="77777777" w:rsidR="00320750" w:rsidRDefault="00285BBF" w:rsidP="00FD26DD">
            <w:pPr>
              <w:widowControl w:val="0"/>
              <w:suppressAutoHyphens w:val="0"/>
              <w:spacing w:after="0"/>
              <w:rPr>
                <w:lang w:val="el-GR"/>
              </w:rPr>
            </w:pPr>
            <w:hyperlink r:id="rId30" w:history="1">
              <w:r w:rsidR="00320750" w:rsidRPr="00A76E2D">
                <w:rPr>
                  <w:rStyle w:val="-"/>
                </w:rPr>
                <w:t>https</w:t>
              </w:r>
              <w:r w:rsidR="00320750" w:rsidRPr="00320750">
                <w:rPr>
                  <w:rStyle w:val="-"/>
                  <w:lang w:val="el-GR"/>
                </w:rPr>
                <w:t>://</w:t>
              </w:r>
              <w:r w:rsidR="00320750" w:rsidRPr="00A76E2D">
                <w:rPr>
                  <w:rStyle w:val="-"/>
                </w:rPr>
                <w:t>www</w:t>
              </w:r>
              <w:r w:rsidR="00320750" w:rsidRPr="00320750">
                <w:rPr>
                  <w:rStyle w:val="-"/>
                  <w:lang w:val="el-GR"/>
                </w:rPr>
                <w:t>.</w:t>
              </w:r>
              <w:proofErr w:type="spellStart"/>
              <w:r w:rsidR="00320750" w:rsidRPr="00A76E2D">
                <w:rPr>
                  <w:rStyle w:val="-"/>
                </w:rPr>
                <w:t>moh</w:t>
              </w:r>
              <w:proofErr w:type="spellEnd"/>
              <w:r w:rsidR="00320750" w:rsidRPr="00320750">
                <w:rPr>
                  <w:rStyle w:val="-"/>
                  <w:lang w:val="el-GR"/>
                </w:rPr>
                <w:t>.</w:t>
              </w:r>
              <w:r w:rsidR="00320750" w:rsidRPr="00A76E2D">
                <w:rPr>
                  <w:rStyle w:val="-"/>
                </w:rPr>
                <w:t>gov</w:t>
              </w:r>
              <w:r w:rsidR="00320750" w:rsidRPr="00320750">
                <w:rPr>
                  <w:rStyle w:val="-"/>
                  <w:lang w:val="el-GR"/>
                </w:rPr>
                <w:t>.</w:t>
              </w:r>
              <w:r w:rsidR="00320750" w:rsidRPr="00A76E2D">
                <w:rPr>
                  <w:rStyle w:val="-"/>
                </w:rPr>
                <w:t>gr</w:t>
              </w:r>
              <w:r w:rsidR="00320750" w:rsidRPr="00320750">
                <w:rPr>
                  <w:rStyle w:val="-"/>
                  <w:lang w:val="el-GR"/>
                </w:rPr>
                <w:t>/</w:t>
              </w:r>
            </w:hyperlink>
            <w:r w:rsidR="00320750">
              <w:rPr>
                <w:lang w:val="el-GR"/>
              </w:rPr>
              <w:t xml:space="preserve"> </w:t>
            </w:r>
          </w:p>
          <w:p w14:paraId="473BACDC" w14:textId="76E4322C"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285BBF">
              <w:rPr>
                <w:cs/>
                <w:lang w:val="el-GR" w:eastAsia="en-US"/>
              </w:rPr>
              <w:t>‎</w:t>
            </w:r>
            <w:r w:rsidR="00285BBF">
              <w:rPr>
                <w:lang w:val="el-GR" w:eastAsia="en-US"/>
              </w:rPr>
              <w:t>1.1.2</w:t>
            </w:r>
            <w:r>
              <w:rPr>
                <w:lang w:val="el-GR" w:eastAsia="en-US"/>
              </w:rPr>
              <w:fldChar w:fldCharType="end"/>
            </w:r>
          </w:p>
        </w:tc>
      </w:tr>
      <w:tr w:rsidR="00FD26DD" w:rsidRPr="00320750" w14:paraId="4B792CD4" w14:textId="77777777" w:rsidTr="00320750">
        <w:trPr>
          <w:jc w:val="center"/>
        </w:trPr>
        <w:tc>
          <w:tcPr>
            <w:tcW w:w="3397" w:type="dxa"/>
            <w:vAlign w:val="center"/>
          </w:tcPr>
          <w:p w14:paraId="1518C121"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vAlign w:val="center"/>
          </w:tcPr>
          <w:p w14:paraId="71B5D904"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 xml:space="preserve">Υπουργείο </w:t>
            </w:r>
            <w:r w:rsidR="008962EE">
              <w:rPr>
                <w:lang w:val="el-GR" w:eastAsia="en-US"/>
              </w:rPr>
              <w:t>Υγείας</w:t>
            </w:r>
          </w:p>
        </w:tc>
        <w:tc>
          <w:tcPr>
            <w:tcW w:w="3928" w:type="dxa"/>
          </w:tcPr>
          <w:p w14:paraId="685359F9" w14:textId="77777777" w:rsidR="00320750" w:rsidRDefault="00285BBF" w:rsidP="00FD26DD">
            <w:pPr>
              <w:widowControl w:val="0"/>
              <w:suppressAutoHyphens w:val="0"/>
              <w:spacing w:after="0"/>
              <w:rPr>
                <w:lang w:val="el-GR"/>
              </w:rPr>
            </w:pPr>
            <w:hyperlink r:id="rId31" w:history="1">
              <w:r w:rsidR="00320750" w:rsidRPr="00A76E2D">
                <w:rPr>
                  <w:rStyle w:val="-"/>
                </w:rPr>
                <w:t>https</w:t>
              </w:r>
              <w:r w:rsidR="00320750" w:rsidRPr="00320750">
                <w:rPr>
                  <w:rStyle w:val="-"/>
                  <w:lang w:val="el-GR"/>
                </w:rPr>
                <w:t>://</w:t>
              </w:r>
              <w:r w:rsidR="00320750" w:rsidRPr="00A76E2D">
                <w:rPr>
                  <w:rStyle w:val="-"/>
                </w:rPr>
                <w:t>www</w:t>
              </w:r>
              <w:r w:rsidR="00320750" w:rsidRPr="00320750">
                <w:rPr>
                  <w:rStyle w:val="-"/>
                  <w:lang w:val="el-GR"/>
                </w:rPr>
                <w:t>.</w:t>
              </w:r>
              <w:proofErr w:type="spellStart"/>
              <w:r w:rsidR="00320750" w:rsidRPr="00A76E2D">
                <w:rPr>
                  <w:rStyle w:val="-"/>
                </w:rPr>
                <w:t>moh</w:t>
              </w:r>
              <w:proofErr w:type="spellEnd"/>
              <w:r w:rsidR="00320750" w:rsidRPr="00320750">
                <w:rPr>
                  <w:rStyle w:val="-"/>
                  <w:lang w:val="el-GR"/>
                </w:rPr>
                <w:t>.</w:t>
              </w:r>
              <w:r w:rsidR="00320750" w:rsidRPr="00A76E2D">
                <w:rPr>
                  <w:rStyle w:val="-"/>
                </w:rPr>
                <w:t>gov</w:t>
              </w:r>
              <w:r w:rsidR="00320750" w:rsidRPr="00320750">
                <w:rPr>
                  <w:rStyle w:val="-"/>
                  <w:lang w:val="el-GR"/>
                </w:rPr>
                <w:t>.</w:t>
              </w:r>
              <w:r w:rsidR="00320750" w:rsidRPr="00A76E2D">
                <w:rPr>
                  <w:rStyle w:val="-"/>
                </w:rPr>
                <w:t>gr</w:t>
              </w:r>
              <w:r w:rsidR="00320750" w:rsidRPr="00320750">
                <w:rPr>
                  <w:rStyle w:val="-"/>
                  <w:lang w:val="el-GR"/>
                </w:rPr>
                <w:t>/</w:t>
              </w:r>
            </w:hyperlink>
            <w:r w:rsidR="00320750">
              <w:rPr>
                <w:lang w:val="el-GR"/>
              </w:rPr>
              <w:t xml:space="preserve"> </w:t>
            </w:r>
          </w:p>
          <w:p w14:paraId="60AF9878" w14:textId="78958BAA"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285BBF">
              <w:rPr>
                <w:cs/>
                <w:lang w:val="el-GR" w:eastAsia="en-US"/>
              </w:rPr>
              <w:t>‎</w:t>
            </w:r>
            <w:r w:rsidR="00285BBF">
              <w:rPr>
                <w:lang w:val="el-GR" w:eastAsia="en-US"/>
              </w:rPr>
              <w:t>1.1.2</w:t>
            </w:r>
            <w:r>
              <w:rPr>
                <w:lang w:val="el-GR" w:eastAsia="en-US"/>
              </w:rPr>
              <w:fldChar w:fldCharType="end"/>
            </w:r>
          </w:p>
        </w:tc>
      </w:tr>
      <w:bookmarkEnd w:id="417"/>
      <w:tr w:rsidR="004D1C23" w:rsidRPr="00FD26DD" w:rsidDel="00DF55C4" w14:paraId="193085EF" w14:textId="77777777" w:rsidTr="00320750">
        <w:trPr>
          <w:jc w:val="center"/>
        </w:trPr>
        <w:tc>
          <w:tcPr>
            <w:tcW w:w="3397" w:type="dxa"/>
            <w:vAlign w:val="center"/>
          </w:tcPr>
          <w:p w14:paraId="02B996D0"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24DB5C37"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E6D7BBC" w14:textId="6D7A755D" w:rsidR="004D1C23" w:rsidRPr="00FD26DD"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285BBF">
              <w:rPr>
                <w:cs/>
                <w:lang w:eastAsia="en-US"/>
              </w:rPr>
              <w:t>‎</w:t>
            </w:r>
            <w:r w:rsidR="00285BBF">
              <w:rPr>
                <w:lang w:eastAsia="en-US"/>
              </w:rPr>
              <w:t>1.1.2</w:t>
            </w:r>
            <w:r w:rsidR="00FD26DD">
              <w:rPr>
                <w:lang w:eastAsia="en-US"/>
              </w:rPr>
              <w:fldChar w:fldCharType="end"/>
            </w:r>
          </w:p>
        </w:tc>
      </w:tr>
    </w:tbl>
    <w:p w14:paraId="758EE2DC" w14:textId="77777777" w:rsidR="00B42BA2" w:rsidRPr="00FD26DD" w:rsidRDefault="00B42BA2" w:rsidP="00CD2A7F">
      <w:pPr>
        <w:rPr>
          <w:rFonts w:eastAsia="SimSun"/>
          <w:lang w:val="el-GR"/>
        </w:rPr>
      </w:pPr>
      <w:bookmarkStart w:id="418" w:name="_Ref51336725"/>
      <w:bookmarkStart w:id="419" w:name="_Toc53671308"/>
    </w:p>
    <w:p w14:paraId="05A2053E" w14:textId="77777777" w:rsidR="00556A23" w:rsidRPr="002373E7" w:rsidRDefault="00556A23">
      <w:pPr>
        <w:pStyle w:val="5"/>
        <w:numPr>
          <w:ilvl w:val="2"/>
          <w:numId w:val="14"/>
        </w:numPr>
        <w:rPr>
          <w:rFonts w:eastAsia="SimSun" w:cs="Tahoma"/>
          <w:bCs/>
        </w:rPr>
      </w:pPr>
      <w:bookmarkStart w:id="420" w:name="_Toc129891378"/>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418"/>
      <w:bookmarkEnd w:id="419"/>
      <w:bookmarkEnd w:id="420"/>
      <w:proofErr w:type="spellEnd"/>
      <w:r w:rsidRPr="002373E7">
        <w:rPr>
          <w:rFonts w:eastAsia="SimSun" w:cs="Tahoma"/>
          <w:bCs/>
        </w:rPr>
        <w:t xml:space="preserve"> </w:t>
      </w:r>
    </w:p>
    <w:p w14:paraId="33AFBD9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780A22AC"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37E11D3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22B97A2"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D64FFF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6BC5F9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3AC6BB1"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8AC297C"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στ</w:t>
      </w:r>
      <w:proofErr w:type="spellEnd"/>
      <w:r w:rsidRPr="00FD26DD">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FD26DD">
        <w:rPr>
          <w:lang w:val="el-GR"/>
        </w:rPr>
        <w:t>ενωσιακή</w:t>
      </w:r>
      <w:proofErr w:type="spellEnd"/>
      <w:r w:rsidRPr="00FD26DD">
        <w:rPr>
          <w:lang w:val="el-GR"/>
        </w:rPr>
        <w:t xml:space="preserve"> ή/και εθνική) ύστερα από αίτηση του φορέα και υπογραφή σχετικής προγραμματικής συμφωνίας με την εταιρεία.</w:t>
      </w:r>
    </w:p>
    <w:p w14:paraId="5FC05F20"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720E29BC"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FD26DD">
        <w:rPr>
          <w:lang w:val="el-GR"/>
        </w:rPr>
        <w:t>ενωσιακούς</w:t>
      </w:r>
      <w:proofErr w:type="spellEnd"/>
      <w:r w:rsidRPr="00FD26DD">
        <w:rPr>
          <w:lang w:val="el-GR"/>
        </w:rPr>
        <w:t xml:space="preserve"> ή/και εθνικούς πόρους ή/ και μέσω του Προγράμματος Δημοσίων Επενδύσεων. </w:t>
      </w:r>
    </w:p>
    <w:p w14:paraId="24640CB5"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D48358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FD26DD">
        <w:rPr>
          <w:lang w:val="el-GR"/>
        </w:rPr>
        <w:t>διέπεται</w:t>
      </w:r>
      <w:proofErr w:type="spellEnd"/>
      <w:r w:rsidRPr="00FD26DD">
        <w:rPr>
          <w:lang w:val="el-GR"/>
        </w:rPr>
        <w:t xml:space="preserve"> από τεχνολογίες πληροφορικής και ηλεκτρονικών επικοινωνιών. </w:t>
      </w:r>
    </w:p>
    <w:p w14:paraId="463A313E"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ια</w:t>
      </w:r>
      <w:proofErr w:type="spellEnd"/>
      <w:r w:rsidRPr="00FD26DD">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17FF004" w14:textId="77777777" w:rsidR="00556A23" w:rsidRPr="00252498" w:rsidRDefault="00556A23" w:rsidP="00047C57">
      <w:pPr>
        <w:rPr>
          <w:rFonts w:eastAsia="SimSun"/>
          <w:lang w:val="el-GR"/>
        </w:rPr>
      </w:pPr>
    </w:p>
    <w:p w14:paraId="642790C8" w14:textId="77777777" w:rsidR="00556A23" w:rsidRPr="00FD26DD" w:rsidRDefault="00FD26DD">
      <w:pPr>
        <w:pStyle w:val="5"/>
        <w:numPr>
          <w:ilvl w:val="2"/>
          <w:numId w:val="14"/>
        </w:numPr>
        <w:rPr>
          <w:rFonts w:eastAsia="SimSun" w:cs="Tahoma"/>
          <w:bCs/>
          <w:lang w:val="el-GR"/>
        </w:rPr>
      </w:pPr>
      <w:bookmarkStart w:id="421" w:name="_Ref55370267"/>
      <w:bookmarkStart w:id="422" w:name="_Toc129891379"/>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1"/>
      <w:bookmarkEnd w:id="422"/>
    </w:p>
    <w:p w14:paraId="5CEA45DC" w14:textId="77777777" w:rsidR="007C3D4C" w:rsidRPr="007C3D4C" w:rsidRDefault="007C3D4C" w:rsidP="007C3D4C">
      <w:pPr>
        <w:spacing w:line="252" w:lineRule="auto"/>
        <w:rPr>
          <w:color w:val="000000" w:themeColor="text1"/>
          <w:lang w:val="el-GR"/>
        </w:rPr>
      </w:pPr>
      <w:bookmarkStart w:id="423"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 xml:space="preserve">Υπουργείο </w:t>
      </w:r>
      <w:r w:rsidR="008962EE">
        <w:rPr>
          <w:b/>
          <w:color w:val="000000" w:themeColor="text1"/>
          <w:lang w:val="el-GR"/>
        </w:rPr>
        <w:t>Υγείας</w:t>
      </w:r>
      <w:r w:rsidRPr="007C3D4C">
        <w:rPr>
          <w:lang w:val="el-GR"/>
        </w:rPr>
        <w:t xml:space="preserve"> </w:t>
      </w:r>
      <w:r w:rsidRPr="007C3D4C">
        <w:rPr>
          <w:color w:val="000000" w:themeColor="text1"/>
          <w:lang w:val="el-GR"/>
        </w:rPr>
        <w:t>(Φορέας Κεντρικής Κυβέρνησης).</w:t>
      </w:r>
    </w:p>
    <w:p w14:paraId="2286F6C5" w14:textId="77777777" w:rsidR="00047C57" w:rsidRPr="00FD26DD" w:rsidRDefault="00047C57" w:rsidP="00047C57">
      <w:pPr>
        <w:rPr>
          <w:rFonts w:eastAsia="SimSun"/>
          <w:lang w:val="el-GR"/>
        </w:rPr>
      </w:pPr>
    </w:p>
    <w:p w14:paraId="2EB5A1FC" w14:textId="77777777" w:rsidR="00556A23" w:rsidRPr="003329FF" w:rsidRDefault="00556A23">
      <w:pPr>
        <w:pStyle w:val="5"/>
        <w:numPr>
          <w:ilvl w:val="2"/>
          <w:numId w:val="14"/>
        </w:numPr>
        <w:rPr>
          <w:rFonts w:eastAsia="SimSun" w:cs="Tahoma"/>
          <w:bCs/>
          <w:lang w:val="el-GR"/>
        </w:rPr>
      </w:pPr>
      <w:bookmarkStart w:id="424" w:name="_Ref122691609"/>
      <w:bookmarkStart w:id="425" w:name="_Toc129891380"/>
      <w:r w:rsidRPr="003329FF">
        <w:rPr>
          <w:rFonts w:eastAsia="SimSun" w:cs="Tahoma"/>
          <w:bCs/>
          <w:lang w:val="el-GR"/>
        </w:rPr>
        <w:t>Όργανα &amp; Επιτροπές Παρακολούθησης, Διακυβέρνησης και Ελέγχου του Έργου</w:t>
      </w:r>
      <w:bookmarkEnd w:id="423"/>
      <w:bookmarkEnd w:id="424"/>
      <w:bookmarkEnd w:id="425"/>
    </w:p>
    <w:p w14:paraId="0913FFCA"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F48A78C"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0150846C"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08F4DF8E"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35310688"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4D45A5F"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519BD13B"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61B6970A"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34CD519F" w14:textId="77777777" w:rsidR="00E0686B" w:rsidRPr="000A1F30" w:rsidRDefault="00E0686B" w:rsidP="00E0686B">
      <w:pPr>
        <w:rPr>
          <w:bCs/>
          <w:lang w:val="el-GR"/>
        </w:rPr>
      </w:pPr>
    </w:p>
    <w:p w14:paraId="43C10552" w14:textId="77777777" w:rsidR="00E0686B" w:rsidRPr="000A1F30" w:rsidRDefault="00E0686B">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5EF5FC58"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1DDEA8D8" w14:textId="77777777" w:rsidR="00E0686B" w:rsidRPr="000A1F30" w:rsidRDefault="00E0686B" w:rsidP="00E0686B">
      <w:pPr>
        <w:rPr>
          <w:bCs/>
          <w:lang w:val="el-GR"/>
        </w:rPr>
      </w:pPr>
    </w:p>
    <w:p w14:paraId="02001707"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58800FA1"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43E47426" w14:textId="77777777" w:rsidR="00E0686B" w:rsidRPr="000A1F30" w:rsidRDefault="00E0686B" w:rsidP="00E0686B">
      <w:pPr>
        <w:rPr>
          <w:lang w:val="el-GR"/>
        </w:rPr>
      </w:pPr>
    </w:p>
    <w:p w14:paraId="2E48AC6C" w14:textId="77777777" w:rsidR="00BD0298" w:rsidRPr="00EF2204" w:rsidRDefault="00BD0298" w:rsidP="00EF2204">
      <w:pPr>
        <w:rPr>
          <w:rFonts w:eastAsia="SimSun"/>
          <w:lang w:val="el-GR"/>
        </w:rPr>
      </w:pPr>
    </w:p>
    <w:p w14:paraId="350B842D" w14:textId="77777777" w:rsidR="00556A23" w:rsidRDefault="00556A23">
      <w:pPr>
        <w:pStyle w:val="3"/>
        <w:numPr>
          <w:ilvl w:val="0"/>
          <w:numId w:val="22"/>
        </w:numPr>
        <w:rPr>
          <w:lang w:val="el-GR"/>
        </w:rPr>
      </w:pPr>
      <w:bookmarkStart w:id="426" w:name="_Ref40953149"/>
      <w:bookmarkStart w:id="427" w:name="_Toc97194338"/>
      <w:bookmarkStart w:id="428" w:name="_Toc97194472"/>
      <w:bookmarkStart w:id="429" w:name="_Toc129891381"/>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26"/>
      <w:r w:rsidR="00A22261">
        <w:rPr>
          <w:lang w:val="el-GR"/>
        </w:rPr>
        <w:t>ύμβασης</w:t>
      </w:r>
      <w:bookmarkEnd w:id="427"/>
      <w:bookmarkEnd w:id="428"/>
      <w:bookmarkEnd w:id="429"/>
    </w:p>
    <w:p w14:paraId="15DA7D21" w14:textId="77777777" w:rsidR="00BD0298" w:rsidRPr="00BD0298" w:rsidRDefault="00BD0298" w:rsidP="00370D99">
      <w:pPr>
        <w:rPr>
          <w:lang w:val="el-GR"/>
        </w:rPr>
      </w:pPr>
      <w:bookmarkStart w:id="430" w:name="_Toc97195373"/>
      <w:bookmarkStart w:id="431" w:name="_Toc97195542"/>
      <w:bookmarkEnd w:id="430"/>
      <w:bookmarkEnd w:id="431"/>
    </w:p>
    <w:p w14:paraId="79FF191A" w14:textId="77777777" w:rsidR="00C15B52" w:rsidRDefault="00346ADE">
      <w:pPr>
        <w:pStyle w:val="4"/>
        <w:numPr>
          <w:ilvl w:val="1"/>
          <w:numId w:val="22"/>
        </w:numPr>
        <w:ind w:hanging="306"/>
        <w:rPr>
          <w:rFonts w:cs="Tahoma"/>
          <w:szCs w:val="22"/>
          <w:lang w:val="el-GR"/>
        </w:rPr>
      </w:pPr>
      <w:bookmarkStart w:id="432" w:name="_Toc97195374"/>
      <w:bookmarkStart w:id="433" w:name="_Toc97195543"/>
      <w:bookmarkStart w:id="434" w:name="_Ref122694908"/>
      <w:bookmarkStart w:id="435" w:name="_Toc129891382"/>
      <w:bookmarkEnd w:id="432"/>
      <w:bookmarkEnd w:id="433"/>
      <w:r>
        <w:rPr>
          <w:rFonts w:cs="Tahoma"/>
          <w:szCs w:val="22"/>
          <w:lang w:val="el-GR"/>
        </w:rPr>
        <w:t>ΠΕΡΙΒΑΛΛΟΝ ΤΟΥ ΕΡΓΟΥ</w:t>
      </w:r>
      <w:bookmarkEnd w:id="434"/>
      <w:bookmarkEnd w:id="435"/>
    </w:p>
    <w:p w14:paraId="0CC84C13" w14:textId="77777777" w:rsidR="000346E2" w:rsidRPr="000346E2" w:rsidRDefault="000346E2" w:rsidP="000346E2">
      <w:pPr>
        <w:rPr>
          <w:lang w:val="el-GR"/>
        </w:rPr>
      </w:pPr>
      <w:bookmarkStart w:id="436" w:name="_Hlk127876569"/>
      <w:bookmarkStart w:id="437" w:name="_Hlk126502893"/>
      <w:r w:rsidRPr="000346E2">
        <w:rPr>
          <w:rFonts w:eastAsia="SimSun"/>
          <w:lang w:val="el-GR"/>
        </w:rPr>
        <w:t>Αντικείμενο του Προγράμματος «</w:t>
      </w:r>
      <w:r w:rsidRPr="000346E2">
        <w:rPr>
          <w:rFonts w:eastAsia="SimSun"/>
          <w:lang w:val="en-US"/>
        </w:rPr>
        <w:t>DENTIST</w:t>
      </w:r>
      <w:r w:rsidRPr="000346E2">
        <w:rPr>
          <w:rFonts w:eastAsia="SimSun"/>
          <w:lang w:val="el-GR"/>
        </w:rPr>
        <w:t xml:space="preserve"> PASS» αποτελεί η παροχή </w:t>
      </w:r>
      <w:r w:rsidRPr="000346E2">
        <w:rPr>
          <w:lang w:val="el-GR"/>
        </w:rPr>
        <w:t>οικονομικής ενίσχυσης για τη διενέργεια πράξεων προληπτικής οδοντιατρικής φροντίδας σε παιδιά ηλικίας έξι έως δώδεκα (6-12) ετών (δικαιούχοι), στο πλαίσιο του έργου «Υλοποίηση Εθνικού Προγράμματος Πρόληψης της Δημόσιας Υγείας «Σπύρος Δοξιάδης»» (</w:t>
      </w:r>
      <w:bookmarkStart w:id="438" w:name="_Hlk125622240"/>
      <w:r w:rsidRPr="000346E2">
        <w:rPr>
          <w:lang w:val="el-GR"/>
        </w:rPr>
        <w:t>κωδικός Δράσης 16783</w:t>
      </w:r>
      <w:bookmarkEnd w:id="438"/>
      <w:r w:rsidRPr="000346E2">
        <w:rPr>
          <w:lang w:val="el-GR"/>
        </w:rPr>
        <w:t xml:space="preserve">), του Ταμείου Ανάκαμψης και Ανθεκτικότητας Ελλάδα 2.0., που χρηματοδοτείται σύμφωνα με το «Εθνικό Σχέδιο Ανάκαμψης και ανθεκτικότητας Ελλάδα 2.0.». Το Πρόγραμμα έχει ως στόχο </w:t>
      </w:r>
      <w:r w:rsidRPr="00301AC4">
        <w:t> </w:t>
      </w:r>
      <w:r w:rsidRPr="000346E2">
        <w:rPr>
          <w:lang w:val="el-GR"/>
        </w:rPr>
        <w:t>την βελτιστοποίηση της ποιότητας της προληπτικής οδοντιατρικής με ομάδα στόχο τα παιδιά ηλικίας 6-12 ετών και την εμπέδωση της φιλοσοφίας της προληπτικής οδοντιατρικής και της ενημέρωσης γονέων και παιδιών για την ανάγκη της επιμελούς φροντίδας της στοματικής κοιλότητας, ώστε τα τελευταία να μεγαλώσουν χωρίς οδοντιατρικά προβλήματα. Περιλαμβάνει έλεγχο της στοματικής υγιεινής, καθαρισμό και απομάκρυνση πλακών, φθορίωση και εν γένει παροχή οδηγιών για την στοματική υγιεινή των παιδιών.</w:t>
      </w:r>
    </w:p>
    <w:bookmarkEnd w:id="436"/>
    <w:p w14:paraId="7B1B302B" w14:textId="77777777" w:rsidR="000346E2" w:rsidRPr="000346E2" w:rsidRDefault="000346E2" w:rsidP="000346E2">
      <w:pPr>
        <w:rPr>
          <w:lang w:val="el-GR"/>
        </w:rPr>
      </w:pPr>
      <w:r w:rsidRPr="000346E2">
        <w:rPr>
          <w:lang w:val="el-GR"/>
        </w:rPr>
        <w:t xml:space="preserve">Ωφελούμενοι της ενίσχυσης είναι τα παιδιά  που έχουν γεννηθεί κατά τα ημερολογιακά έτη 2011 έως και 2016, διαμένουν νόμιμα στην ελληνική επικράτεια και διαθέτουν Αριθμό Μητρώου Κοινωνικής Ασφάλισης (ΑΜΚΑ), είτε Προσωρινό Αριθμό Ασφάλισης και Υγειονομικής Περίθαλψης Αλλοδαπού (ΠΑΑΥΠΑ). </w:t>
      </w:r>
    </w:p>
    <w:p w14:paraId="5D13D575" w14:textId="77777777" w:rsidR="000346E2" w:rsidRPr="000346E2" w:rsidRDefault="000346E2" w:rsidP="000346E2">
      <w:pPr>
        <w:rPr>
          <w:lang w:val="el-GR"/>
        </w:rPr>
      </w:pPr>
      <w:r w:rsidRPr="000346E2">
        <w:rPr>
          <w:lang w:val="el-GR"/>
        </w:rPr>
        <w:t>Η ενίσχυση λαμβάνεται, για λογαριασμό του παιδιού, από ενήλικο φυσικό Πρόσωπο το οποίο ασκεί (μεμονωμένα ή από κοινού) την επιμέλεια ή επιτροπεία του παιδιού. Το φυσικό αυτό πρόσωπο, στο οποίο πιστώνεται το ποσό της ενίσχυσης, νοείται και ως ο Δικαιούχος της ενίσχυσης.</w:t>
      </w:r>
    </w:p>
    <w:p w14:paraId="5CF0E2D0" w14:textId="77777777" w:rsidR="000346E2" w:rsidRPr="000346E2" w:rsidRDefault="000346E2" w:rsidP="000346E2">
      <w:pPr>
        <w:rPr>
          <w:rFonts w:eastAsia="SimSun"/>
          <w:lang w:val="el-GR"/>
        </w:rPr>
      </w:pPr>
      <w:r w:rsidRPr="000346E2">
        <w:rPr>
          <w:rFonts w:eastAsia="SimSun"/>
          <w:lang w:val="el-GR"/>
        </w:rPr>
        <w:t>Κάθε δικαιούχος του προγράμματος λαμβάνει μία ψηφιακή χρεωστική κάρτα (</w:t>
      </w:r>
      <w:proofErr w:type="spellStart"/>
      <w:r w:rsidRPr="000346E2">
        <w:rPr>
          <w:rFonts w:eastAsia="SimSun"/>
          <w:lang w:val="el-GR"/>
        </w:rPr>
        <w:t>pass</w:t>
      </w:r>
      <w:proofErr w:type="spellEnd"/>
      <w:r w:rsidRPr="000346E2">
        <w:rPr>
          <w:rFonts w:eastAsia="SimSun"/>
          <w:lang w:val="el-GR"/>
        </w:rPr>
        <w:t xml:space="preserve">) ύψους 40 € ανά ωφελούμενο παιδί που πληροί τα κριτήρια </w:t>
      </w:r>
      <w:proofErr w:type="spellStart"/>
      <w:r w:rsidRPr="000346E2">
        <w:rPr>
          <w:rFonts w:eastAsia="SimSun"/>
          <w:lang w:val="el-GR"/>
        </w:rPr>
        <w:t>επιλεξιμότητας</w:t>
      </w:r>
      <w:proofErr w:type="spellEnd"/>
      <w:r w:rsidRPr="000346E2">
        <w:rPr>
          <w:rFonts w:eastAsia="SimSun"/>
          <w:lang w:val="el-GR"/>
        </w:rPr>
        <w:t>. Κάθε χρεωστική κάρτα μπορεί να καλύψει το σύνολο του κόστους των προβλεπόμενων υπηρεσιών οδοντιατρικής φροντίδας μέχρι του άνω ποσού. Το χρηματικό ποσό δύναται να χρησιμοποιείται αποκλειστικά από τα δικαιούμενα πρόσωπα για την πραγματοποίηση πράξεων προληπτικής οδοντιατρικής φροντίδας στο ωφελούμενο τέκνο και δεν είναι επιτρεπτή οποιαδήποτε μεταφορά σε τρίτο πρόσωπο εκτός των ανωτέρω ή η ανάληψή του.</w:t>
      </w:r>
    </w:p>
    <w:p w14:paraId="203A2253" w14:textId="77777777" w:rsidR="000346E2" w:rsidRPr="000346E2" w:rsidRDefault="000346E2" w:rsidP="000346E2">
      <w:pPr>
        <w:rPr>
          <w:rFonts w:eastAsia="SimSun"/>
          <w:lang w:val="el-GR"/>
        </w:rPr>
      </w:pPr>
      <w:r w:rsidRPr="000346E2">
        <w:rPr>
          <w:rFonts w:eastAsia="SimSun"/>
          <w:lang w:val="el-GR"/>
        </w:rPr>
        <w:t>Η οικονομική ενίσχυση πιστώνεται στον δικαιούχο, από την «Κοινωνία της Πληροφορίας Μονοπρόσωπη Α.Ε.» (ΚτΠ Μ.Α.Ε.) σε ψηφιακή χρεωστική κάρτα (</w:t>
      </w:r>
      <w:proofErr w:type="spellStart"/>
      <w:r w:rsidRPr="000346E2">
        <w:rPr>
          <w:rFonts w:eastAsia="SimSun"/>
          <w:lang w:val="el-GR"/>
        </w:rPr>
        <w:t>pass</w:t>
      </w:r>
      <w:proofErr w:type="spellEnd"/>
      <w:r w:rsidRPr="000346E2">
        <w:rPr>
          <w:rFonts w:eastAsia="SimSun"/>
          <w:lang w:val="el-GR"/>
        </w:rPr>
        <w:t xml:space="preserve">), που εκδίδεται ειδικά για τον σκοπό αυτόν από πιστωτικό ίδρυμα ή χρηματοπιστωτικό οργανισμό, κατά την έννοια των παρ. 2 και 3 του άρθρου 3 του ν. 4557/2018 (Α` 139), αντίστοιχα. </w:t>
      </w:r>
    </w:p>
    <w:p w14:paraId="71439F0B" w14:textId="77777777" w:rsidR="000346E2" w:rsidRPr="000346E2" w:rsidRDefault="000346E2" w:rsidP="000346E2">
      <w:pPr>
        <w:rPr>
          <w:rFonts w:eastAsia="SimSun"/>
          <w:lang w:val="el-GR"/>
        </w:rPr>
      </w:pPr>
      <w:r w:rsidRPr="000346E2">
        <w:rPr>
          <w:lang w:val="el-GR"/>
        </w:rPr>
        <w:t xml:space="preserve">Για τους σκοπούς του Προγράμματος, </w:t>
      </w:r>
      <w:r w:rsidRPr="000346E2">
        <w:rPr>
          <w:rFonts w:eastAsia="SimSun"/>
          <w:lang w:val="el-GR"/>
        </w:rPr>
        <w:t xml:space="preserve">δημιουργείται η </w:t>
      </w:r>
      <w:r w:rsidRPr="000346E2">
        <w:rPr>
          <w:rFonts w:eastAsia="SimSun"/>
          <w:b/>
          <w:bCs/>
          <w:lang w:val="el-GR"/>
        </w:rPr>
        <w:t>Ηλεκτρονική Πλατφόρμα του Προγράμματος (Η.Π.Π.)</w:t>
      </w:r>
      <w:r w:rsidRPr="000346E2">
        <w:rPr>
          <w:rFonts w:eastAsia="SimSun"/>
          <w:lang w:val="el-GR"/>
        </w:rPr>
        <w:t xml:space="preserve">, η οποία είναι </w:t>
      </w:r>
      <w:proofErr w:type="spellStart"/>
      <w:r w:rsidRPr="000346E2">
        <w:rPr>
          <w:rFonts w:eastAsia="SimSun"/>
          <w:lang w:val="el-GR"/>
        </w:rPr>
        <w:t>προσβάσιμη</w:t>
      </w:r>
      <w:proofErr w:type="spellEnd"/>
      <w:r w:rsidRPr="000346E2">
        <w:rPr>
          <w:rFonts w:eastAsia="SimSun"/>
          <w:lang w:val="el-GR"/>
        </w:rPr>
        <w:t xml:space="preserve"> μέσω της Ενιαίας Ψηφιακής Πύλης της Δημόσιας Διοίκησης (gov.gr-ΕΨΠ). </w:t>
      </w:r>
    </w:p>
    <w:p w14:paraId="4A39617B" w14:textId="77777777" w:rsidR="000346E2" w:rsidRPr="000346E2" w:rsidRDefault="000346E2" w:rsidP="000346E2">
      <w:pPr>
        <w:rPr>
          <w:rFonts w:eastAsia="SimSun"/>
          <w:lang w:val="el-GR"/>
        </w:rPr>
      </w:pPr>
      <w:r w:rsidRPr="000346E2">
        <w:rPr>
          <w:lang w:val="el-GR"/>
        </w:rPr>
        <w:t xml:space="preserve">Απαραίτητη προϋπόθεση για να λάβει ο δικαιούχος την οικονομική ενίσχυση είναι να υποβάλλει αίτηση στην </w:t>
      </w:r>
      <w:r w:rsidRPr="000346E2">
        <w:rPr>
          <w:b/>
          <w:lang w:val="el-GR"/>
        </w:rPr>
        <w:t>Η.Π.Π.</w:t>
      </w:r>
      <w:r w:rsidRPr="000346E2">
        <w:rPr>
          <w:bCs/>
          <w:lang w:val="el-GR"/>
        </w:rPr>
        <w:t>,</w:t>
      </w:r>
      <w:r w:rsidRPr="000346E2">
        <w:rPr>
          <w:b/>
          <w:lang w:val="el-GR"/>
        </w:rPr>
        <w:t xml:space="preserve"> </w:t>
      </w:r>
      <w:r w:rsidRPr="000346E2">
        <w:rPr>
          <w:bCs/>
          <w:lang w:val="el-GR"/>
        </w:rPr>
        <w:t xml:space="preserve">η οποία πρέπει να εγκριθεί. Για το σκοπό αυτό, ο δικαιούχος πρέπει να </w:t>
      </w:r>
      <w:r w:rsidRPr="000346E2">
        <w:rPr>
          <w:lang w:val="el-GR"/>
        </w:rPr>
        <w:t>διαθέτει Αριθμό Φορολογικού Μητρώου και προσωπικούς κωδικούς – διαπιστευτήρια της Γενικής Γραμματείας Πληροφοριακών Συστημάτων Δημόσιας Διοίκησης (Γ.Γ.Π.Σ.Δ.Δ.) του Υπουργείου Ψηφιακής Διακυβέρνησης (</w:t>
      </w:r>
      <w:proofErr w:type="spellStart"/>
      <w:r w:rsidRPr="00F474EA">
        <w:t>taxisnet</w:t>
      </w:r>
      <w:proofErr w:type="spellEnd"/>
      <w:r w:rsidRPr="000346E2">
        <w:rPr>
          <w:lang w:val="el-GR"/>
        </w:rPr>
        <w:t>).  Δικαιούχοι που δεν έχουν τη δυνατότητα να υποβάλλουν αίτηση μέσω της Η.Π.Π., μπορούν να την υποβάλλουν μέσω Κ.Ε.Π.</w:t>
      </w:r>
    </w:p>
    <w:p w14:paraId="165D8886" w14:textId="77777777" w:rsidR="000346E2" w:rsidRPr="000346E2" w:rsidRDefault="000346E2" w:rsidP="000346E2">
      <w:pPr>
        <w:rPr>
          <w:lang w:val="el-GR"/>
        </w:rPr>
      </w:pPr>
      <w:r w:rsidRPr="000346E2">
        <w:rPr>
          <w:rFonts w:eastAsia="SimSun"/>
          <w:lang w:val="el-GR"/>
        </w:rPr>
        <w:t xml:space="preserve">Ο δικαιούχος εισέρχεται στην Η.Π.Π. και αφού </w:t>
      </w:r>
      <w:proofErr w:type="spellStart"/>
      <w:r w:rsidRPr="000346E2">
        <w:rPr>
          <w:rFonts w:eastAsia="SimSun"/>
          <w:lang w:val="el-GR"/>
        </w:rPr>
        <w:t>αυθεντικοποιηθεί</w:t>
      </w:r>
      <w:proofErr w:type="spellEnd"/>
      <w:r w:rsidRPr="000346E2">
        <w:rPr>
          <w:rFonts w:eastAsia="SimSun"/>
          <w:lang w:val="el-GR"/>
        </w:rPr>
        <w:t xml:space="preserve"> με τους προσωπικούς κωδικούς του - διαπιστευτήρια της Γενικής Γραμματείας Πληροφοριακών Συστημάτων Δημόσιας Διοίκησης (Γ.Γ.Π.Σ.Δ.Δ.) του Υπουργείου Ψηφιακής Διακυβέρνησης (</w:t>
      </w:r>
      <w:proofErr w:type="spellStart"/>
      <w:r w:rsidRPr="000346E2">
        <w:rPr>
          <w:rFonts w:eastAsia="SimSun"/>
          <w:lang w:val="el-GR"/>
        </w:rPr>
        <w:t>taxisnet</w:t>
      </w:r>
      <w:proofErr w:type="spellEnd"/>
      <w:r w:rsidRPr="000346E2">
        <w:rPr>
          <w:rFonts w:eastAsia="SimSun"/>
          <w:lang w:val="el-GR"/>
        </w:rPr>
        <w:t xml:space="preserve">), σύμφωνα με το άρθρο 24 του ν. 4727/2020 (Α’ 184), </w:t>
      </w:r>
      <w:r w:rsidRPr="000346E2">
        <w:rPr>
          <w:lang w:val="el-GR"/>
        </w:rPr>
        <w:t xml:space="preserve">δηλώνει τον Αριθμό Μητρώου Κοινωνικής Ασφάλισης (Α.Μ.Κ.Α.) ή τον Προσωρινό Αριθμό Ασφάλισης και Υγειονομικής Περίθαλψης Αλλοδαπού (ΠΑ.Α.Υ.Π.Α.) του ωφελούμενου, το πιστωτικό ίδρυμα ή τον χρηματοπιστωτικό οργανισμό που επιλέγει για την έκδοση της ψηφιακής χρεωστικής κάρτας, καθώς και κάθε άλλη αναγκαία πληροφορία ή στοιχείο απαιτείται (α) για την ταυτοποίηση ωφελούμενου και δικαιούχου, (β) την επιβεβαίωση της </w:t>
      </w:r>
      <w:proofErr w:type="spellStart"/>
      <w:r w:rsidRPr="000346E2">
        <w:rPr>
          <w:lang w:val="el-GR"/>
        </w:rPr>
        <w:t>επιλεξιμότητας</w:t>
      </w:r>
      <w:proofErr w:type="spellEnd"/>
      <w:r w:rsidRPr="000346E2">
        <w:rPr>
          <w:lang w:val="el-GR"/>
        </w:rPr>
        <w:t xml:space="preserve"> της αίτησης και (γ) τη μετέπειτα επικοινωνία και διαχείριση της διαδικασίας έγκρισης και έκδοσης της ψηφιακής κάρτας. Όπου είναι δυνατό, τα στοιχεία αυτά αντλούνται και διασταυρώνονται αυτόματα μέσω της </w:t>
      </w:r>
      <w:proofErr w:type="spellStart"/>
      <w:r w:rsidRPr="000346E2">
        <w:rPr>
          <w:lang w:val="el-GR"/>
        </w:rPr>
        <w:t>διαλειτουργικότητας</w:t>
      </w:r>
      <w:proofErr w:type="spellEnd"/>
      <w:r w:rsidRPr="000346E2">
        <w:rPr>
          <w:lang w:val="el-GR"/>
        </w:rPr>
        <w:t xml:space="preserve"> που περιγράφεται στην ακόλουθη παράγραφο. Όπου δεν είναι δυνατή η αυτόματη επιβεβαίωση των κριτηρίων </w:t>
      </w:r>
      <w:proofErr w:type="spellStart"/>
      <w:r w:rsidRPr="000346E2">
        <w:rPr>
          <w:lang w:val="el-GR"/>
        </w:rPr>
        <w:t>επιλεξιμότητας</w:t>
      </w:r>
      <w:proofErr w:type="spellEnd"/>
      <w:r w:rsidRPr="000346E2">
        <w:rPr>
          <w:lang w:val="el-GR"/>
        </w:rPr>
        <w:t xml:space="preserve"> μέσω ηλεκτρονικών διασταυρώσεων, δύναται να ζητηθεί κατά περίπτωση η επισύναψη/προσκόμιση των αναγκαίων δικαιολογητικών  εγγράφων ή/και συμπλήρωση των αρχικών δηλώσεων από την πλευρά του αιτούντος.</w:t>
      </w:r>
    </w:p>
    <w:p w14:paraId="1D4B322E" w14:textId="77777777" w:rsidR="000346E2" w:rsidRPr="000346E2" w:rsidRDefault="000346E2" w:rsidP="000346E2">
      <w:pPr>
        <w:tabs>
          <w:tab w:val="left" w:pos="284"/>
        </w:tabs>
        <w:suppressAutoHyphens w:val="0"/>
        <w:spacing w:after="160" w:line="259" w:lineRule="auto"/>
        <w:rPr>
          <w:rFonts w:eastAsia="SimSun"/>
          <w:lang w:val="el-GR"/>
        </w:rPr>
      </w:pPr>
      <w:r w:rsidRPr="000346E2">
        <w:rPr>
          <w:rFonts w:eastAsia="SimSun"/>
          <w:lang w:val="el-GR"/>
        </w:rPr>
        <w:t xml:space="preserve">Μετά την ολοκλήρωση της υποβολής της αίτησης του φυσικού προσώπου και εφόσον επαληθευθεί η ιδιότητά τόσο του ωφελούμενου τέκνου όσο και του δικαιούχου της ενίσχυσης, η </w:t>
      </w:r>
      <w:proofErr w:type="spellStart"/>
      <w:r w:rsidRPr="000346E2">
        <w:rPr>
          <w:rFonts w:eastAsia="SimSun"/>
          <w:lang w:val="el-GR"/>
        </w:rPr>
        <w:t>Κ.τ.Π</w:t>
      </w:r>
      <w:proofErr w:type="spellEnd"/>
      <w:r w:rsidRPr="000346E2">
        <w:rPr>
          <w:rFonts w:eastAsia="SimSun"/>
          <w:lang w:val="el-GR"/>
        </w:rPr>
        <w:t xml:space="preserve">. Μ.Α.Ε. διαβιβάζει εγκριτική απόφαση στο πιστωτικό ίδρυμα ή τον χρηματοπιστωτικό οργανισμό, τηρουμένων των κατάλληλων τεχνικών και οργανωτικών μέτρων, το όνομα, το επώνυμο, τη διεύθυνση ηλεκτρονικού ταχυδρομείου και τον αριθμό κινητού τηλεφώνου του αιτούντος, για τον σκοπό της έκδοσης της ψηφιακής χρεωστικής κάρτας και της πίστωσης του ποσού της οικονομικής ενίσχυσης, και </w:t>
      </w:r>
      <w:proofErr w:type="spellStart"/>
      <w:r w:rsidRPr="000346E2">
        <w:rPr>
          <w:rFonts w:eastAsia="SimSun"/>
          <w:lang w:val="el-GR"/>
        </w:rPr>
        <w:t>εμβάζει</w:t>
      </w:r>
      <w:proofErr w:type="spellEnd"/>
      <w:r w:rsidRPr="000346E2">
        <w:rPr>
          <w:rFonts w:eastAsia="SimSun"/>
          <w:lang w:val="el-GR"/>
        </w:rPr>
        <w:t xml:space="preserve"> αμελλητί στο πιστωτικό ίδρυμα ή τον χρηματοπιστωτικό οργανισμό το χρηματικό ποσό που αντιστοιχεί στον δικαιούχο.</w:t>
      </w:r>
    </w:p>
    <w:p w14:paraId="68D0DCB6" w14:textId="77777777" w:rsidR="000346E2" w:rsidRPr="000346E2" w:rsidRDefault="000346E2" w:rsidP="000346E2">
      <w:pPr>
        <w:tabs>
          <w:tab w:val="left" w:pos="270"/>
        </w:tabs>
        <w:suppressAutoHyphens w:val="0"/>
        <w:spacing w:after="160" w:line="259" w:lineRule="auto"/>
        <w:rPr>
          <w:lang w:val="el-GR"/>
        </w:rPr>
      </w:pPr>
      <w:r w:rsidRPr="000346E2">
        <w:rPr>
          <w:lang w:val="el-GR"/>
        </w:rPr>
        <w:t>Ακολούθως, το πιστωτικό ίδρυμα ή ο χρηματοπιστωτικός οργανισμός ενημερώνει τον αιτούντα για τη διαδικασία που πρέπει να ακολουθήσει για την ενεργοποίηση της κάρτας και την πίστωση του χρηματικού ποσού, αποστέλλοντας: α) γραπτό μήνυμα (</w:t>
      </w:r>
      <w:proofErr w:type="spellStart"/>
      <w:r w:rsidRPr="0073630B">
        <w:t>sms</w:t>
      </w:r>
      <w:proofErr w:type="spellEnd"/>
      <w:r w:rsidRPr="000346E2">
        <w:rPr>
          <w:lang w:val="el-GR"/>
        </w:rPr>
        <w:t>) στον αριθμό κινητού τηλεφώνου που έχει δηλώσει ο αιτών στην ειδική εφαρμογή, με ενσωματωμένες οδηγίες και β) μήνυμα ηλεκτρονικού ταχυδρομείου (</w:t>
      </w:r>
      <w:r w:rsidRPr="0073630B">
        <w:t>e</w:t>
      </w:r>
      <w:r w:rsidRPr="000346E2">
        <w:rPr>
          <w:lang w:val="el-GR"/>
        </w:rPr>
        <w:t>-</w:t>
      </w:r>
      <w:r w:rsidRPr="0073630B">
        <w:t>mail</w:t>
      </w:r>
      <w:r w:rsidRPr="000346E2">
        <w:rPr>
          <w:lang w:val="el-GR"/>
        </w:rPr>
        <w:t>) στην ηλεκτρονική διεύθυνση που έχει δηλώσει ο αιτών στην ειδική εφαρμογή με ενσωματωμένο σύνδεσμο για την ενεργοποίηση της ψηφιακής χρεωστικής κάρτας. Μετά την είσοδο στον ανωτέρω σύνδεσμο, ο αιτών δημιουργεί προσωπικό κωδικό πρόσβασης (</w:t>
      </w:r>
      <w:r w:rsidRPr="0073630B">
        <w:t>password</w:t>
      </w:r>
      <w:r w:rsidRPr="000346E2">
        <w:rPr>
          <w:lang w:val="el-GR"/>
        </w:rPr>
        <w:t>) και λαμβάνει κωδικό επιβεβαίωσης, με νέο γραπτό μήνυμα (</w:t>
      </w:r>
      <w:proofErr w:type="spellStart"/>
      <w:r w:rsidRPr="0073630B">
        <w:t>sms</w:t>
      </w:r>
      <w:proofErr w:type="spellEnd"/>
      <w:r w:rsidRPr="000346E2">
        <w:rPr>
          <w:lang w:val="el-GR"/>
        </w:rPr>
        <w:t xml:space="preserve">), προκειμένου να ενεργοποιήσει την ψηφιακή χρεωστική κάρτα του δικαιούχου. Η ψηφιακή χρεωστική κάρτα αποθηκεύεται στο ψηφιακό πορτοφόλι του κινητού του αιτούντος και μπορεί να χρησιμοποιηθεί στα </w:t>
      </w:r>
      <w:r w:rsidRPr="0073630B">
        <w:t>POS</w:t>
      </w:r>
      <w:r w:rsidRPr="000346E2">
        <w:rPr>
          <w:lang w:val="el-GR"/>
        </w:rPr>
        <w:t xml:space="preserve"> όλων των οδοντιατρείων.</w:t>
      </w:r>
    </w:p>
    <w:bookmarkEnd w:id="437"/>
    <w:p w14:paraId="6ED1B7CC" w14:textId="77777777" w:rsidR="00F5475A" w:rsidRPr="00F5475A" w:rsidRDefault="00F5475A" w:rsidP="009E58E5">
      <w:pPr>
        <w:rPr>
          <w:rFonts w:eastAsia="Calibri"/>
          <w:lang w:val="el-GR"/>
        </w:rPr>
      </w:pPr>
    </w:p>
    <w:p w14:paraId="7E85013F" w14:textId="77777777" w:rsidR="00BD0298" w:rsidRPr="00BD0298" w:rsidRDefault="00BD0298" w:rsidP="00370D99">
      <w:pPr>
        <w:rPr>
          <w:lang w:val="el-GR"/>
        </w:rPr>
      </w:pPr>
    </w:p>
    <w:p w14:paraId="4F8DBCB4" w14:textId="77777777" w:rsidR="00BD0298" w:rsidRPr="00EF2204" w:rsidRDefault="00BD0298">
      <w:pPr>
        <w:pStyle w:val="4"/>
        <w:numPr>
          <w:ilvl w:val="1"/>
          <w:numId w:val="22"/>
        </w:numPr>
        <w:ind w:hanging="306"/>
        <w:rPr>
          <w:rFonts w:cs="Tahoma"/>
          <w:szCs w:val="22"/>
          <w:lang w:val="el-GR"/>
        </w:rPr>
      </w:pPr>
      <w:bookmarkStart w:id="439" w:name="_Toc97194339"/>
      <w:bookmarkStart w:id="440" w:name="_Ref97199271"/>
      <w:bookmarkStart w:id="441" w:name="_Ref122694847"/>
      <w:bookmarkStart w:id="442" w:name="_Ref122695017"/>
      <w:bookmarkStart w:id="443" w:name="_Toc129891383"/>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39"/>
      <w:bookmarkEnd w:id="440"/>
      <w:bookmarkEnd w:id="441"/>
      <w:bookmarkEnd w:id="442"/>
      <w:bookmarkEnd w:id="443"/>
      <w:r w:rsidR="00B256BC">
        <w:rPr>
          <w:rFonts w:cs="Tahoma"/>
          <w:szCs w:val="22"/>
          <w:lang w:val="el-GR"/>
        </w:rPr>
        <w:t xml:space="preserve"> </w:t>
      </w:r>
    </w:p>
    <w:p w14:paraId="0B8D381C" w14:textId="77777777" w:rsidR="007F07A4" w:rsidRPr="007F07A4" w:rsidRDefault="007F07A4" w:rsidP="007F07A4">
      <w:pPr>
        <w:autoSpaceDE w:val="0"/>
        <w:autoSpaceDN w:val="0"/>
        <w:adjustRightInd w:val="0"/>
        <w:rPr>
          <w:lang w:val="el-GR"/>
        </w:rPr>
      </w:pPr>
      <w:bookmarkStart w:id="444" w:name="_Hlk81824760"/>
      <w:bookmarkStart w:id="445" w:name="_Hlk123764856"/>
      <w:r w:rsidRPr="007F07A4">
        <w:rPr>
          <w:lang w:val="el-GR"/>
        </w:rPr>
        <w:t xml:space="preserve">Αντικείμενο </w:t>
      </w:r>
      <w:r>
        <w:rPr>
          <w:lang w:val="el-GR"/>
        </w:rPr>
        <w:t>της σύμβασης</w:t>
      </w:r>
      <w:r w:rsidRPr="007F07A4">
        <w:rPr>
          <w:lang w:val="el-GR"/>
        </w:rPr>
        <w:t xml:space="preserve"> είναι </w:t>
      </w:r>
      <w:r w:rsidR="00026AED">
        <w:rPr>
          <w:lang w:val="el-GR"/>
        </w:rPr>
        <w:t xml:space="preserve">η παροχή υπηρεσιών δημοσιότητας για </w:t>
      </w:r>
      <w:r w:rsidR="005450AE" w:rsidRPr="005450AE">
        <w:rPr>
          <w:lang w:val="el-GR"/>
        </w:rPr>
        <w:t xml:space="preserve">την </w:t>
      </w:r>
      <w:r w:rsidR="004C02BC">
        <w:rPr>
          <w:lang w:val="el-GR"/>
        </w:rPr>
        <w:t>Οικονομική ενίσχυση</w:t>
      </w:r>
      <w:r w:rsidR="00B1359A" w:rsidRPr="0000349A">
        <w:rPr>
          <w:rFonts w:eastAsia="Calibri"/>
          <w:u w:val="single"/>
          <w:lang w:val="el-GR"/>
        </w:rPr>
        <w:t xml:space="preserve"> για τη διενέργεια πράξεων προληπτικής οδοντιατρικής φροντίδας σε παιδιά ηλικίας έξι έως δώδεκα (6-12) ετών</w:t>
      </w:r>
      <w:r w:rsidR="005450AE" w:rsidRPr="005450AE">
        <w:rPr>
          <w:lang w:val="el-GR"/>
        </w:rPr>
        <w:t xml:space="preserve"> (</w:t>
      </w:r>
      <w:r w:rsidR="0000349A">
        <w:rPr>
          <w:lang w:val="en-US"/>
        </w:rPr>
        <w:t>DENTIST</w:t>
      </w:r>
      <w:r w:rsidR="005450AE" w:rsidRPr="005450AE">
        <w:rPr>
          <w:lang w:val="el-GR"/>
        </w:rPr>
        <w:t xml:space="preserve"> PASS)</w:t>
      </w:r>
      <w:r w:rsidR="00B43B7D" w:rsidRPr="00FC7B6B">
        <w:rPr>
          <w:lang w:val="el-GR"/>
        </w:rPr>
        <w:t>, στο πλαίσιο του έργου «Υλοποίηση Εθνικού Προγράμματος Πρόληψης της Δημόσιας Υγείας «Σπύρος Δοξιάδης»» (κωδικός Δράσης 16783), του Ταμείου Ανάκαμψης και Ανθεκτικότητας Ελλάδα 2.0, που χρηματοδοτείται σύμφωνα με το «Εθνικό Σχέδιο Ανάκαμψης και ανθεκτικότητας Ελλάδα 2.0.»</w:t>
      </w:r>
      <w:r w:rsidRPr="007F07A4">
        <w:rPr>
          <w:lang w:val="el-GR"/>
        </w:rPr>
        <w:t>.</w:t>
      </w:r>
    </w:p>
    <w:p w14:paraId="43AE412B" w14:textId="77777777" w:rsidR="00026AED" w:rsidRDefault="00026AED" w:rsidP="00026AED">
      <w:pPr>
        <w:autoSpaceDE w:val="0"/>
        <w:autoSpaceDN w:val="0"/>
        <w:adjustRightInd w:val="0"/>
        <w:rPr>
          <w:lang w:val="el-GR"/>
        </w:rPr>
      </w:pPr>
      <w:bookmarkStart w:id="446" w:name="_Hlk127200688"/>
      <w:bookmarkEnd w:id="444"/>
      <w:bookmarkEnd w:id="445"/>
      <w:r w:rsidRPr="00026AED">
        <w:rPr>
          <w:lang w:val="el-GR"/>
        </w:rPr>
        <w:t>Στο πλαίσιο της σύμβασης ο Ανάδοχος</w:t>
      </w:r>
      <w:r w:rsidR="00B43B7D">
        <w:rPr>
          <w:lang w:val="el-GR"/>
        </w:rPr>
        <w:t>:</w:t>
      </w:r>
    </w:p>
    <w:bookmarkEnd w:id="446"/>
    <w:p w14:paraId="0F06F4E7" w14:textId="77777777" w:rsidR="00026AED" w:rsidRPr="00026AED" w:rsidRDefault="00026AED" w:rsidP="00026AED">
      <w:pPr>
        <w:autoSpaceDE w:val="0"/>
        <w:autoSpaceDN w:val="0"/>
        <w:adjustRightInd w:val="0"/>
        <w:rPr>
          <w:lang w:val="el-GR"/>
        </w:rPr>
      </w:pPr>
      <w:r>
        <w:rPr>
          <w:lang w:val="el-GR"/>
        </w:rPr>
        <w:t>Α)</w:t>
      </w:r>
      <w:r w:rsidRPr="00026AED">
        <w:rPr>
          <w:lang w:val="el-GR"/>
        </w:rPr>
        <w:t xml:space="preserve"> θα καταρτίσει </w:t>
      </w:r>
      <w:bookmarkStart w:id="447" w:name="_Hlk127200731"/>
      <w:r w:rsidRPr="00026AED">
        <w:rPr>
          <w:lang w:val="el-GR"/>
        </w:rPr>
        <w:t xml:space="preserve">Πλάνο Εφαρμογής </w:t>
      </w:r>
      <w:bookmarkEnd w:id="447"/>
      <w:r w:rsidRPr="00026AED">
        <w:rPr>
          <w:lang w:val="el-GR"/>
        </w:rPr>
        <w:t xml:space="preserve">των δράσεων δημοσιότητας, το οποίο θα περιλαμβάνει τη σύνθεση των επιμέρους δράσεων δημοσιότητας (ενέργειες ενημέρωσης του κοινού/πολιτών για τη δράση) και την κοστολόγησή τους. Επισημαίνεται ότι για τις δράσεις δημοσιότητας του πλάνου εφαρμογής που δεν θα επιλεγούν τελικά προς υλοποίηση, θα γίνει αντίστοιχη </w:t>
      </w:r>
      <w:proofErr w:type="spellStart"/>
      <w:r w:rsidRPr="00026AED">
        <w:rPr>
          <w:lang w:val="el-GR"/>
        </w:rPr>
        <w:t>απομείωση</w:t>
      </w:r>
      <w:proofErr w:type="spellEnd"/>
      <w:r w:rsidRPr="00026AED">
        <w:rPr>
          <w:lang w:val="el-GR"/>
        </w:rPr>
        <w:t xml:space="preserve"> του οικονομικού αντικειμένου σύμφωνα με την αναλυτική κοστολόγηση για τις συγκεκριμένες δράσεις.  </w:t>
      </w:r>
    </w:p>
    <w:p w14:paraId="18EDF313" w14:textId="77777777" w:rsidR="00026AED" w:rsidRPr="00026AED" w:rsidRDefault="00026AED" w:rsidP="00026AED">
      <w:pPr>
        <w:autoSpaceDE w:val="0"/>
        <w:autoSpaceDN w:val="0"/>
        <w:adjustRightInd w:val="0"/>
        <w:rPr>
          <w:lang w:val="el-GR"/>
        </w:rPr>
      </w:pPr>
      <w:r w:rsidRPr="00026AED">
        <w:rPr>
          <w:lang w:val="el-GR"/>
        </w:rPr>
        <w:t xml:space="preserve">Το πλάνο θα πρέπει να ευθυγραμμίζεται και να καλύπτει τις ανάγκες υποστήριξης/δημοσιότητας που θα προκύψουν από τον αναλυτικό σχεδιασμό της δράσης. Για το λόγο αυτό, ο Ανάδοχος θα πρέπει πριν τη σύνταξη του πλάνου να λάβει υπόψη το μοντέλο διαχείρισης όπως θα του παραδοθεί από την Αναθέτουσα </w:t>
      </w:r>
      <w:proofErr w:type="spellStart"/>
      <w:r w:rsidRPr="00026AED">
        <w:rPr>
          <w:lang w:val="el-GR"/>
        </w:rPr>
        <w:t>Aρχή</w:t>
      </w:r>
      <w:proofErr w:type="spellEnd"/>
      <w:r w:rsidRPr="00026AED">
        <w:rPr>
          <w:lang w:val="el-GR"/>
        </w:rPr>
        <w:t xml:space="preserve">.  </w:t>
      </w:r>
    </w:p>
    <w:p w14:paraId="7B92D95E" w14:textId="77777777" w:rsidR="00026AED" w:rsidRPr="00026AED" w:rsidRDefault="00026AED" w:rsidP="00026AED">
      <w:pPr>
        <w:autoSpaceDE w:val="0"/>
        <w:autoSpaceDN w:val="0"/>
        <w:adjustRightInd w:val="0"/>
        <w:rPr>
          <w:lang w:val="el-GR"/>
        </w:rPr>
      </w:pPr>
      <w:r w:rsidRPr="00026AED">
        <w:rPr>
          <w:lang w:val="el-GR"/>
        </w:rPr>
        <w:t xml:space="preserve">Το πλάνο εφαρμογής των δράσεων του Έργου μπορεί να </w:t>
      </w:r>
      <w:proofErr w:type="spellStart"/>
      <w:r w:rsidRPr="00026AED">
        <w:rPr>
          <w:lang w:val="el-GR"/>
        </w:rPr>
        <w:t>επικαιροποιείται</w:t>
      </w:r>
      <w:proofErr w:type="spellEnd"/>
      <w:r w:rsidRPr="00026AED">
        <w:rPr>
          <w:lang w:val="el-GR"/>
        </w:rPr>
        <w:t xml:space="preserve"> με βάση τις ανάγκες του Έργου όπως αυτές δυναμικά εξελίσσονται.</w:t>
      </w:r>
    </w:p>
    <w:p w14:paraId="4BA9F790" w14:textId="77777777" w:rsidR="00026AED" w:rsidRPr="00026AED" w:rsidRDefault="00026AED" w:rsidP="00026AED">
      <w:pPr>
        <w:autoSpaceDE w:val="0"/>
        <w:autoSpaceDN w:val="0"/>
        <w:adjustRightInd w:val="0"/>
        <w:rPr>
          <w:lang w:val="el-GR"/>
        </w:rPr>
      </w:pPr>
      <w:bookmarkStart w:id="448" w:name="_Hlk127200678"/>
      <w:r w:rsidRPr="00026AED">
        <w:rPr>
          <w:lang w:val="el-GR"/>
        </w:rPr>
        <w:t>Β) Θα υλοποιήσει τις δράσεις δημοσιότητας που θα οριστικοποιηθούν στο πλαίσιο του πλάνου εφαρμογής.</w:t>
      </w:r>
    </w:p>
    <w:bookmarkEnd w:id="448"/>
    <w:p w14:paraId="528B3870" w14:textId="77777777" w:rsidR="00026AED" w:rsidRPr="00026AED" w:rsidRDefault="00026AED" w:rsidP="00026AED">
      <w:pPr>
        <w:autoSpaceDE w:val="0"/>
        <w:autoSpaceDN w:val="0"/>
        <w:adjustRightInd w:val="0"/>
        <w:rPr>
          <w:lang w:val="el-GR"/>
        </w:rPr>
      </w:pPr>
      <w:r w:rsidRPr="00026AED">
        <w:rPr>
          <w:lang w:val="el-GR"/>
        </w:rPr>
        <w:t xml:space="preserve">Γ) Θα </w:t>
      </w:r>
      <w:r>
        <w:rPr>
          <w:lang w:val="el-GR"/>
        </w:rPr>
        <w:t>υλοποιήσει</w:t>
      </w:r>
      <w:r w:rsidRPr="00026AED">
        <w:rPr>
          <w:lang w:val="el-GR"/>
        </w:rPr>
        <w:t xml:space="preserve"> έρευνα πεδίου η οποία θα στοχεύει στην αξιολόγηση τόσο με ποσοτικά, όσο και με ποιοτικά κριτήρια στην μέτρηση της αποτελεσματικότητας της καμπάνιας. Παράλληλα, καθ’ όλη τη διάρκεια θα αξιοποιηθούν τα ψηφιακά εργαλεία </w:t>
      </w:r>
      <w:proofErr w:type="spellStart"/>
      <w:r w:rsidRPr="00026AED">
        <w:rPr>
          <w:lang w:val="el-GR"/>
        </w:rPr>
        <w:t>Search</w:t>
      </w:r>
      <w:proofErr w:type="spellEnd"/>
      <w:r w:rsidRPr="00026AED">
        <w:rPr>
          <w:lang w:val="el-GR"/>
        </w:rPr>
        <w:t xml:space="preserve"> </w:t>
      </w:r>
      <w:proofErr w:type="spellStart"/>
      <w:r w:rsidRPr="00026AED">
        <w:rPr>
          <w:lang w:val="el-GR"/>
        </w:rPr>
        <w:t>Engine</w:t>
      </w:r>
      <w:proofErr w:type="spellEnd"/>
      <w:r w:rsidRPr="00026AED">
        <w:rPr>
          <w:lang w:val="el-GR"/>
        </w:rPr>
        <w:t xml:space="preserve"> </w:t>
      </w:r>
      <w:proofErr w:type="spellStart"/>
      <w:r w:rsidRPr="00026AED">
        <w:rPr>
          <w:lang w:val="el-GR"/>
        </w:rPr>
        <w:t>Optimization</w:t>
      </w:r>
      <w:proofErr w:type="spellEnd"/>
      <w:r w:rsidRPr="00026AED">
        <w:rPr>
          <w:lang w:val="el-GR"/>
        </w:rPr>
        <w:t xml:space="preserve"> &amp; </w:t>
      </w:r>
      <w:proofErr w:type="spellStart"/>
      <w:r w:rsidRPr="00026AED">
        <w:rPr>
          <w:lang w:val="el-GR"/>
        </w:rPr>
        <w:t>Google</w:t>
      </w:r>
      <w:proofErr w:type="spellEnd"/>
      <w:r w:rsidRPr="00026AED">
        <w:rPr>
          <w:lang w:val="el-GR"/>
        </w:rPr>
        <w:t xml:space="preserve"> </w:t>
      </w:r>
      <w:proofErr w:type="spellStart"/>
      <w:r w:rsidRPr="00026AED">
        <w:rPr>
          <w:lang w:val="el-GR"/>
        </w:rPr>
        <w:t>Analytics</w:t>
      </w:r>
      <w:proofErr w:type="spellEnd"/>
      <w:r w:rsidRPr="00026AED">
        <w:rPr>
          <w:lang w:val="el-GR"/>
        </w:rPr>
        <w:t xml:space="preserve">, τόσο για την παραμετροποίηση της διασποράς του μηνύματος με γεωγραφικά και όχι μόνο χαρακτηριστικά, όσο και για τη </w:t>
      </w:r>
      <w:proofErr w:type="spellStart"/>
      <w:r w:rsidRPr="00026AED">
        <w:rPr>
          <w:lang w:val="el-GR"/>
        </w:rPr>
        <w:t>real</w:t>
      </w:r>
      <w:proofErr w:type="spellEnd"/>
      <w:r w:rsidRPr="00026AED">
        <w:rPr>
          <w:lang w:val="el-GR"/>
        </w:rPr>
        <w:t xml:space="preserve"> </w:t>
      </w:r>
      <w:proofErr w:type="spellStart"/>
      <w:r w:rsidRPr="00026AED">
        <w:rPr>
          <w:lang w:val="el-GR"/>
        </w:rPr>
        <w:t>time</w:t>
      </w:r>
      <w:proofErr w:type="spellEnd"/>
      <w:r w:rsidRPr="00026AED">
        <w:rPr>
          <w:lang w:val="el-GR"/>
        </w:rPr>
        <w:t xml:space="preserve"> μέτρηση της αποτελεσματικότητας.</w:t>
      </w:r>
    </w:p>
    <w:p w14:paraId="4200F475" w14:textId="77777777" w:rsidR="007F07A4" w:rsidRPr="003E609D" w:rsidRDefault="007F07A4" w:rsidP="00F95B06">
      <w:pPr>
        <w:keepNext/>
        <w:tabs>
          <w:tab w:val="left" w:pos="1134"/>
        </w:tabs>
        <w:spacing w:before="240" w:after="60"/>
        <w:outlineLvl w:val="3"/>
        <w:rPr>
          <w:b/>
          <w:bCs/>
          <w:szCs w:val="28"/>
          <w:u w:val="single"/>
          <w:lang w:val="el-GR"/>
        </w:rPr>
      </w:pPr>
      <w:bookmarkStart w:id="449" w:name="_Toc129891384"/>
      <w:r w:rsidRPr="00F95B06">
        <w:rPr>
          <w:b/>
          <w:bCs/>
          <w:szCs w:val="28"/>
          <w:u w:val="single"/>
          <w:lang w:val="el-GR"/>
        </w:rPr>
        <w:t>Παραδοτέα Έργου</w:t>
      </w:r>
      <w:bookmarkEnd w:id="449"/>
    </w:p>
    <w:p w14:paraId="39AF0931" w14:textId="77777777" w:rsidR="00210693" w:rsidRPr="00210693" w:rsidRDefault="00210693" w:rsidP="00210693">
      <w:pPr>
        <w:rPr>
          <w:rFonts w:ascii="Calibri" w:hAnsi="Calibri" w:cs="Calibri"/>
          <w:color w:val="000000"/>
          <w:sz w:val="20"/>
          <w:szCs w:val="20"/>
          <w:lang w:val="el-GR" w:eastAsia="el-GR"/>
        </w:rPr>
      </w:pPr>
      <w:r w:rsidRPr="00210693">
        <w:rPr>
          <w:rFonts w:cstheme="minorHAnsi"/>
          <w:b/>
          <w:color w:val="000000"/>
          <w:lang w:val="el-GR"/>
        </w:rPr>
        <w:t xml:space="preserve">Π1 </w:t>
      </w:r>
      <w:r w:rsidRPr="00210693">
        <w:rPr>
          <w:lang w:val="el-GR"/>
        </w:rPr>
        <w:t>Πλάνο Δημοσιότητας.</w:t>
      </w:r>
    </w:p>
    <w:p w14:paraId="0B006ABB" w14:textId="77777777" w:rsidR="00210693" w:rsidRPr="00210693" w:rsidRDefault="00210693" w:rsidP="00210693">
      <w:pPr>
        <w:rPr>
          <w:rFonts w:ascii="Calibri" w:hAnsi="Calibri" w:cs="Calibri"/>
          <w:color w:val="000000"/>
          <w:sz w:val="20"/>
          <w:szCs w:val="20"/>
          <w:lang w:val="el-GR" w:eastAsia="el-GR"/>
        </w:rPr>
      </w:pPr>
      <w:r w:rsidRPr="00210693">
        <w:rPr>
          <w:rFonts w:cstheme="minorHAnsi"/>
          <w:b/>
          <w:color w:val="000000"/>
          <w:lang w:val="el-GR"/>
        </w:rPr>
        <w:t xml:space="preserve">Π2.Χ </w:t>
      </w:r>
      <w:r w:rsidRPr="00ED46FE">
        <w:rPr>
          <w:lang w:val="el-GR"/>
        </w:rPr>
        <w:t>Μηνιαίες αναφορές Επικοινωνιακής Δράσης και Ενεργειών Επικοινωνίας.</w:t>
      </w:r>
    </w:p>
    <w:p w14:paraId="2A0B37D0" w14:textId="77777777" w:rsidR="00210693" w:rsidRPr="00210693" w:rsidRDefault="00210693" w:rsidP="00210693">
      <w:pPr>
        <w:spacing w:before="200" w:line="256" w:lineRule="auto"/>
        <w:rPr>
          <w:rFonts w:cstheme="minorHAnsi"/>
          <w:bCs/>
          <w:color w:val="000000"/>
          <w:lang w:val="el-GR"/>
        </w:rPr>
      </w:pPr>
      <w:r w:rsidRPr="00210693">
        <w:rPr>
          <w:rFonts w:cstheme="minorHAnsi"/>
          <w:b/>
          <w:color w:val="000000"/>
          <w:lang w:val="el-GR"/>
        </w:rPr>
        <w:t xml:space="preserve">Π3 </w:t>
      </w:r>
      <w:r w:rsidRPr="00210693">
        <w:rPr>
          <w:rFonts w:cstheme="minorHAnsi"/>
          <w:bCs/>
          <w:color w:val="000000"/>
          <w:lang w:val="el-GR"/>
        </w:rPr>
        <w:t>Παρουσίαση αποτελεσμάτων έρευνας πεδίου.</w:t>
      </w:r>
    </w:p>
    <w:p w14:paraId="0B690307" w14:textId="77777777" w:rsidR="008338F0" w:rsidRPr="00EF2204" w:rsidRDefault="003355E7">
      <w:pPr>
        <w:pStyle w:val="3"/>
        <w:numPr>
          <w:ilvl w:val="0"/>
          <w:numId w:val="22"/>
        </w:numPr>
        <w:rPr>
          <w:lang w:val="el-GR"/>
        </w:rPr>
      </w:pPr>
      <w:bookmarkStart w:id="450" w:name="_Toc97194366"/>
      <w:bookmarkStart w:id="451" w:name="_Toc97194477"/>
      <w:bookmarkStart w:id="452" w:name="_Ref122694864"/>
      <w:bookmarkStart w:id="453" w:name="_Toc129891385"/>
      <w:r w:rsidRPr="00EF2204">
        <w:rPr>
          <w:lang w:val="el-GR"/>
        </w:rPr>
        <w:t xml:space="preserve">Μεθοδολογία </w:t>
      </w:r>
      <w:r w:rsidR="00025B9C">
        <w:rPr>
          <w:lang w:val="el-GR"/>
        </w:rPr>
        <w:t>Υ</w:t>
      </w:r>
      <w:r w:rsidRPr="00EF2204">
        <w:rPr>
          <w:lang w:val="el-GR"/>
        </w:rPr>
        <w:t>λοποίησης</w:t>
      </w:r>
      <w:bookmarkEnd w:id="450"/>
      <w:bookmarkEnd w:id="451"/>
      <w:bookmarkEnd w:id="452"/>
      <w:bookmarkEnd w:id="453"/>
    </w:p>
    <w:p w14:paraId="56A5DC90" w14:textId="77777777" w:rsidR="00E13273" w:rsidRPr="00155B45" w:rsidRDefault="00E13273" w:rsidP="00E13273">
      <w:pPr>
        <w:spacing w:line="252" w:lineRule="auto"/>
        <w:rPr>
          <w:lang w:val="el-GR"/>
        </w:rPr>
      </w:pPr>
      <w:bookmarkStart w:id="454" w:name="_Toc97195407"/>
      <w:bookmarkStart w:id="455" w:name="_Toc97195576"/>
      <w:bookmarkEnd w:id="454"/>
      <w:bookmarkEnd w:id="455"/>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340B62EB"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33DEACB6"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09485B5"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5CDA1E16"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36C107B6"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2651AEA1" w14:textId="77777777" w:rsidR="00025B9C" w:rsidRPr="00025B9C" w:rsidRDefault="00025B9C" w:rsidP="00045DCF">
      <w:pPr>
        <w:rPr>
          <w:lang w:val="el-GR"/>
        </w:rPr>
      </w:pPr>
    </w:p>
    <w:p w14:paraId="26A52457" w14:textId="77777777" w:rsidR="00025B9C" w:rsidRDefault="00025B9C">
      <w:pPr>
        <w:pStyle w:val="4"/>
        <w:numPr>
          <w:ilvl w:val="1"/>
          <w:numId w:val="22"/>
        </w:numPr>
        <w:ind w:hanging="306"/>
        <w:rPr>
          <w:rFonts w:cs="Tahoma"/>
          <w:szCs w:val="22"/>
          <w:lang w:val="el-GR"/>
        </w:rPr>
      </w:pPr>
      <w:bookmarkStart w:id="456" w:name="_Toc97194367"/>
      <w:bookmarkStart w:id="457" w:name="_Ref122695066"/>
      <w:bookmarkStart w:id="458" w:name="_Toc129891386"/>
      <w:r w:rsidRPr="00EF2204">
        <w:rPr>
          <w:rFonts w:cs="Tahoma"/>
          <w:szCs w:val="22"/>
          <w:lang w:val="el-GR"/>
        </w:rPr>
        <w:t>Χρονοδιάγραμμα</w:t>
      </w:r>
      <w:bookmarkEnd w:id="456"/>
      <w:bookmarkEnd w:id="457"/>
      <w:bookmarkEnd w:id="458"/>
    </w:p>
    <w:p w14:paraId="286FECE2" w14:textId="77777777" w:rsidR="00F82A8D" w:rsidRPr="00C71EEC" w:rsidRDefault="00F82A8D" w:rsidP="00F82A8D">
      <w:pPr>
        <w:suppressAutoHyphens w:val="0"/>
        <w:autoSpaceDE w:val="0"/>
        <w:spacing w:after="60"/>
        <w:rPr>
          <w:rFonts w:eastAsia="SimSun"/>
          <w:lang w:val="el-GR"/>
        </w:rPr>
      </w:pPr>
      <w:bookmarkStart w:id="459"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F5475A">
        <w:rPr>
          <w:rFonts w:eastAsia="SimSun"/>
          <w:b/>
          <w:bCs/>
          <w:lang w:val="el-GR"/>
        </w:rPr>
        <w:t>οκτώ</w:t>
      </w:r>
      <w:r w:rsidR="00907FAD">
        <w:rPr>
          <w:rFonts w:eastAsia="SimSun"/>
          <w:b/>
          <w:bCs/>
          <w:lang w:val="el-GR"/>
        </w:rPr>
        <w:t xml:space="preserve"> </w:t>
      </w:r>
      <w:r w:rsidRPr="00E13273">
        <w:rPr>
          <w:rFonts w:eastAsia="SimSun"/>
          <w:b/>
          <w:bCs/>
          <w:lang w:val="el-GR"/>
        </w:rPr>
        <w:t>(</w:t>
      </w:r>
      <w:r w:rsidR="00F5475A">
        <w:rPr>
          <w:rFonts w:eastAsia="SimSun"/>
          <w:b/>
          <w:bCs/>
          <w:lang w:val="el-GR"/>
        </w:rPr>
        <w:t>8</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68DF5452" w14:textId="130BA456"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40AC2B51" w14:textId="77777777" w:rsidR="000346E2" w:rsidRDefault="000346E2" w:rsidP="00F82A8D">
      <w:pPr>
        <w:suppressAutoHyphens w:val="0"/>
        <w:autoSpaceDE w:val="0"/>
        <w:spacing w:after="60"/>
        <w:rPr>
          <w:rFonts w:eastAsia="SimSun"/>
          <w:lang w:val="el-GR"/>
        </w:rPr>
      </w:pPr>
    </w:p>
    <w:p w14:paraId="5AB2ACCC" w14:textId="77777777" w:rsidR="00133814" w:rsidRPr="00C71EEC" w:rsidRDefault="00133814"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08"/>
        <w:gridCol w:w="1383"/>
        <w:gridCol w:w="1623"/>
        <w:gridCol w:w="1216"/>
        <w:gridCol w:w="1798"/>
      </w:tblGrid>
      <w:tr w:rsidR="00F82A8D" w:rsidRPr="00C71EEC" w14:paraId="60F591BD" w14:textId="77777777" w:rsidTr="00770F53">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59"/>
          <w:p w14:paraId="139BF43D"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E13273" w:rsidRPr="00C71EEC" w14:paraId="0CD8F8BB" w14:textId="77777777" w:rsidTr="00E13273">
        <w:trPr>
          <w:trHeight w:val="765"/>
          <w:jc w:val="center"/>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47E4E7BC"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339AFC9A"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5BD9699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3EB501A0"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410C384F"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402AFD47" w14:textId="77777777" w:rsidTr="00E13273">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7ACAE317" w14:textId="77777777" w:rsidR="00E13273" w:rsidRPr="00F5475A" w:rsidRDefault="00BD3F4C"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sidR="00ED46FE">
              <w:rPr>
                <w:color w:val="000000" w:themeColor="text1"/>
                <w:sz w:val="20"/>
                <w:szCs w:val="20"/>
                <w:lang w:val="el-GR"/>
              </w:rPr>
              <w:t>Πλάνο Δημοσιότητας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5476DC4B" w14:textId="77777777"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5 </w:t>
            </w:r>
            <w:r w:rsidR="001B4860">
              <w:rPr>
                <w:rFonts w:eastAsia="SimSun"/>
                <w:b/>
                <w:sz w:val="20"/>
                <w:szCs w:val="20"/>
                <w:lang w:val="el-GR"/>
              </w:rPr>
              <w:t xml:space="preserve">εργάσιμες </w:t>
            </w:r>
            <w:r w:rsidRPr="00F5475A">
              <w:rPr>
                <w:rFonts w:eastAsia="SimSun"/>
                <w:b/>
                <w:sz w:val="20"/>
                <w:szCs w:val="20"/>
                <w:lang w:val="el-GR"/>
              </w:rPr>
              <w:t>ημέρες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6EEE1BA9" w14:textId="1C3A0FF1"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2</w:t>
            </w:r>
            <w:r w:rsidR="00BD3F4C">
              <w:rPr>
                <w:rFonts w:eastAsia="SimSun"/>
                <w:b/>
                <w:sz w:val="20"/>
                <w:szCs w:val="20"/>
                <w:lang w:val="el-GR"/>
              </w:rPr>
              <w:t xml:space="preserve"> εργάσιμες</w:t>
            </w:r>
            <w:r w:rsidRPr="00F5475A">
              <w:rPr>
                <w:rFonts w:eastAsia="SimSun"/>
                <w:b/>
                <w:sz w:val="20"/>
                <w:szCs w:val="20"/>
                <w:lang w:val="el-GR"/>
              </w:rPr>
              <w:t xml:space="preserve"> ημέρες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FA80A3F" w14:textId="77777777"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7 </w:t>
            </w:r>
            <w:r w:rsidR="00BD3F4C">
              <w:rPr>
                <w:rFonts w:eastAsia="SimSun"/>
                <w:b/>
                <w:sz w:val="20"/>
                <w:szCs w:val="20"/>
                <w:lang w:val="el-GR"/>
              </w:rPr>
              <w:t xml:space="preserve">εργάσιμες </w:t>
            </w:r>
            <w:r w:rsidRPr="00F5475A">
              <w:rPr>
                <w:rFonts w:eastAsia="SimSun"/>
                <w:b/>
                <w:sz w:val="20"/>
                <w:szCs w:val="20"/>
                <w:lang w:val="el-GR"/>
              </w:rPr>
              <w:t>ημέρες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2C9DE370" w14:textId="77777777"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r w:rsidR="00F5475A" w:rsidRPr="00894F95" w14:paraId="0A5A3C34" w14:textId="77777777" w:rsidTr="00E13273">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4C437278" w14:textId="77777777" w:rsidR="00F5475A" w:rsidRPr="00F5475A"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Π2.</w:t>
            </w:r>
            <w:r w:rsidR="00ED46FE">
              <w:rPr>
                <w:color w:val="000000" w:themeColor="text1"/>
                <w:sz w:val="20"/>
                <w:szCs w:val="20"/>
                <w:lang w:val="el-GR"/>
              </w:rPr>
              <w:t>1 – Π2.7</w:t>
            </w:r>
            <w:r>
              <w:rPr>
                <w:color w:val="000000" w:themeColor="text1"/>
                <w:sz w:val="20"/>
                <w:szCs w:val="20"/>
                <w:lang w:val="el-GR"/>
              </w:rPr>
              <w:t xml:space="preserve"> </w:t>
            </w:r>
            <w:r w:rsidR="00ED46FE" w:rsidRPr="00ED46FE">
              <w:rPr>
                <w:color w:val="000000" w:themeColor="text1"/>
                <w:sz w:val="20"/>
                <w:szCs w:val="20"/>
                <w:lang w:val="el-GR"/>
              </w:rPr>
              <w:t>Μηνιαίες αναφορές Επικοινωνιακής Δράσης και Ενεργειών Επικοινωνίας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528B5217" w14:textId="77777777" w:rsidR="00F5475A" w:rsidRPr="00F5475A" w:rsidRDefault="00ED46FE" w:rsidP="00F5475A">
            <w:pPr>
              <w:suppressAutoHyphens w:val="0"/>
              <w:autoSpaceDE w:val="0"/>
              <w:spacing w:after="60"/>
              <w:jc w:val="center"/>
              <w:rPr>
                <w:rFonts w:eastAsia="SimSun"/>
                <w:b/>
                <w:sz w:val="20"/>
                <w:szCs w:val="20"/>
                <w:lang w:val="el-GR"/>
              </w:rPr>
            </w:pPr>
            <w:r>
              <w:rPr>
                <w:rFonts w:eastAsia="SimSun"/>
                <w:b/>
                <w:sz w:val="20"/>
                <w:szCs w:val="20"/>
                <w:lang w:val="el-GR"/>
              </w:rPr>
              <w:t>7</w:t>
            </w:r>
            <w:r w:rsidR="00F5475A" w:rsidRPr="00F5475A">
              <w:rPr>
                <w:rFonts w:eastAsia="SimSun"/>
                <w:b/>
                <w:sz w:val="20"/>
                <w:szCs w:val="20"/>
                <w:lang w:val="el-GR"/>
              </w:rPr>
              <w:t xml:space="preserve">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45D916CB" w14:textId="77777777" w:rsidR="00F5475A"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44C4CCD" w14:textId="77777777" w:rsidR="00F5475A" w:rsidRPr="00F5475A" w:rsidRDefault="00ED46FE" w:rsidP="00F5475A">
            <w:pPr>
              <w:suppressAutoHyphens w:val="0"/>
              <w:autoSpaceDE w:val="0"/>
              <w:spacing w:after="60"/>
              <w:jc w:val="center"/>
              <w:rPr>
                <w:rFonts w:eastAsia="SimSun"/>
                <w:b/>
                <w:sz w:val="20"/>
                <w:szCs w:val="20"/>
                <w:lang w:val="el-GR"/>
              </w:rPr>
            </w:pPr>
            <w:r>
              <w:rPr>
                <w:rFonts w:eastAsia="SimSun"/>
                <w:b/>
                <w:sz w:val="20"/>
                <w:szCs w:val="20"/>
                <w:lang w:val="el-GR"/>
              </w:rPr>
              <w:t>8</w:t>
            </w:r>
            <w:r w:rsidR="00F5475A" w:rsidRPr="00F5475A">
              <w:rPr>
                <w:rFonts w:eastAsia="SimSun"/>
                <w:b/>
                <w:sz w:val="20"/>
                <w:szCs w:val="20"/>
                <w:lang w:val="el-GR"/>
              </w:rPr>
              <w:t xml:space="preserve">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6E2B3341" w14:textId="77777777" w:rsidR="00F5475A" w:rsidRPr="00F5475A" w:rsidRDefault="00806FAB" w:rsidP="00F5475A">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tr w:rsidR="00BD3F4C" w:rsidRPr="00CC5DB1" w14:paraId="7716A8C8" w14:textId="77777777" w:rsidTr="00E13273">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42C44678" w14:textId="77777777" w:rsidR="00BD3F4C"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Π3. </w:t>
            </w:r>
            <w:r w:rsidR="00ED46FE">
              <w:rPr>
                <w:color w:val="000000" w:themeColor="text1"/>
                <w:sz w:val="20"/>
                <w:szCs w:val="20"/>
                <w:lang w:val="el-GR"/>
              </w:rPr>
              <w:t>Έρευνα Πεδίου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7ED0508B" w14:textId="77777777" w:rsidR="00BD3F4C" w:rsidRDefault="00ED46FE" w:rsidP="00F5475A">
            <w:pPr>
              <w:suppressAutoHyphens w:val="0"/>
              <w:autoSpaceDE w:val="0"/>
              <w:spacing w:after="60"/>
              <w:jc w:val="center"/>
              <w:rPr>
                <w:rFonts w:eastAsia="SimSun"/>
                <w:b/>
                <w:sz w:val="20"/>
                <w:szCs w:val="20"/>
                <w:lang w:val="el-GR"/>
              </w:rPr>
            </w:pPr>
            <w:r>
              <w:rPr>
                <w:rFonts w:eastAsia="SimSun"/>
                <w:b/>
                <w:sz w:val="20"/>
                <w:szCs w:val="20"/>
                <w:lang w:val="el-GR"/>
              </w:rPr>
              <w:t>1</w:t>
            </w:r>
            <w:r w:rsidR="00BD3F4C">
              <w:rPr>
                <w:rFonts w:eastAsia="SimSun"/>
                <w:b/>
                <w:sz w:val="20"/>
                <w:szCs w:val="20"/>
                <w:lang w:val="el-GR"/>
              </w:rPr>
              <w:t xml:space="preserve"> μήν</w:t>
            </w:r>
            <w:r>
              <w:rPr>
                <w:rFonts w:eastAsia="SimSun"/>
                <w:b/>
                <w:sz w:val="20"/>
                <w:szCs w:val="20"/>
                <w:lang w:val="el-GR"/>
              </w:rPr>
              <w:t>α</w:t>
            </w:r>
            <w:r w:rsidR="00BD3F4C">
              <w:rPr>
                <w:rFonts w:eastAsia="SimSun"/>
                <w:b/>
                <w:sz w:val="20"/>
                <w:szCs w:val="20"/>
                <w:lang w:val="el-GR"/>
              </w:rPr>
              <w:t>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18AED45E" w14:textId="77777777" w:rsidR="00BD3F4C" w:rsidRPr="00F5475A"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0615D4F9" w14:textId="77777777" w:rsidR="00BD3F4C" w:rsidRDefault="00ED46FE" w:rsidP="00F5475A">
            <w:pPr>
              <w:suppressAutoHyphens w:val="0"/>
              <w:autoSpaceDE w:val="0"/>
              <w:spacing w:after="60"/>
              <w:jc w:val="center"/>
              <w:rPr>
                <w:rFonts w:eastAsia="SimSun"/>
                <w:b/>
                <w:sz w:val="20"/>
                <w:szCs w:val="20"/>
                <w:lang w:val="el-GR"/>
              </w:rPr>
            </w:pPr>
            <w:r>
              <w:rPr>
                <w:rFonts w:eastAsia="SimSun"/>
                <w:b/>
                <w:sz w:val="20"/>
                <w:szCs w:val="20"/>
                <w:lang w:val="el-GR"/>
              </w:rPr>
              <w:t>2</w:t>
            </w:r>
            <w:r w:rsidR="00BD3F4C">
              <w:rPr>
                <w:rFonts w:eastAsia="SimSun"/>
                <w:b/>
                <w:sz w:val="20"/>
                <w:szCs w:val="20"/>
                <w:lang w:val="el-GR"/>
              </w:rPr>
              <w:t xml:space="preserve">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0E97F820" w14:textId="77777777" w:rsidR="00BD3F4C" w:rsidRPr="00F5475A" w:rsidRDefault="00ED46FE" w:rsidP="00F5475A">
            <w:pPr>
              <w:suppressAutoHyphens w:val="0"/>
              <w:autoSpaceDE w:val="0"/>
              <w:spacing w:after="60"/>
              <w:jc w:val="center"/>
              <w:rPr>
                <w:rFonts w:eastAsia="SimSun"/>
                <w:sz w:val="20"/>
                <w:szCs w:val="20"/>
                <w:lang w:val="el-GR"/>
              </w:rPr>
            </w:pPr>
            <w:r>
              <w:rPr>
                <w:rFonts w:eastAsia="SimSun"/>
                <w:sz w:val="20"/>
                <w:szCs w:val="20"/>
                <w:lang w:val="el-GR"/>
              </w:rPr>
              <w:t>Παραδίδεται τον τελευταίο μήνα του έργου</w:t>
            </w:r>
          </w:p>
        </w:tc>
      </w:tr>
    </w:tbl>
    <w:p w14:paraId="4245E33E" w14:textId="77777777" w:rsidR="00986151" w:rsidRDefault="00986151" w:rsidP="00C77D57">
      <w:pPr>
        <w:rPr>
          <w:lang w:val="el-GR"/>
        </w:rPr>
      </w:pPr>
    </w:p>
    <w:p w14:paraId="3B55F399" w14:textId="77777777" w:rsidR="00986151" w:rsidRDefault="00986151" w:rsidP="00C77D57">
      <w:pPr>
        <w:rPr>
          <w:lang w:val="el-GR"/>
        </w:rPr>
      </w:pPr>
    </w:p>
    <w:p w14:paraId="6B6F00A2" w14:textId="77777777" w:rsidR="00025B9C" w:rsidRPr="00843444" w:rsidRDefault="00025B9C">
      <w:pPr>
        <w:pStyle w:val="4"/>
        <w:numPr>
          <w:ilvl w:val="1"/>
          <w:numId w:val="22"/>
        </w:numPr>
        <w:ind w:hanging="306"/>
        <w:rPr>
          <w:rFonts w:cs="Tahoma"/>
          <w:szCs w:val="22"/>
          <w:lang w:val="el-GR"/>
        </w:rPr>
      </w:pPr>
      <w:bookmarkStart w:id="460" w:name="_Ref122695067"/>
      <w:bookmarkStart w:id="461" w:name="_Toc129891387"/>
      <w:bookmarkStart w:id="462" w:name="_Hlk61973828"/>
      <w:r w:rsidRPr="00843444">
        <w:rPr>
          <w:rFonts w:cs="Tahoma"/>
          <w:szCs w:val="22"/>
          <w:lang w:val="el-GR"/>
        </w:rPr>
        <w:t>Χρόνος Υποβολής και Διαδικασία Οριστικοποίησης Παραδοτέων</w:t>
      </w:r>
      <w:bookmarkEnd w:id="460"/>
      <w:bookmarkEnd w:id="461"/>
    </w:p>
    <w:bookmarkEnd w:id="462"/>
    <w:p w14:paraId="1C782EB4" w14:textId="77777777" w:rsidR="005D3E33" w:rsidRPr="00EF2204" w:rsidRDefault="005D3E33" w:rsidP="00EF2204">
      <w:pPr>
        <w:rPr>
          <w:rFonts w:eastAsia="SimSun"/>
          <w:lang w:val="el-GR"/>
        </w:rPr>
      </w:pPr>
    </w:p>
    <w:tbl>
      <w:tblPr>
        <w:tblStyle w:val="aff0"/>
        <w:tblW w:w="5000" w:type="pct"/>
        <w:jc w:val="center"/>
        <w:tblLayout w:type="fixed"/>
        <w:tblLook w:val="04A0" w:firstRow="1" w:lastRow="0" w:firstColumn="1" w:lastColumn="0" w:noHBand="0" w:noVBand="1"/>
      </w:tblPr>
      <w:tblGrid>
        <w:gridCol w:w="573"/>
        <w:gridCol w:w="930"/>
        <w:gridCol w:w="4125"/>
        <w:gridCol w:w="2026"/>
        <w:gridCol w:w="1974"/>
      </w:tblGrid>
      <w:tr w:rsidR="00946839" w:rsidRPr="00892E1A" w14:paraId="1FD28B9A" w14:textId="77777777" w:rsidTr="00320750">
        <w:trPr>
          <w:trHeight w:val="336"/>
          <w:tblHeader/>
          <w:jc w:val="center"/>
        </w:trPr>
        <w:tc>
          <w:tcPr>
            <w:tcW w:w="298" w:type="pct"/>
            <w:shd w:val="clear" w:color="auto" w:fill="FBE4D5"/>
            <w:vAlign w:val="center"/>
            <w:hideMark/>
          </w:tcPr>
          <w:p w14:paraId="49A47FF0"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483" w:type="pct"/>
            <w:shd w:val="clear" w:color="auto" w:fill="FBE4D5"/>
            <w:vAlign w:val="center"/>
            <w:hideMark/>
          </w:tcPr>
          <w:p w14:paraId="46CCFE24"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142" w:type="pct"/>
            <w:shd w:val="clear" w:color="auto" w:fill="FBE4D5"/>
            <w:vAlign w:val="center"/>
            <w:hideMark/>
          </w:tcPr>
          <w:p w14:paraId="413E90C2"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1052" w:type="pct"/>
            <w:shd w:val="clear" w:color="auto" w:fill="FBE4D5"/>
            <w:vAlign w:val="center"/>
            <w:hideMark/>
          </w:tcPr>
          <w:p w14:paraId="1844289D"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09D6C31D"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1025" w:type="pct"/>
            <w:shd w:val="clear" w:color="auto" w:fill="FBE4D5"/>
          </w:tcPr>
          <w:p w14:paraId="0F07EC3B" w14:textId="77777777" w:rsidR="00BB592D"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ΔΙΑΡΚΕΙΑ </w:t>
            </w:r>
          </w:p>
          <w:p w14:paraId="3DFE4BDB"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ΕΛΕΓΧΟΥ</w:t>
            </w:r>
          </w:p>
          <w:p w14:paraId="5FB0E1C7"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46839" w:rsidRPr="00E122D5" w14:paraId="200A83D2" w14:textId="77777777" w:rsidTr="00C0575E">
        <w:trPr>
          <w:trHeight w:val="175"/>
          <w:jc w:val="center"/>
        </w:trPr>
        <w:tc>
          <w:tcPr>
            <w:tcW w:w="298" w:type="pct"/>
            <w:noWrap/>
            <w:hideMark/>
          </w:tcPr>
          <w:p w14:paraId="6B425388" w14:textId="77777777" w:rsidR="00946839" w:rsidRPr="00E122D5" w:rsidRDefault="00946839"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483" w:type="pct"/>
          </w:tcPr>
          <w:p w14:paraId="6A8B7846" w14:textId="77777777" w:rsidR="00946839" w:rsidRPr="00E122D5" w:rsidRDefault="00E122D5" w:rsidP="000E0B6C">
            <w:pPr>
              <w:suppressAutoHyphens w:val="0"/>
              <w:spacing w:before="120" w:after="0"/>
              <w:jc w:val="center"/>
              <w:rPr>
                <w:color w:val="000000" w:themeColor="text1"/>
                <w:sz w:val="20"/>
                <w:szCs w:val="20"/>
                <w:lang w:val="el-GR"/>
              </w:rPr>
            </w:pPr>
            <w:r w:rsidRPr="00BD3F4C">
              <w:rPr>
                <w:color w:val="000000" w:themeColor="text1"/>
                <w:sz w:val="20"/>
                <w:szCs w:val="20"/>
                <w:lang w:val="el-GR"/>
              </w:rPr>
              <w:t xml:space="preserve">Π1. </w:t>
            </w:r>
          </w:p>
        </w:tc>
        <w:tc>
          <w:tcPr>
            <w:tcW w:w="2142" w:type="pct"/>
            <w:noWrap/>
            <w:vAlign w:val="center"/>
          </w:tcPr>
          <w:p w14:paraId="0391F69E" w14:textId="77777777" w:rsidR="00946839" w:rsidRPr="00E122D5" w:rsidRDefault="00ED46FE" w:rsidP="00E122D5">
            <w:pPr>
              <w:suppressAutoHyphens w:val="0"/>
              <w:spacing w:before="120" w:after="0"/>
              <w:jc w:val="center"/>
              <w:rPr>
                <w:color w:val="000000" w:themeColor="text1"/>
                <w:sz w:val="20"/>
                <w:szCs w:val="20"/>
                <w:lang w:val="el-GR"/>
              </w:rPr>
            </w:pPr>
            <w:r>
              <w:rPr>
                <w:color w:val="000000" w:themeColor="text1"/>
                <w:sz w:val="20"/>
                <w:szCs w:val="20"/>
                <w:lang w:val="el-GR"/>
              </w:rPr>
              <w:t>Πλάνο Δημοσιότητας</w:t>
            </w:r>
          </w:p>
        </w:tc>
        <w:tc>
          <w:tcPr>
            <w:tcW w:w="1052" w:type="pct"/>
            <w:noWrap/>
          </w:tcPr>
          <w:p w14:paraId="11AEAF11" w14:textId="77777777"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5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c>
          <w:tcPr>
            <w:tcW w:w="1025" w:type="pct"/>
          </w:tcPr>
          <w:p w14:paraId="757EE455" w14:textId="77777777"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2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r>
      <w:tr w:rsidR="00F5475A" w:rsidRPr="00E122D5" w14:paraId="7618EDC4" w14:textId="77777777" w:rsidTr="00C0575E">
        <w:trPr>
          <w:trHeight w:val="175"/>
          <w:jc w:val="center"/>
        </w:trPr>
        <w:tc>
          <w:tcPr>
            <w:tcW w:w="298" w:type="pct"/>
            <w:noWrap/>
          </w:tcPr>
          <w:p w14:paraId="4E6FDB57" w14:textId="77777777"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2</w:t>
            </w:r>
          </w:p>
        </w:tc>
        <w:tc>
          <w:tcPr>
            <w:tcW w:w="483" w:type="pct"/>
          </w:tcPr>
          <w:p w14:paraId="343E8075" w14:textId="77777777" w:rsidR="00F5475A"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Π2.</w:t>
            </w:r>
            <w:r w:rsidR="00ED46FE">
              <w:rPr>
                <w:color w:val="000000" w:themeColor="text1"/>
                <w:sz w:val="20"/>
                <w:szCs w:val="20"/>
                <w:lang w:val="el-GR"/>
              </w:rPr>
              <w:t>1 – Π2.7</w:t>
            </w:r>
          </w:p>
        </w:tc>
        <w:tc>
          <w:tcPr>
            <w:tcW w:w="2142" w:type="pct"/>
            <w:noWrap/>
            <w:vAlign w:val="center"/>
          </w:tcPr>
          <w:p w14:paraId="5CD2D8E7" w14:textId="77777777" w:rsidR="00F5475A" w:rsidRPr="00E122D5" w:rsidRDefault="00ED46FE" w:rsidP="00E122D5">
            <w:pPr>
              <w:suppressAutoHyphens w:val="0"/>
              <w:spacing w:before="120" w:after="0"/>
              <w:jc w:val="center"/>
              <w:rPr>
                <w:color w:val="000000" w:themeColor="text1"/>
                <w:sz w:val="20"/>
                <w:szCs w:val="20"/>
                <w:lang w:val="el-GR"/>
              </w:rPr>
            </w:pPr>
            <w:r w:rsidRPr="00ED46FE">
              <w:rPr>
                <w:color w:val="000000" w:themeColor="text1"/>
                <w:sz w:val="20"/>
                <w:szCs w:val="20"/>
                <w:lang w:val="el-GR"/>
              </w:rPr>
              <w:t>Μηνιαίες αναφορές Επικοινωνιακής Δράσης και Ενεργειών Επικοινωνίας</w:t>
            </w:r>
          </w:p>
        </w:tc>
        <w:tc>
          <w:tcPr>
            <w:tcW w:w="1052" w:type="pct"/>
            <w:noWrap/>
          </w:tcPr>
          <w:p w14:paraId="1FD7EBF0" w14:textId="77777777" w:rsidR="00F5475A" w:rsidRPr="00E122D5" w:rsidRDefault="00ED46FE" w:rsidP="00F5475A">
            <w:pPr>
              <w:suppressAutoHyphens w:val="0"/>
              <w:spacing w:before="120" w:after="0"/>
              <w:jc w:val="center"/>
              <w:rPr>
                <w:color w:val="000000" w:themeColor="text1"/>
                <w:sz w:val="20"/>
                <w:szCs w:val="20"/>
                <w:lang w:val="el-GR"/>
              </w:rPr>
            </w:pPr>
            <w:r>
              <w:rPr>
                <w:color w:val="000000" w:themeColor="text1"/>
                <w:sz w:val="20"/>
                <w:szCs w:val="20"/>
                <w:lang w:val="el-GR"/>
              </w:rPr>
              <w:t>7</w:t>
            </w:r>
            <w:r w:rsidR="00E122D5">
              <w:rPr>
                <w:color w:val="000000" w:themeColor="text1"/>
                <w:sz w:val="20"/>
                <w:szCs w:val="20"/>
                <w:lang w:val="el-GR"/>
              </w:rPr>
              <w:t xml:space="preserve"> μήνες</w:t>
            </w:r>
          </w:p>
        </w:tc>
        <w:tc>
          <w:tcPr>
            <w:tcW w:w="1025" w:type="pct"/>
          </w:tcPr>
          <w:p w14:paraId="39831DBF" w14:textId="77777777"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1</w:t>
            </w:r>
            <w:r w:rsidR="00D4298A" w:rsidRPr="00E122D5">
              <w:rPr>
                <w:color w:val="000000" w:themeColor="text1"/>
                <w:sz w:val="20"/>
                <w:szCs w:val="20"/>
                <w:lang w:val="el-GR"/>
              </w:rPr>
              <w:t xml:space="preserve"> μήνας</w:t>
            </w:r>
          </w:p>
        </w:tc>
      </w:tr>
      <w:tr w:rsidR="00E122D5" w:rsidRPr="00E122D5" w14:paraId="2BB54D1D" w14:textId="77777777" w:rsidTr="00C0575E">
        <w:trPr>
          <w:trHeight w:val="175"/>
          <w:jc w:val="center"/>
        </w:trPr>
        <w:tc>
          <w:tcPr>
            <w:tcW w:w="298" w:type="pct"/>
            <w:noWrap/>
          </w:tcPr>
          <w:p w14:paraId="3566800D" w14:textId="77777777"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3</w:t>
            </w:r>
          </w:p>
        </w:tc>
        <w:tc>
          <w:tcPr>
            <w:tcW w:w="483" w:type="pct"/>
          </w:tcPr>
          <w:p w14:paraId="384B3256" w14:textId="77777777" w:rsid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Π3.</w:t>
            </w:r>
          </w:p>
        </w:tc>
        <w:tc>
          <w:tcPr>
            <w:tcW w:w="2142" w:type="pct"/>
            <w:noWrap/>
            <w:vAlign w:val="center"/>
          </w:tcPr>
          <w:p w14:paraId="37D6EF40" w14:textId="77777777" w:rsidR="00E122D5" w:rsidRDefault="00ED46FE" w:rsidP="00E122D5">
            <w:pPr>
              <w:suppressAutoHyphens w:val="0"/>
              <w:spacing w:before="120" w:after="0"/>
              <w:jc w:val="center"/>
              <w:rPr>
                <w:color w:val="000000" w:themeColor="text1"/>
                <w:sz w:val="20"/>
                <w:szCs w:val="20"/>
                <w:lang w:val="el-GR"/>
              </w:rPr>
            </w:pPr>
            <w:r>
              <w:rPr>
                <w:color w:val="000000" w:themeColor="text1"/>
                <w:sz w:val="20"/>
                <w:szCs w:val="20"/>
                <w:lang w:val="el-GR"/>
              </w:rPr>
              <w:t>Έρευνα Πεδίου</w:t>
            </w:r>
          </w:p>
        </w:tc>
        <w:tc>
          <w:tcPr>
            <w:tcW w:w="1052" w:type="pct"/>
            <w:noWrap/>
          </w:tcPr>
          <w:p w14:paraId="4BA53434" w14:textId="77777777" w:rsidR="00E122D5" w:rsidRDefault="00ED46FE" w:rsidP="00F5475A">
            <w:pPr>
              <w:suppressAutoHyphens w:val="0"/>
              <w:spacing w:before="120" w:after="0"/>
              <w:jc w:val="center"/>
              <w:rPr>
                <w:color w:val="000000" w:themeColor="text1"/>
                <w:sz w:val="20"/>
                <w:szCs w:val="20"/>
                <w:lang w:val="el-GR"/>
              </w:rPr>
            </w:pPr>
            <w:r>
              <w:rPr>
                <w:color w:val="000000" w:themeColor="text1"/>
                <w:sz w:val="20"/>
                <w:szCs w:val="20"/>
                <w:lang w:val="el-GR"/>
              </w:rPr>
              <w:t xml:space="preserve">1 </w:t>
            </w:r>
            <w:r w:rsidR="00E122D5">
              <w:rPr>
                <w:color w:val="000000" w:themeColor="text1"/>
                <w:sz w:val="20"/>
                <w:szCs w:val="20"/>
                <w:lang w:val="el-GR"/>
              </w:rPr>
              <w:t>μήν</w:t>
            </w:r>
            <w:r>
              <w:rPr>
                <w:color w:val="000000" w:themeColor="text1"/>
                <w:sz w:val="20"/>
                <w:szCs w:val="20"/>
                <w:lang w:val="el-GR"/>
              </w:rPr>
              <w:t>α</w:t>
            </w:r>
            <w:r w:rsidR="00E122D5">
              <w:rPr>
                <w:color w:val="000000" w:themeColor="text1"/>
                <w:sz w:val="20"/>
                <w:szCs w:val="20"/>
                <w:lang w:val="el-GR"/>
              </w:rPr>
              <w:t>ς</w:t>
            </w:r>
          </w:p>
        </w:tc>
        <w:tc>
          <w:tcPr>
            <w:tcW w:w="1025" w:type="pct"/>
          </w:tcPr>
          <w:p w14:paraId="1BD09372" w14:textId="77777777"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1 μήνας</w:t>
            </w:r>
          </w:p>
        </w:tc>
      </w:tr>
    </w:tbl>
    <w:p w14:paraId="655C1D10" w14:textId="77777777" w:rsidR="008376F9" w:rsidRDefault="008376F9" w:rsidP="008376F9">
      <w:pPr>
        <w:rPr>
          <w:rFonts w:eastAsia="SimSun"/>
          <w:lang w:val="el-GR"/>
        </w:rPr>
      </w:pPr>
    </w:p>
    <w:p w14:paraId="19D3CC40" w14:textId="193C2B6B"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285BBF">
        <w:rPr>
          <w:rFonts w:eastAsia="SimSun"/>
          <w:cs/>
          <w:lang w:val="el-GR"/>
        </w:rPr>
        <w:t>‎</w:t>
      </w:r>
      <w:r w:rsidR="00285BBF">
        <w:rPr>
          <w:rFonts w:eastAsia="SimSun"/>
          <w:lang w:val="el-GR"/>
        </w:rPr>
        <w:t>6.3</w:t>
      </w:r>
      <w:r>
        <w:rPr>
          <w:rFonts w:eastAsia="SimSun"/>
          <w:lang w:val="el-GR"/>
        </w:rPr>
        <w:fldChar w:fldCharType="end"/>
      </w:r>
      <w:r w:rsidRPr="003C2BEF">
        <w:rPr>
          <w:rFonts w:eastAsia="SimSun"/>
          <w:lang w:val="el-GR"/>
        </w:rPr>
        <w:t xml:space="preserve"> της παρούσας.</w:t>
      </w:r>
    </w:p>
    <w:p w14:paraId="6D4F7A21"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1D0D3DC0" w14:textId="77777777" w:rsidR="003C2BEF" w:rsidRPr="00EF2204" w:rsidRDefault="003C2BEF" w:rsidP="003C2BEF">
      <w:pPr>
        <w:rPr>
          <w:lang w:val="el-GR"/>
        </w:rPr>
      </w:pPr>
    </w:p>
    <w:p w14:paraId="2006A8AC" w14:textId="77777777" w:rsidR="00025B9C" w:rsidRDefault="00025B9C">
      <w:pPr>
        <w:pStyle w:val="4"/>
        <w:numPr>
          <w:ilvl w:val="1"/>
          <w:numId w:val="22"/>
        </w:numPr>
        <w:ind w:hanging="306"/>
        <w:rPr>
          <w:rFonts w:cs="Tahoma"/>
          <w:szCs w:val="22"/>
          <w:lang w:val="el-GR"/>
        </w:rPr>
      </w:pPr>
      <w:bookmarkStart w:id="463" w:name="_Toc97194370"/>
      <w:bookmarkStart w:id="464" w:name="_Ref122695074"/>
      <w:bookmarkStart w:id="465" w:name="_Toc129891388"/>
      <w:r w:rsidRPr="00EF2204">
        <w:rPr>
          <w:rFonts w:cs="Tahoma"/>
          <w:szCs w:val="22"/>
          <w:lang w:val="el-GR"/>
        </w:rPr>
        <w:t>Ομάδα Έργου/Σχήμα Διοίκησης Έργου</w:t>
      </w:r>
      <w:bookmarkEnd w:id="463"/>
      <w:bookmarkEnd w:id="464"/>
      <w:bookmarkEnd w:id="465"/>
      <w:r w:rsidRPr="00EF2204">
        <w:rPr>
          <w:rFonts w:cs="Tahoma"/>
          <w:szCs w:val="22"/>
          <w:lang w:val="el-GR"/>
        </w:rPr>
        <w:tab/>
      </w:r>
    </w:p>
    <w:p w14:paraId="3A81919F"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17BC5103"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sidR="00BB592D">
        <w:rPr>
          <w:lang w:val="el-GR"/>
        </w:rPr>
        <w:t>Μηνιαίες</w:t>
      </w:r>
      <w:r w:rsidRPr="00274B25">
        <w:rPr>
          <w:lang w:val="el-GR"/>
        </w:rPr>
        <w:t xml:space="preserve">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2E7CA82C" w14:textId="77777777" w:rsidR="00B842C8" w:rsidRPr="00274B25" w:rsidRDefault="00B842C8">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7F4C6FC8" w14:textId="77777777" w:rsidR="00B842C8" w:rsidRPr="00274B25" w:rsidRDefault="00B842C8">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326936A8"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09628D32"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4CF798D"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676ED84"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5B82ABE1"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F08C927"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4F19C505" w14:textId="77777777" w:rsidR="003C2BEF" w:rsidRPr="00EF2204" w:rsidRDefault="003C2BEF" w:rsidP="003C2BEF">
      <w:pPr>
        <w:rPr>
          <w:lang w:val="el-GR"/>
        </w:rPr>
      </w:pPr>
    </w:p>
    <w:p w14:paraId="2AA82137" w14:textId="77777777" w:rsidR="00025B9C" w:rsidRDefault="00025B9C">
      <w:pPr>
        <w:pStyle w:val="4"/>
        <w:numPr>
          <w:ilvl w:val="1"/>
          <w:numId w:val="22"/>
        </w:numPr>
        <w:ind w:hanging="306"/>
        <w:rPr>
          <w:rFonts w:cs="Tahoma"/>
          <w:szCs w:val="22"/>
          <w:lang w:val="el-GR"/>
        </w:rPr>
      </w:pPr>
      <w:bookmarkStart w:id="466" w:name="_Toc97194371"/>
      <w:bookmarkStart w:id="467" w:name="_Ref122695077"/>
      <w:bookmarkStart w:id="468" w:name="_Toc129891389"/>
      <w:r w:rsidRPr="00EF2204">
        <w:rPr>
          <w:rFonts w:cs="Tahoma"/>
          <w:szCs w:val="22"/>
          <w:lang w:val="el-GR"/>
        </w:rPr>
        <w:t>Μεθοδολογία διασφάλισης ποιότητας</w:t>
      </w:r>
      <w:bookmarkEnd w:id="466"/>
      <w:bookmarkEnd w:id="467"/>
      <w:bookmarkEnd w:id="468"/>
      <w:r w:rsidRPr="00EF2204">
        <w:rPr>
          <w:rFonts w:cs="Tahoma"/>
          <w:szCs w:val="22"/>
          <w:lang w:val="el-GR"/>
        </w:rPr>
        <w:tab/>
      </w:r>
    </w:p>
    <w:p w14:paraId="0F0F1100" w14:textId="77777777"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 </w:t>
      </w:r>
      <w:r w:rsidR="000E5AA0">
        <w:rPr>
          <w:lang w:val="en-US"/>
        </w:rPr>
        <w:t>Dentist</w:t>
      </w:r>
      <w:r w:rsidR="000E5AA0" w:rsidRPr="00320750">
        <w:rPr>
          <w:lang w:val="el-GR"/>
        </w:rPr>
        <w:t xml:space="preserve"> </w:t>
      </w:r>
      <w:r w:rsidR="000E5AA0">
        <w:rPr>
          <w:lang w:val="en-US"/>
        </w:rPr>
        <w:t>Pass</w:t>
      </w:r>
      <w:r w:rsidRPr="00274B25">
        <w:rPr>
          <w:lang w:val="el-GR"/>
        </w:rPr>
        <w:t xml:space="preserve">. </w:t>
      </w:r>
    </w:p>
    <w:p w14:paraId="500BF48E"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w:t>
      </w:r>
      <w:r w:rsidR="00B13369">
        <w:rPr>
          <w:lang w:val="el-GR"/>
        </w:rPr>
        <w:t>.</w:t>
      </w:r>
    </w:p>
    <w:p w14:paraId="75B1D754" w14:textId="77777777" w:rsidR="003C2BEF" w:rsidRPr="00EF2204" w:rsidRDefault="003C2BEF" w:rsidP="003C2BEF">
      <w:pPr>
        <w:rPr>
          <w:lang w:val="el-GR"/>
        </w:rPr>
      </w:pPr>
    </w:p>
    <w:p w14:paraId="429EB95C" w14:textId="77777777" w:rsidR="00025B9C" w:rsidRDefault="00025B9C">
      <w:pPr>
        <w:pStyle w:val="4"/>
        <w:numPr>
          <w:ilvl w:val="1"/>
          <w:numId w:val="22"/>
        </w:numPr>
        <w:ind w:hanging="306"/>
        <w:rPr>
          <w:rFonts w:cs="Tahoma"/>
          <w:szCs w:val="22"/>
          <w:lang w:val="el-GR"/>
        </w:rPr>
      </w:pPr>
      <w:bookmarkStart w:id="469" w:name="_Toc97194372"/>
      <w:bookmarkStart w:id="470" w:name="_Toc129891390"/>
      <w:r w:rsidRPr="00EF2204">
        <w:rPr>
          <w:rFonts w:cs="Tahoma"/>
          <w:szCs w:val="22"/>
          <w:lang w:val="el-GR"/>
        </w:rPr>
        <w:t>Τόπος υλοποίησης/ παροχής των υπηρεσιών</w:t>
      </w:r>
      <w:bookmarkEnd w:id="469"/>
      <w:bookmarkEnd w:id="470"/>
      <w:r w:rsidRPr="00EF2204">
        <w:rPr>
          <w:rFonts w:cs="Tahoma"/>
          <w:szCs w:val="22"/>
          <w:lang w:val="el-GR"/>
        </w:rPr>
        <w:tab/>
      </w:r>
    </w:p>
    <w:p w14:paraId="5E39E466" w14:textId="77777777"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6DFBFF0F" w14:textId="77777777"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7774D2C4" w14:textId="77777777" w:rsidR="003C2BEF" w:rsidRPr="00EF2204" w:rsidRDefault="003C2BEF" w:rsidP="00EF2204">
      <w:pPr>
        <w:suppressAutoHyphens w:val="0"/>
        <w:autoSpaceDE w:val="0"/>
        <w:spacing w:after="60"/>
        <w:rPr>
          <w:rFonts w:eastAsia="SimSun"/>
          <w:lang w:val="el-GR"/>
        </w:rPr>
      </w:pPr>
    </w:p>
    <w:p w14:paraId="57C68DD5" w14:textId="77777777" w:rsidR="00A613D1" w:rsidRPr="00603221" w:rsidRDefault="00A613D1">
      <w:pPr>
        <w:suppressAutoHyphens w:val="0"/>
        <w:autoSpaceDE w:val="0"/>
        <w:spacing w:after="60"/>
        <w:rPr>
          <w:rFonts w:eastAsia="SimSun"/>
          <w:lang w:val="el-GR"/>
        </w:rPr>
      </w:pPr>
    </w:p>
    <w:p w14:paraId="773BFC1E"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5343FFA3" w14:textId="77777777" w:rsidR="008338F0" w:rsidRDefault="003355E7" w:rsidP="003329FF">
      <w:pPr>
        <w:pStyle w:val="2"/>
        <w:numPr>
          <w:ilvl w:val="0"/>
          <w:numId w:val="0"/>
        </w:numPr>
        <w:ind w:left="576" w:hanging="576"/>
        <w:rPr>
          <w:rFonts w:cs="Tahoma"/>
          <w:lang w:val="el-GR"/>
        </w:rPr>
      </w:pPr>
      <w:bookmarkStart w:id="471" w:name="_Ref510087011"/>
      <w:bookmarkStart w:id="472" w:name="_Ref40980421"/>
      <w:bookmarkStart w:id="473" w:name="_Toc97194373"/>
      <w:bookmarkStart w:id="474" w:name="_Toc97194478"/>
      <w:bookmarkStart w:id="475" w:name="_Toc129891391"/>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471"/>
      <w:bookmarkEnd w:id="472"/>
      <w:bookmarkEnd w:id="473"/>
      <w:bookmarkEnd w:id="474"/>
      <w:bookmarkEnd w:id="475"/>
      <w:r w:rsidR="007A3AC0" w:rsidRPr="00603221">
        <w:rPr>
          <w:rFonts w:cs="Tahoma"/>
          <w:lang w:val="el-GR"/>
        </w:rPr>
        <w:t xml:space="preserve"> </w:t>
      </w:r>
    </w:p>
    <w:p w14:paraId="72B2EA0D" w14:textId="77777777" w:rsidR="00843444" w:rsidRDefault="00843444" w:rsidP="00843444">
      <w:pPr>
        <w:rPr>
          <w:lang w:val="el-GR"/>
        </w:rPr>
      </w:pPr>
    </w:p>
    <w:p w14:paraId="54C9ECC2"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18CA804"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CC5DB1" w14:paraId="35DDD9E9" w14:textId="77777777" w:rsidTr="00C651CD">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6C167D9D" w14:textId="77777777" w:rsidR="00843444" w:rsidRPr="005D7E53" w:rsidRDefault="00843444" w:rsidP="00C651CD">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CC5DB1" w14:paraId="3CEAA242" w14:textId="77777777" w:rsidTr="00C651CD">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1AFD8C73" w14:textId="77777777" w:rsidR="00843444" w:rsidRPr="005D7E53" w:rsidRDefault="00843444" w:rsidP="00C651CD">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0C01D23A" w14:textId="77777777" w:rsidR="00843444" w:rsidRPr="005D7E53" w:rsidRDefault="00843444" w:rsidP="00C651CD">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CC5DB1" w14:paraId="3E4D1EBA" w14:textId="77777777" w:rsidTr="00C651CD">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105F97BE" w14:textId="77777777" w:rsidR="00843444" w:rsidRPr="005D7E53" w:rsidRDefault="00843444" w:rsidP="00C651CD">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CC5DB1" w14:paraId="6102EB80" w14:textId="77777777" w:rsidTr="00C651CD">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2FA0A315" w14:textId="77777777" w:rsidR="00843444" w:rsidRPr="005D7E53" w:rsidRDefault="00843444" w:rsidP="00C651CD">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409D2A7B" w14:textId="77777777" w:rsidR="00843444" w:rsidRPr="005D7E53" w:rsidRDefault="00843444" w:rsidP="00C651CD">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68737FF5" w14:textId="0AF452D2" w:rsidR="00843444" w:rsidRPr="005D7E53" w:rsidRDefault="00843444" w:rsidP="00C651CD">
            <w:pPr>
              <w:spacing w:before="120" w:line="288" w:lineRule="auto"/>
              <w:rPr>
                <w:sz w:val="20"/>
                <w:szCs w:val="20"/>
                <w:lang w:val="el-GR"/>
              </w:rPr>
            </w:pPr>
            <w:r w:rsidRPr="005D7E53">
              <w:rPr>
                <w:sz w:val="20"/>
                <w:szCs w:val="20"/>
                <w:lang w:val="el-GR"/>
              </w:rPr>
              <w:t xml:space="preserve">Τονίζεται ότι είναι υποχρεωτική η απάντηση σε όλα τα σημεία των Πινάκων </w:t>
            </w:r>
            <w:r w:rsidR="003E7BAD" w:rsidRPr="005D7E53">
              <w:rPr>
                <w:sz w:val="20"/>
                <w:szCs w:val="20"/>
                <w:lang w:val="el-GR"/>
              </w:rPr>
              <w:t>Συμμόρφωσης</w:t>
            </w:r>
            <w:r w:rsidRPr="005D7E53">
              <w:rPr>
                <w:sz w:val="20"/>
                <w:szCs w:val="20"/>
                <w:lang w:val="el-GR"/>
              </w:rPr>
              <w:t xml:space="preserve"> και η παροχή όλων των πληροφοριών που ζητούνται.</w:t>
            </w:r>
          </w:p>
          <w:p w14:paraId="3200BA96" w14:textId="77777777" w:rsidR="00843444" w:rsidRPr="005D7E53" w:rsidRDefault="00843444" w:rsidP="00C651CD">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tc>
      </w:tr>
    </w:tbl>
    <w:p w14:paraId="481173A1" w14:textId="77777777" w:rsidR="00843444" w:rsidRDefault="00843444" w:rsidP="00843444">
      <w:pPr>
        <w:rPr>
          <w:lang w:val="el-GR"/>
        </w:rPr>
      </w:pPr>
    </w:p>
    <w:p w14:paraId="608DB111" w14:textId="77777777" w:rsidR="00843444" w:rsidRPr="005D7E53" w:rsidRDefault="00B13369" w:rsidP="00320750">
      <w:pPr>
        <w:suppressAutoHyphens w:val="0"/>
        <w:spacing w:after="0"/>
        <w:jc w:val="left"/>
        <w:rPr>
          <w:b/>
          <w:bCs/>
          <w:u w:val="single"/>
          <w:lang w:val="el-GR"/>
        </w:rPr>
      </w:pPr>
      <w:r>
        <w:rPr>
          <w:b/>
          <w:bCs/>
          <w:u w:val="single"/>
          <w:lang w:val="el-GR"/>
        </w:rPr>
        <w:br w:type="page"/>
      </w:r>
      <w:r w:rsidR="00843444"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837"/>
        <w:gridCol w:w="1570"/>
        <w:gridCol w:w="1781"/>
      </w:tblGrid>
      <w:tr w:rsidR="00843444" w:rsidRPr="008008B5" w14:paraId="52D207AC" w14:textId="77777777" w:rsidTr="00B13369">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36CEC141" w14:textId="77777777" w:rsidR="00843444" w:rsidRPr="00503711" w:rsidRDefault="00843444" w:rsidP="00C651CD">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34D8998E" w14:textId="77777777" w:rsidR="00843444" w:rsidRPr="00503711" w:rsidRDefault="00843444" w:rsidP="00C651CD">
            <w:pPr>
              <w:spacing w:after="0"/>
              <w:jc w:val="center"/>
              <w:rPr>
                <w:rFonts w:cstheme="minorHAnsi"/>
                <w:b/>
                <w:bCs/>
                <w:lang w:val="el-GR"/>
              </w:rPr>
            </w:pPr>
            <w:r w:rsidRPr="00503711">
              <w:rPr>
                <w:rFonts w:cstheme="minorHAnsi"/>
                <w:b/>
                <w:bCs/>
                <w:lang w:val="el-GR"/>
              </w:rPr>
              <w:t>ΠΡΟΔΙΑΓΡΑΦΗ</w:t>
            </w:r>
          </w:p>
        </w:tc>
        <w:tc>
          <w:tcPr>
            <w:tcW w:w="1837" w:type="dxa"/>
            <w:tcBorders>
              <w:top w:val="single" w:sz="4" w:space="0" w:color="000000"/>
              <w:left w:val="single" w:sz="4" w:space="0" w:color="000000"/>
              <w:bottom w:val="single" w:sz="4" w:space="0" w:color="000000"/>
            </w:tcBorders>
            <w:shd w:val="clear" w:color="auto" w:fill="BFBFBF" w:themeFill="background1" w:themeFillShade="BF"/>
            <w:vAlign w:val="center"/>
          </w:tcPr>
          <w:p w14:paraId="7487A63D" w14:textId="77777777" w:rsidR="00843444" w:rsidRPr="00503711" w:rsidRDefault="00843444" w:rsidP="00C651CD">
            <w:pPr>
              <w:spacing w:after="0"/>
              <w:jc w:val="center"/>
              <w:rPr>
                <w:rFonts w:cstheme="minorHAnsi"/>
                <w:b/>
                <w:bCs/>
              </w:rPr>
            </w:pPr>
            <w:r w:rsidRPr="00503711">
              <w:rPr>
                <w:rFonts w:cstheme="minorHAnsi"/>
                <w:b/>
                <w:bCs/>
              </w:rPr>
              <w:t>ΑΠΑΙΤΗΣΗ</w:t>
            </w:r>
          </w:p>
        </w:tc>
        <w:tc>
          <w:tcPr>
            <w:tcW w:w="1570" w:type="dxa"/>
            <w:tcBorders>
              <w:top w:val="single" w:sz="4" w:space="0" w:color="000000"/>
              <w:left w:val="single" w:sz="4" w:space="0" w:color="000000"/>
              <w:bottom w:val="single" w:sz="4" w:space="0" w:color="000000"/>
            </w:tcBorders>
            <w:shd w:val="clear" w:color="auto" w:fill="BFBFBF" w:themeFill="background1" w:themeFillShade="BF"/>
            <w:vAlign w:val="center"/>
          </w:tcPr>
          <w:p w14:paraId="13016135" w14:textId="77777777" w:rsidR="00843444" w:rsidRPr="00503711" w:rsidRDefault="00843444" w:rsidP="00C651CD">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6FAE939" w14:textId="77777777" w:rsidR="00843444" w:rsidRPr="00503711" w:rsidRDefault="00843444" w:rsidP="00C651CD">
            <w:pPr>
              <w:spacing w:after="0"/>
              <w:jc w:val="center"/>
              <w:rPr>
                <w:rFonts w:cstheme="minorHAnsi"/>
                <w:b/>
                <w:bCs/>
              </w:rPr>
            </w:pPr>
            <w:r w:rsidRPr="00503711">
              <w:rPr>
                <w:rFonts w:cstheme="minorHAnsi"/>
                <w:b/>
                <w:bCs/>
              </w:rPr>
              <w:t>ΠΑΡΑΠΟΜΠΗ</w:t>
            </w:r>
          </w:p>
        </w:tc>
      </w:tr>
      <w:tr w:rsidR="00843444" w:rsidRPr="005D7E53" w14:paraId="6ACCF30E" w14:textId="77777777" w:rsidTr="00B13369">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5E7D34C3" w14:textId="77777777" w:rsidR="00843444" w:rsidRPr="005D7E53" w:rsidRDefault="00843444" w:rsidP="00C0575E">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045E1088" w14:textId="0D492AA6" w:rsidR="00843444" w:rsidRPr="005D7E53" w:rsidRDefault="00843444" w:rsidP="00C651CD">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sidR="008B7B12">
              <w:rPr>
                <w:rFonts w:cstheme="minorHAnsi"/>
                <w:lang w:val="el-GR"/>
              </w:rPr>
              <w:instrText xml:space="preserve"> \* MERGEFORMAT </w:instrText>
            </w:r>
            <w:r>
              <w:rPr>
                <w:rFonts w:cstheme="minorHAnsi"/>
                <w:lang w:val="el-GR"/>
              </w:rPr>
            </w:r>
            <w:r>
              <w:rPr>
                <w:rFonts w:cstheme="minorHAnsi"/>
                <w:lang w:val="el-GR"/>
              </w:rPr>
              <w:fldChar w:fldCharType="separate"/>
            </w:r>
            <w:r w:rsidR="00285BBF">
              <w:rPr>
                <w:rFonts w:cstheme="minorHAnsi"/>
                <w:cs/>
                <w:lang w:val="el-GR"/>
              </w:rPr>
              <w:t>‎</w:t>
            </w:r>
            <w:r w:rsidR="00285BBF">
              <w:rPr>
                <w:rFonts w:cstheme="minorHAnsi"/>
                <w:lang w:val="el-GR"/>
              </w:rPr>
              <w:t>2.2</w:t>
            </w:r>
            <w:r>
              <w:rPr>
                <w:rFonts w:cstheme="minorHAnsi"/>
                <w:lang w:val="el-GR"/>
              </w:rPr>
              <w:fldChar w:fldCharType="end"/>
            </w:r>
          </w:p>
        </w:tc>
        <w:tc>
          <w:tcPr>
            <w:tcW w:w="1837" w:type="dxa"/>
            <w:tcBorders>
              <w:top w:val="single" w:sz="4" w:space="0" w:color="000000"/>
              <w:left w:val="single" w:sz="4" w:space="0" w:color="000000"/>
              <w:bottom w:val="single" w:sz="4" w:space="0" w:color="000000"/>
            </w:tcBorders>
            <w:shd w:val="clear" w:color="auto" w:fill="FFFFFF" w:themeFill="background1"/>
            <w:vAlign w:val="center"/>
          </w:tcPr>
          <w:p w14:paraId="27ACF644" w14:textId="77777777" w:rsidR="00843444" w:rsidRPr="005D7E53" w:rsidRDefault="00843444" w:rsidP="00C0575E">
            <w:pPr>
              <w:spacing w:after="0"/>
              <w:jc w:val="left"/>
              <w:rPr>
                <w:rFonts w:cstheme="minorHAnsi"/>
                <w:lang w:val="el-GR"/>
              </w:rPr>
            </w:pPr>
            <w:r>
              <w:rPr>
                <w:rFonts w:cstheme="minorHAnsi"/>
                <w:lang w:val="el-GR"/>
              </w:rPr>
              <w:t>ΝΑΙ</w:t>
            </w:r>
          </w:p>
        </w:tc>
        <w:tc>
          <w:tcPr>
            <w:tcW w:w="1570" w:type="dxa"/>
            <w:tcBorders>
              <w:top w:val="single" w:sz="4" w:space="0" w:color="000000"/>
              <w:left w:val="single" w:sz="4" w:space="0" w:color="000000"/>
              <w:bottom w:val="single" w:sz="4" w:space="0" w:color="000000"/>
            </w:tcBorders>
            <w:shd w:val="clear" w:color="auto" w:fill="FFFFFF" w:themeFill="background1"/>
            <w:vAlign w:val="center"/>
          </w:tcPr>
          <w:p w14:paraId="317065C5" w14:textId="77777777" w:rsidR="00843444" w:rsidRPr="005D7E53" w:rsidRDefault="00843444" w:rsidP="00C651CD">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FD12F4" w14:textId="77777777" w:rsidR="00843444" w:rsidRPr="005D7E53" w:rsidRDefault="00843444" w:rsidP="00C651CD">
            <w:pPr>
              <w:spacing w:after="0"/>
              <w:jc w:val="left"/>
              <w:rPr>
                <w:rFonts w:cstheme="minorHAnsi"/>
                <w:lang w:val="el-GR"/>
              </w:rPr>
            </w:pPr>
          </w:p>
        </w:tc>
      </w:tr>
      <w:tr w:rsidR="00843444" w:rsidRPr="005D7E53" w14:paraId="0C786CB2" w14:textId="77777777" w:rsidTr="00B13369">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539546D0" w14:textId="77777777" w:rsidR="00843444" w:rsidRPr="005D7E53" w:rsidRDefault="00843444" w:rsidP="00C0575E">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20CA749A" w14:textId="54E901E3" w:rsidR="00843444" w:rsidRPr="005D7E53" w:rsidRDefault="00843444" w:rsidP="00C651CD">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sidR="008B7B12">
              <w:rPr>
                <w:rFonts w:cstheme="minorHAnsi"/>
                <w:lang w:val="el-GR"/>
              </w:rPr>
              <w:instrText xml:space="preserve"> \* MERGEFORMAT </w:instrText>
            </w:r>
            <w:r>
              <w:rPr>
                <w:rFonts w:cstheme="minorHAnsi"/>
                <w:lang w:val="el-GR"/>
              </w:rPr>
            </w:r>
            <w:r>
              <w:rPr>
                <w:rFonts w:cstheme="minorHAnsi"/>
                <w:lang w:val="el-GR"/>
              </w:rPr>
              <w:fldChar w:fldCharType="separate"/>
            </w:r>
            <w:r w:rsidR="00285BBF">
              <w:rPr>
                <w:rFonts w:cstheme="minorHAnsi"/>
                <w:cs/>
                <w:lang w:val="el-GR"/>
              </w:rPr>
              <w:t>‎</w:t>
            </w:r>
            <w:r w:rsidR="00285BBF">
              <w:rPr>
                <w:rFonts w:cstheme="minorHAnsi"/>
                <w:lang w:val="el-GR"/>
              </w:rPr>
              <w:t>3</w:t>
            </w:r>
            <w:r>
              <w:rPr>
                <w:rFonts w:cstheme="minorHAnsi"/>
                <w:lang w:val="el-GR"/>
              </w:rPr>
              <w:fldChar w:fldCharType="end"/>
            </w:r>
          </w:p>
        </w:tc>
        <w:tc>
          <w:tcPr>
            <w:tcW w:w="1837" w:type="dxa"/>
            <w:tcBorders>
              <w:top w:val="single" w:sz="4" w:space="0" w:color="000000"/>
              <w:left w:val="single" w:sz="4" w:space="0" w:color="000000"/>
              <w:bottom w:val="single" w:sz="4" w:space="0" w:color="000000"/>
            </w:tcBorders>
            <w:shd w:val="clear" w:color="auto" w:fill="FFFFFF" w:themeFill="background1"/>
            <w:vAlign w:val="center"/>
          </w:tcPr>
          <w:p w14:paraId="11E80606" w14:textId="77777777" w:rsidR="00843444" w:rsidRDefault="00843444" w:rsidP="00C0575E">
            <w:pPr>
              <w:spacing w:after="0"/>
              <w:jc w:val="left"/>
              <w:rPr>
                <w:rFonts w:cstheme="minorHAnsi"/>
                <w:lang w:val="el-GR"/>
              </w:rPr>
            </w:pPr>
            <w:r>
              <w:rPr>
                <w:rFonts w:cstheme="minorHAnsi"/>
                <w:lang w:val="el-GR"/>
              </w:rPr>
              <w:t>ΝΑΙ</w:t>
            </w:r>
          </w:p>
        </w:tc>
        <w:tc>
          <w:tcPr>
            <w:tcW w:w="1570" w:type="dxa"/>
            <w:tcBorders>
              <w:top w:val="single" w:sz="4" w:space="0" w:color="000000"/>
              <w:left w:val="single" w:sz="4" w:space="0" w:color="000000"/>
              <w:bottom w:val="single" w:sz="4" w:space="0" w:color="000000"/>
            </w:tcBorders>
            <w:shd w:val="clear" w:color="auto" w:fill="FFFFFF" w:themeFill="background1"/>
            <w:vAlign w:val="center"/>
          </w:tcPr>
          <w:p w14:paraId="0D3BD200" w14:textId="77777777" w:rsidR="00843444" w:rsidRPr="005D7E53" w:rsidRDefault="00843444" w:rsidP="00C651CD">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F3F7DB" w14:textId="77777777" w:rsidR="00843444" w:rsidRPr="005D7E53" w:rsidRDefault="00843444" w:rsidP="00C651CD">
            <w:pPr>
              <w:spacing w:after="0"/>
              <w:jc w:val="left"/>
              <w:rPr>
                <w:rFonts w:cstheme="minorHAnsi"/>
                <w:lang w:val="el-GR"/>
              </w:rPr>
            </w:pPr>
          </w:p>
        </w:tc>
      </w:tr>
    </w:tbl>
    <w:p w14:paraId="02EE9DDE" w14:textId="77777777" w:rsidR="00843444" w:rsidRPr="00843444" w:rsidRDefault="00843444" w:rsidP="00843444">
      <w:pPr>
        <w:rPr>
          <w:lang w:val="el-GR"/>
        </w:rPr>
      </w:pPr>
    </w:p>
    <w:p w14:paraId="172AFFC7" w14:textId="77777777" w:rsidR="008338F0" w:rsidRPr="00603221" w:rsidRDefault="003355E7">
      <w:pPr>
        <w:pStyle w:val="2"/>
        <w:numPr>
          <w:ilvl w:val="0"/>
          <w:numId w:val="0"/>
        </w:numPr>
        <w:tabs>
          <w:tab w:val="clear" w:pos="567"/>
          <w:tab w:val="left" w:pos="0"/>
        </w:tabs>
        <w:rPr>
          <w:rFonts w:cs="Tahoma"/>
          <w:color w:val="000099"/>
          <w:lang w:val="el-GR"/>
        </w:rPr>
      </w:pPr>
      <w:bookmarkStart w:id="476" w:name="_Toc97194374"/>
      <w:bookmarkStart w:id="477" w:name="_Toc97194479"/>
      <w:bookmarkStart w:id="478" w:name="_Toc129891392"/>
      <w:bookmarkStart w:id="479" w:name="_Ref496624736"/>
      <w:bookmarkStart w:id="480"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76"/>
      <w:bookmarkEnd w:id="477"/>
      <w:bookmarkEnd w:id="478"/>
      <w:r w:rsidR="004A23B9" w:rsidRPr="00603221">
        <w:rPr>
          <w:rFonts w:cs="Tahoma"/>
          <w:color w:val="000099"/>
          <w:lang w:val="el-GR"/>
        </w:rPr>
        <w:t xml:space="preserve"> </w:t>
      </w:r>
      <w:bookmarkEnd w:id="479"/>
      <w:bookmarkEnd w:id="480"/>
    </w:p>
    <w:p w14:paraId="67A33CA0" w14:textId="77777777" w:rsidR="000F62F0" w:rsidRPr="00603221" w:rsidRDefault="000F62F0" w:rsidP="003329FF">
      <w:pPr>
        <w:pStyle w:val="4"/>
        <w:numPr>
          <w:ilvl w:val="0"/>
          <w:numId w:val="0"/>
        </w:numPr>
        <w:ind w:left="864" w:hanging="864"/>
        <w:rPr>
          <w:rFonts w:cs="Tahoma"/>
          <w:szCs w:val="22"/>
          <w:lang w:val="el-GR"/>
        </w:rPr>
      </w:pPr>
      <w:bookmarkStart w:id="481" w:name="_Ref510086970"/>
      <w:bookmarkStart w:id="482" w:name="_Toc97194375"/>
      <w:bookmarkStart w:id="483" w:name="_Toc129891393"/>
      <w:r w:rsidRPr="00603221">
        <w:rPr>
          <w:rFonts w:cs="Tahoma"/>
          <w:szCs w:val="22"/>
          <w:lang w:val="el-GR"/>
        </w:rPr>
        <w:t>ΕΥΡΩΠΑΙΚΟ ΕΝΙΑΙΟ ΕΓΓΡΑΦΟ ΣΥΜΒΑΣΗΣ (ΕΕΕΣ)</w:t>
      </w:r>
      <w:bookmarkEnd w:id="481"/>
      <w:bookmarkEnd w:id="482"/>
      <w:bookmarkEnd w:id="483"/>
      <w:r w:rsidRPr="00603221">
        <w:rPr>
          <w:rFonts w:cs="Tahoma"/>
          <w:szCs w:val="22"/>
          <w:lang w:val="el-GR"/>
        </w:rPr>
        <w:t xml:space="preserve"> </w:t>
      </w:r>
    </w:p>
    <w:p w14:paraId="7C59B3F7"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185A15E0"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5305F1B0"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2615D970"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772497F9" w14:textId="433C1087" w:rsidR="008338F0" w:rsidRPr="00C0575E" w:rsidRDefault="00A4737C">
      <w:pPr>
        <w:pStyle w:val="normalwithoutspacing"/>
        <w:rPr>
          <w:i/>
          <w:color w:val="5B9BD5"/>
        </w:rPr>
      </w:pPr>
      <w:r w:rsidRPr="00780173">
        <w:t>Επισημαίνεται ότι οι προσφέροντες για το μέρος IV Κριτήρια επιλογής του ΕΕΕΣ συμπληρώνουν μόνο την ενότητα «Γενική ένδειξη για όλα τα κριτήρια επιλογής».</w:t>
      </w:r>
    </w:p>
    <w:p w14:paraId="51E7230B"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B3832F1" w14:textId="77777777" w:rsidR="008338F0" w:rsidRPr="00603221" w:rsidRDefault="008338F0">
      <w:pPr>
        <w:pStyle w:val="normalwithoutspacing"/>
        <w:rPr>
          <w:i/>
          <w:color w:val="5B9BD5"/>
        </w:rPr>
      </w:pPr>
    </w:p>
    <w:p w14:paraId="26070824" w14:textId="77777777" w:rsidR="006E4901" w:rsidRPr="00603221" w:rsidRDefault="003355E7" w:rsidP="003329FF">
      <w:pPr>
        <w:pStyle w:val="2"/>
        <w:numPr>
          <w:ilvl w:val="0"/>
          <w:numId w:val="0"/>
        </w:numPr>
        <w:ind w:left="576" w:hanging="576"/>
        <w:rPr>
          <w:rFonts w:cs="Tahoma"/>
          <w:lang w:val="el-GR"/>
        </w:rPr>
      </w:pPr>
      <w:bookmarkStart w:id="484" w:name="_Ref496624509"/>
      <w:bookmarkStart w:id="485" w:name="_Toc97194376"/>
      <w:bookmarkStart w:id="486" w:name="_Toc97194480"/>
      <w:bookmarkStart w:id="487" w:name="_Toc129891394"/>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84"/>
      <w:bookmarkEnd w:id="485"/>
      <w:bookmarkEnd w:id="486"/>
      <w:bookmarkEnd w:id="487"/>
    </w:p>
    <w:p w14:paraId="76D01694" w14:textId="77777777" w:rsidR="006E4901" w:rsidRPr="00603221" w:rsidRDefault="006E4901" w:rsidP="006E4901">
      <w:pPr>
        <w:pStyle w:val="normalwithoutspacing"/>
        <w:rPr>
          <w:i/>
          <w:color w:val="5B9BD5"/>
        </w:rPr>
      </w:pPr>
    </w:p>
    <w:tbl>
      <w:tblPr>
        <w:tblpPr w:leftFromText="180" w:rightFromText="180" w:vertAnchor="text" w:tblpY="1"/>
        <w:tblOverlap w:val="neve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045D6E3A" w14:textId="77777777" w:rsidTr="0000349A">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7FF333D" w14:textId="77777777" w:rsidR="006E4901" w:rsidRPr="00603221" w:rsidRDefault="006E4901" w:rsidP="0000349A">
            <w:pPr>
              <w:spacing w:line="276" w:lineRule="auto"/>
              <w:jc w:val="center"/>
              <w:rPr>
                <w:b/>
              </w:rPr>
            </w:pPr>
            <w:r w:rsidRPr="00603221">
              <w:rPr>
                <w:b/>
              </w:rPr>
              <w:t>ΒΙΟΓΡΑΦΙΚΟ ΣΗΜΕΙΩΜΑ</w:t>
            </w:r>
          </w:p>
        </w:tc>
      </w:tr>
      <w:tr w:rsidR="006E4901" w:rsidRPr="00DF02B0" w14:paraId="15D53B1D" w14:textId="77777777" w:rsidTr="0000349A">
        <w:tc>
          <w:tcPr>
            <w:tcW w:w="5000" w:type="pct"/>
            <w:gridSpan w:val="15"/>
          </w:tcPr>
          <w:p w14:paraId="0F5A49FD" w14:textId="77777777" w:rsidR="006E4901" w:rsidRPr="00603221" w:rsidRDefault="006E4901" w:rsidP="0000349A">
            <w:pPr>
              <w:spacing w:line="276" w:lineRule="auto"/>
            </w:pPr>
          </w:p>
        </w:tc>
      </w:tr>
      <w:tr w:rsidR="006E4901" w:rsidRPr="00DF02B0" w14:paraId="022CA273" w14:textId="77777777" w:rsidTr="0000349A">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304996F6" w14:textId="77777777" w:rsidR="006E4901" w:rsidRPr="00603221" w:rsidRDefault="006E4901" w:rsidP="0000349A">
            <w:pPr>
              <w:spacing w:line="276" w:lineRule="auto"/>
              <w:rPr>
                <w:b/>
              </w:rPr>
            </w:pPr>
            <w:r w:rsidRPr="00603221">
              <w:rPr>
                <w:b/>
              </w:rPr>
              <w:t>ΠΡΟΣΩΠΙΚΑ ΣΤΟΙΧΕΙΑ</w:t>
            </w:r>
          </w:p>
        </w:tc>
        <w:tc>
          <w:tcPr>
            <w:tcW w:w="2942" w:type="pct"/>
            <w:gridSpan w:val="5"/>
            <w:vAlign w:val="center"/>
          </w:tcPr>
          <w:p w14:paraId="12312387" w14:textId="77777777" w:rsidR="006E4901" w:rsidRPr="00603221" w:rsidRDefault="006E4901" w:rsidP="0000349A">
            <w:pPr>
              <w:spacing w:line="276" w:lineRule="auto"/>
            </w:pPr>
          </w:p>
        </w:tc>
      </w:tr>
      <w:tr w:rsidR="006E4901" w:rsidRPr="00DF02B0" w14:paraId="07F100F6" w14:textId="77777777" w:rsidTr="0000349A">
        <w:tc>
          <w:tcPr>
            <w:tcW w:w="850" w:type="pct"/>
            <w:gridSpan w:val="2"/>
            <w:tcBorders>
              <w:top w:val="double" w:sz="6" w:space="0" w:color="auto"/>
              <w:left w:val="double" w:sz="6" w:space="0" w:color="auto"/>
              <w:bottom w:val="nil"/>
              <w:right w:val="nil"/>
            </w:tcBorders>
            <w:vAlign w:val="center"/>
          </w:tcPr>
          <w:p w14:paraId="0560D64B" w14:textId="77777777" w:rsidR="006E4901" w:rsidRPr="00603221" w:rsidRDefault="006E4901" w:rsidP="0000349A">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6F09BDC8" w14:textId="77777777" w:rsidR="006E4901" w:rsidRPr="00603221" w:rsidRDefault="006E4901" w:rsidP="0000349A">
            <w:pPr>
              <w:spacing w:line="276" w:lineRule="auto"/>
            </w:pPr>
          </w:p>
        </w:tc>
        <w:tc>
          <w:tcPr>
            <w:tcW w:w="709" w:type="pct"/>
            <w:tcBorders>
              <w:top w:val="double" w:sz="6" w:space="0" w:color="auto"/>
              <w:left w:val="nil"/>
              <w:bottom w:val="nil"/>
              <w:right w:val="nil"/>
            </w:tcBorders>
            <w:vAlign w:val="center"/>
          </w:tcPr>
          <w:p w14:paraId="63C29DE0" w14:textId="77777777" w:rsidR="006E4901" w:rsidRPr="00603221" w:rsidRDefault="006E4901" w:rsidP="0000349A">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3C2F9196" w14:textId="77777777" w:rsidR="006E4901" w:rsidRPr="00603221" w:rsidRDefault="006E4901" w:rsidP="0000349A">
            <w:pPr>
              <w:spacing w:line="276" w:lineRule="auto"/>
            </w:pPr>
          </w:p>
        </w:tc>
      </w:tr>
      <w:tr w:rsidR="006E4901" w:rsidRPr="00DF02B0" w14:paraId="0015482A" w14:textId="77777777" w:rsidTr="0000349A">
        <w:trPr>
          <w:trHeight w:val="247"/>
        </w:trPr>
        <w:tc>
          <w:tcPr>
            <w:tcW w:w="5000" w:type="pct"/>
            <w:gridSpan w:val="15"/>
            <w:tcBorders>
              <w:top w:val="nil"/>
              <w:left w:val="double" w:sz="6" w:space="0" w:color="auto"/>
              <w:bottom w:val="nil"/>
              <w:right w:val="double" w:sz="6" w:space="0" w:color="auto"/>
            </w:tcBorders>
            <w:vAlign w:val="center"/>
          </w:tcPr>
          <w:p w14:paraId="43BE8C33" w14:textId="77777777" w:rsidR="006E4901" w:rsidRPr="00603221" w:rsidRDefault="006E4901" w:rsidP="0000349A">
            <w:pPr>
              <w:spacing w:line="276" w:lineRule="auto"/>
            </w:pPr>
          </w:p>
        </w:tc>
      </w:tr>
      <w:tr w:rsidR="006E4901" w:rsidRPr="00DF02B0" w14:paraId="165F6BDE" w14:textId="77777777" w:rsidTr="0000349A">
        <w:tc>
          <w:tcPr>
            <w:tcW w:w="1046" w:type="pct"/>
            <w:gridSpan w:val="3"/>
            <w:tcBorders>
              <w:top w:val="nil"/>
              <w:left w:val="double" w:sz="6" w:space="0" w:color="auto"/>
              <w:bottom w:val="nil"/>
              <w:right w:val="nil"/>
            </w:tcBorders>
            <w:vAlign w:val="center"/>
          </w:tcPr>
          <w:p w14:paraId="4B7E193F" w14:textId="77777777" w:rsidR="006E4901" w:rsidRPr="00603221" w:rsidRDefault="006E4901" w:rsidP="0000349A">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3F9B6340" w14:textId="77777777" w:rsidR="006E4901" w:rsidRPr="00603221" w:rsidRDefault="006E4901" w:rsidP="0000349A">
            <w:pPr>
              <w:spacing w:line="276" w:lineRule="auto"/>
            </w:pPr>
          </w:p>
        </w:tc>
        <w:tc>
          <w:tcPr>
            <w:tcW w:w="1032" w:type="pct"/>
            <w:gridSpan w:val="3"/>
            <w:vAlign w:val="center"/>
          </w:tcPr>
          <w:p w14:paraId="473B5BCD" w14:textId="77777777" w:rsidR="006E4901" w:rsidRPr="00603221" w:rsidRDefault="006E4901" w:rsidP="0000349A">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4B3DA13D" w14:textId="77777777" w:rsidR="006E4901" w:rsidRPr="00603221" w:rsidRDefault="006E4901" w:rsidP="0000349A">
            <w:pPr>
              <w:spacing w:line="276" w:lineRule="auto"/>
            </w:pPr>
          </w:p>
        </w:tc>
      </w:tr>
      <w:tr w:rsidR="006E4901" w:rsidRPr="00DF02B0" w14:paraId="260B91F6" w14:textId="77777777" w:rsidTr="0000349A">
        <w:tc>
          <w:tcPr>
            <w:tcW w:w="5000" w:type="pct"/>
            <w:gridSpan w:val="15"/>
            <w:tcBorders>
              <w:top w:val="nil"/>
              <w:left w:val="double" w:sz="6" w:space="0" w:color="auto"/>
              <w:bottom w:val="nil"/>
              <w:right w:val="double" w:sz="6" w:space="0" w:color="auto"/>
            </w:tcBorders>
            <w:vAlign w:val="center"/>
          </w:tcPr>
          <w:p w14:paraId="65B9DACB" w14:textId="77777777" w:rsidR="006E4901" w:rsidRPr="00603221" w:rsidRDefault="006E4901" w:rsidP="0000349A">
            <w:pPr>
              <w:spacing w:line="276" w:lineRule="auto"/>
            </w:pPr>
          </w:p>
        </w:tc>
      </w:tr>
      <w:tr w:rsidR="006E4901" w:rsidRPr="00DF02B0" w14:paraId="6C5BD1F0" w14:textId="77777777" w:rsidTr="0000349A">
        <w:tc>
          <w:tcPr>
            <w:tcW w:w="1242" w:type="pct"/>
            <w:gridSpan w:val="5"/>
            <w:tcBorders>
              <w:top w:val="nil"/>
              <w:left w:val="double" w:sz="6" w:space="0" w:color="auto"/>
              <w:bottom w:val="nil"/>
              <w:right w:val="nil"/>
            </w:tcBorders>
            <w:vAlign w:val="center"/>
          </w:tcPr>
          <w:p w14:paraId="24EB59A5" w14:textId="77777777" w:rsidR="006E4901" w:rsidRPr="00603221" w:rsidRDefault="006E4901" w:rsidP="0000349A">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73DAC928" w14:textId="77777777" w:rsidR="006E4901" w:rsidRPr="00603221" w:rsidRDefault="006E4901" w:rsidP="0000349A">
            <w:pPr>
              <w:spacing w:line="276" w:lineRule="auto"/>
            </w:pPr>
            <w:r w:rsidRPr="00603221">
              <w:t>__ /__ / ____</w:t>
            </w:r>
          </w:p>
        </w:tc>
        <w:tc>
          <w:tcPr>
            <w:tcW w:w="1162" w:type="pct"/>
            <w:gridSpan w:val="4"/>
            <w:vAlign w:val="center"/>
          </w:tcPr>
          <w:p w14:paraId="2B6408E8" w14:textId="77777777" w:rsidR="006E4901" w:rsidRPr="00603221" w:rsidRDefault="006E4901" w:rsidP="0000349A">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37B66C0C" w14:textId="77777777" w:rsidR="006E4901" w:rsidRPr="00603221" w:rsidRDefault="006E4901" w:rsidP="0000349A">
            <w:pPr>
              <w:spacing w:line="276" w:lineRule="auto"/>
            </w:pPr>
          </w:p>
        </w:tc>
      </w:tr>
      <w:tr w:rsidR="006E4901" w:rsidRPr="00DF02B0" w14:paraId="09560BB9" w14:textId="77777777" w:rsidTr="0000349A">
        <w:tc>
          <w:tcPr>
            <w:tcW w:w="5000" w:type="pct"/>
            <w:gridSpan w:val="15"/>
            <w:tcBorders>
              <w:top w:val="nil"/>
              <w:left w:val="double" w:sz="6" w:space="0" w:color="auto"/>
              <w:bottom w:val="nil"/>
              <w:right w:val="double" w:sz="6" w:space="0" w:color="auto"/>
            </w:tcBorders>
            <w:vAlign w:val="center"/>
          </w:tcPr>
          <w:p w14:paraId="1991CC44" w14:textId="77777777" w:rsidR="006E4901" w:rsidRPr="00603221" w:rsidRDefault="006E4901" w:rsidP="0000349A">
            <w:pPr>
              <w:spacing w:line="276" w:lineRule="auto"/>
            </w:pPr>
          </w:p>
        </w:tc>
      </w:tr>
      <w:tr w:rsidR="006E4901" w:rsidRPr="00DF02B0" w14:paraId="04E42743" w14:textId="77777777" w:rsidTr="0000349A">
        <w:tc>
          <w:tcPr>
            <w:tcW w:w="1643" w:type="pct"/>
            <w:gridSpan w:val="8"/>
            <w:tcBorders>
              <w:top w:val="nil"/>
              <w:left w:val="double" w:sz="6" w:space="0" w:color="auto"/>
              <w:bottom w:val="nil"/>
              <w:right w:val="nil"/>
            </w:tcBorders>
            <w:vAlign w:val="center"/>
          </w:tcPr>
          <w:p w14:paraId="450C6277" w14:textId="77777777" w:rsidR="006E4901" w:rsidRPr="00603221" w:rsidRDefault="006E4901" w:rsidP="0000349A">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072A5A28" w14:textId="77777777" w:rsidR="006E4901" w:rsidRPr="00603221" w:rsidRDefault="006E4901" w:rsidP="0000349A">
            <w:pPr>
              <w:spacing w:line="276" w:lineRule="auto"/>
            </w:pPr>
          </w:p>
        </w:tc>
        <w:tc>
          <w:tcPr>
            <w:tcW w:w="967" w:type="pct"/>
            <w:gridSpan w:val="2"/>
            <w:vAlign w:val="center"/>
          </w:tcPr>
          <w:p w14:paraId="7ED16BB9" w14:textId="77777777" w:rsidR="006E4901" w:rsidRPr="00603221" w:rsidRDefault="006E4901" w:rsidP="0000349A">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431E8514" w14:textId="77777777" w:rsidR="006E4901" w:rsidRPr="00603221" w:rsidRDefault="006E4901" w:rsidP="0000349A">
            <w:pPr>
              <w:spacing w:line="276" w:lineRule="auto"/>
            </w:pPr>
          </w:p>
        </w:tc>
      </w:tr>
      <w:tr w:rsidR="006E4901" w:rsidRPr="00DF02B0" w14:paraId="2DAED58F" w14:textId="77777777" w:rsidTr="0000349A">
        <w:tc>
          <w:tcPr>
            <w:tcW w:w="1643" w:type="pct"/>
            <w:gridSpan w:val="8"/>
            <w:tcBorders>
              <w:top w:val="nil"/>
              <w:left w:val="double" w:sz="6" w:space="0" w:color="auto"/>
              <w:bottom w:val="nil"/>
              <w:right w:val="nil"/>
            </w:tcBorders>
            <w:vAlign w:val="center"/>
          </w:tcPr>
          <w:p w14:paraId="3FC2E465" w14:textId="77777777" w:rsidR="006E4901" w:rsidRPr="00603221" w:rsidRDefault="006E4901" w:rsidP="0000349A">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32C0D33B" w14:textId="77777777" w:rsidR="006E4901" w:rsidRPr="00603221" w:rsidRDefault="006E4901" w:rsidP="0000349A">
            <w:pPr>
              <w:spacing w:line="276" w:lineRule="auto"/>
            </w:pPr>
          </w:p>
        </w:tc>
        <w:tc>
          <w:tcPr>
            <w:tcW w:w="967" w:type="pct"/>
            <w:gridSpan w:val="2"/>
            <w:vAlign w:val="center"/>
          </w:tcPr>
          <w:p w14:paraId="2A743E6D" w14:textId="77777777" w:rsidR="006E4901" w:rsidRPr="00603221" w:rsidRDefault="006E4901" w:rsidP="0000349A">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488B93B8" w14:textId="77777777" w:rsidR="006E4901" w:rsidRPr="00603221" w:rsidRDefault="006E4901" w:rsidP="0000349A">
            <w:pPr>
              <w:spacing w:line="276" w:lineRule="auto"/>
            </w:pPr>
          </w:p>
        </w:tc>
      </w:tr>
      <w:tr w:rsidR="006E4901" w:rsidRPr="00DF02B0" w14:paraId="6D98FAAD" w14:textId="77777777" w:rsidTr="0000349A">
        <w:tc>
          <w:tcPr>
            <w:tcW w:w="1250" w:type="pct"/>
            <w:gridSpan w:val="6"/>
            <w:tcBorders>
              <w:top w:val="nil"/>
              <w:left w:val="double" w:sz="6" w:space="0" w:color="auto"/>
              <w:bottom w:val="nil"/>
              <w:right w:val="nil"/>
            </w:tcBorders>
            <w:vAlign w:val="center"/>
          </w:tcPr>
          <w:p w14:paraId="27438F04" w14:textId="77777777" w:rsidR="006E4901" w:rsidRPr="00603221" w:rsidRDefault="006E4901" w:rsidP="0000349A">
            <w:pPr>
              <w:spacing w:line="276" w:lineRule="auto"/>
            </w:pPr>
          </w:p>
        </w:tc>
        <w:tc>
          <w:tcPr>
            <w:tcW w:w="1298" w:type="pct"/>
            <w:gridSpan w:val="4"/>
            <w:vAlign w:val="center"/>
          </w:tcPr>
          <w:p w14:paraId="65D24B8A" w14:textId="77777777" w:rsidR="006E4901" w:rsidRPr="00603221" w:rsidRDefault="006E4901" w:rsidP="0000349A">
            <w:pPr>
              <w:spacing w:line="276" w:lineRule="auto"/>
            </w:pPr>
          </w:p>
        </w:tc>
        <w:tc>
          <w:tcPr>
            <w:tcW w:w="1201" w:type="pct"/>
            <w:gridSpan w:val="4"/>
            <w:vAlign w:val="center"/>
          </w:tcPr>
          <w:p w14:paraId="4FA8EB16" w14:textId="77777777" w:rsidR="006E4901" w:rsidRPr="00603221" w:rsidRDefault="006E4901" w:rsidP="0000349A">
            <w:pPr>
              <w:spacing w:line="276" w:lineRule="auto"/>
            </w:pPr>
          </w:p>
        </w:tc>
        <w:tc>
          <w:tcPr>
            <w:tcW w:w="1251" w:type="pct"/>
            <w:tcBorders>
              <w:top w:val="nil"/>
              <w:left w:val="nil"/>
              <w:bottom w:val="nil"/>
              <w:right w:val="double" w:sz="6" w:space="0" w:color="auto"/>
            </w:tcBorders>
            <w:vAlign w:val="center"/>
          </w:tcPr>
          <w:p w14:paraId="1E4F91CC" w14:textId="77777777" w:rsidR="006E4901" w:rsidRPr="00603221" w:rsidRDefault="006E4901" w:rsidP="0000349A">
            <w:pPr>
              <w:spacing w:line="276" w:lineRule="auto"/>
            </w:pPr>
          </w:p>
        </w:tc>
      </w:tr>
      <w:tr w:rsidR="006E4901" w:rsidRPr="00DF02B0" w14:paraId="2FCB8C2D" w14:textId="77777777" w:rsidTr="0000349A">
        <w:tc>
          <w:tcPr>
            <w:tcW w:w="1477" w:type="pct"/>
            <w:gridSpan w:val="7"/>
            <w:tcBorders>
              <w:top w:val="nil"/>
              <w:left w:val="double" w:sz="6" w:space="0" w:color="auto"/>
              <w:bottom w:val="nil"/>
              <w:right w:val="nil"/>
            </w:tcBorders>
            <w:vAlign w:val="center"/>
          </w:tcPr>
          <w:p w14:paraId="20D5A833" w14:textId="77777777" w:rsidR="006E4901" w:rsidRPr="00603221" w:rsidRDefault="006E4901" w:rsidP="0000349A">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3FA26EFD" w14:textId="77777777" w:rsidR="006E4901" w:rsidRPr="00603221" w:rsidRDefault="006E4901" w:rsidP="0000349A">
            <w:pPr>
              <w:spacing w:line="276" w:lineRule="auto"/>
            </w:pPr>
          </w:p>
        </w:tc>
        <w:tc>
          <w:tcPr>
            <w:tcW w:w="1201" w:type="pct"/>
            <w:gridSpan w:val="4"/>
            <w:tcBorders>
              <w:top w:val="nil"/>
              <w:left w:val="nil"/>
              <w:bottom w:val="single" w:sz="6" w:space="0" w:color="auto"/>
              <w:right w:val="nil"/>
            </w:tcBorders>
            <w:vAlign w:val="center"/>
          </w:tcPr>
          <w:p w14:paraId="5588BE2B" w14:textId="77777777" w:rsidR="006E4901" w:rsidRPr="00603221" w:rsidRDefault="006E4901" w:rsidP="0000349A">
            <w:pPr>
              <w:spacing w:line="276" w:lineRule="auto"/>
            </w:pPr>
          </w:p>
        </w:tc>
        <w:tc>
          <w:tcPr>
            <w:tcW w:w="1251" w:type="pct"/>
            <w:tcBorders>
              <w:top w:val="nil"/>
              <w:left w:val="nil"/>
              <w:bottom w:val="single" w:sz="6" w:space="0" w:color="auto"/>
              <w:right w:val="double" w:sz="6" w:space="0" w:color="auto"/>
            </w:tcBorders>
            <w:vAlign w:val="center"/>
          </w:tcPr>
          <w:p w14:paraId="79F464CA" w14:textId="77777777" w:rsidR="006E4901" w:rsidRPr="00603221" w:rsidRDefault="006E4901" w:rsidP="0000349A">
            <w:pPr>
              <w:spacing w:line="276" w:lineRule="auto"/>
            </w:pPr>
          </w:p>
        </w:tc>
      </w:tr>
      <w:tr w:rsidR="006E4901" w:rsidRPr="00DF02B0" w14:paraId="7C16849E" w14:textId="77777777" w:rsidTr="0000349A">
        <w:tc>
          <w:tcPr>
            <w:tcW w:w="1477" w:type="pct"/>
            <w:gridSpan w:val="7"/>
            <w:tcBorders>
              <w:top w:val="nil"/>
              <w:left w:val="double" w:sz="6" w:space="0" w:color="auto"/>
              <w:bottom w:val="nil"/>
              <w:right w:val="nil"/>
            </w:tcBorders>
            <w:vAlign w:val="center"/>
          </w:tcPr>
          <w:p w14:paraId="2ECD5851" w14:textId="77777777" w:rsidR="006E4901" w:rsidRPr="00603221" w:rsidRDefault="006E4901" w:rsidP="0000349A">
            <w:pPr>
              <w:spacing w:line="276" w:lineRule="auto"/>
            </w:pPr>
          </w:p>
        </w:tc>
        <w:tc>
          <w:tcPr>
            <w:tcW w:w="1071" w:type="pct"/>
            <w:gridSpan w:val="3"/>
            <w:tcBorders>
              <w:top w:val="nil"/>
              <w:left w:val="nil"/>
              <w:bottom w:val="single" w:sz="6" w:space="0" w:color="auto"/>
              <w:right w:val="nil"/>
            </w:tcBorders>
            <w:vAlign w:val="center"/>
          </w:tcPr>
          <w:p w14:paraId="16C1D739" w14:textId="77777777" w:rsidR="006E4901" w:rsidRPr="00603221" w:rsidRDefault="006E4901" w:rsidP="0000349A">
            <w:pPr>
              <w:spacing w:line="276" w:lineRule="auto"/>
            </w:pPr>
          </w:p>
        </w:tc>
        <w:tc>
          <w:tcPr>
            <w:tcW w:w="1201" w:type="pct"/>
            <w:gridSpan w:val="4"/>
            <w:tcBorders>
              <w:top w:val="nil"/>
              <w:left w:val="nil"/>
              <w:bottom w:val="single" w:sz="6" w:space="0" w:color="auto"/>
              <w:right w:val="nil"/>
            </w:tcBorders>
            <w:vAlign w:val="center"/>
          </w:tcPr>
          <w:p w14:paraId="256A573D" w14:textId="77777777" w:rsidR="006E4901" w:rsidRPr="00603221" w:rsidRDefault="006E4901" w:rsidP="0000349A">
            <w:pPr>
              <w:spacing w:line="276" w:lineRule="auto"/>
            </w:pPr>
          </w:p>
        </w:tc>
        <w:tc>
          <w:tcPr>
            <w:tcW w:w="1251" w:type="pct"/>
            <w:tcBorders>
              <w:top w:val="nil"/>
              <w:left w:val="nil"/>
              <w:bottom w:val="single" w:sz="6" w:space="0" w:color="auto"/>
              <w:right w:val="double" w:sz="6" w:space="0" w:color="auto"/>
            </w:tcBorders>
            <w:vAlign w:val="center"/>
          </w:tcPr>
          <w:p w14:paraId="7BA1751B" w14:textId="77777777" w:rsidR="006E4901" w:rsidRPr="00603221" w:rsidRDefault="006E4901" w:rsidP="0000349A">
            <w:pPr>
              <w:spacing w:line="276" w:lineRule="auto"/>
            </w:pPr>
          </w:p>
        </w:tc>
      </w:tr>
      <w:tr w:rsidR="006E4901" w:rsidRPr="00DF02B0" w14:paraId="460A5693" w14:textId="77777777" w:rsidTr="0000349A">
        <w:tc>
          <w:tcPr>
            <w:tcW w:w="1250" w:type="pct"/>
            <w:gridSpan w:val="6"/>
            <w:tcBorders>
              <w:top w:val="nil"/>
              <w:left w:val="double" w:sz="6" w:space="0" w:color="auto"/>
              <w:bottom w:val="double" w:sz="6" w:space="0" w:color="auto"/>
              <w:right w:val="nil"/>
            </w:tcBorders>
            <w:vAlign w:val="center"/>
          </w:tcPr>
          <w:p w14:paraId="06EA8C53" w14:textId="77777777" w:rsidR="006E4901" w:rsidRPr="00603221" w:rsidRDefault="006E4901" w:rsidP="0000349A">
            <w:pPr>
              <w:spacing w:line="276" w:lineRule="auto"/>
            </w:pPr>
          </w:p>
        </w:tc>
        <w:tc>
          <w:tcPr>
            <w:tcW w:w="1298" w:type="pct"/>
            <w:gridSpan w:val="4"/>
            <w:tcBorders>
              <w:top w:val="nil"/>
              <w:left w:val="nil"/>
              <w:bottom w:val="double" w:sz="6" w:space="0" w:color="auto"/>
              <w:right w:val="nil"/>
            </w:tcBorders>
            <w:vAlign w:val="center"/>
          </w:tcPr>
          <w:p w14:paraId="6F16076B" w14:textId="77777777" w:rsidR="006E4901" w:rsidRPr="00603221" w:rsidRDefault="006E4901" w:rsidP="0000349A">
            <w:pPr>
              <w:spacing w:line="276" w:lineRule="auto"/>
            </w:pPr>
          </w:p>
        </w:tc>
        <w:tc>
          <w:tcPr>
            <w:tcW w:w="1201" w:type="pct"/>
            <w:gridSpan w:val="4"/>
            <w:tcBorders>
              <w:top w:val="nil"/>
              <w:left w:val="nil"/>
              <w:bottom w:val="double" w:sz="6" w:space="0" w:color="auto"/>
              <w:right w:val="nil"/>
            </w:tcBorders>
            <w:vAlign w:val="center"/>
          </w:tcPr>
          <w:p w14:paraId="3B2787B6" w14:textId="77777777" w:rsidR="006E4901" w:rsidRPr="00603221" w:rsidRDefault="006E4901" w:rsidP="0000349A">
            <w:pPr>
              <w:spacing w:line="276" w:lineRule="auto"/>
            </w:pPr>
          </w:p>
        </w:tc>
        <w:tc>
          <w:tcPr>
            <w:tcW w:w="1251" w:type="pct"/>
            <w:tcBorders>
              <w:top w:val="nil"/>
              <w:left w:val="nil"/>
              <w:bottom w:val="double" w:sz="6" w:space="0" w:color="auto"/>
              <w:right w:val="double" w:sz="6" w:space="0" w:color="auto"/>
            </w:tcBorders>
            <w:vAlign w:val="center"/>
          </w:tcPr>
          <w:p w14:paraId="768E240F" w14:textId="77777777" w:rsidR="006E4901" w:rsidRPr="00603221" w:rsidRDefault="006E4901" w:rsidP="0000349A">
            <w:pPr>
              <w:spacing w:line="276" w:lineRule="auto"/>
            </w:pPr>
          </w:p>
        </w:tc>
      </w:tr>
      <w:tr w:rsidR="006E4901" w:rsidRPr="00DF02B0" w14:paraId="6D0B6778" w14:textId="77777777" w:rsidTr="0000349A">
        <w:tc>
          <w:tcPr>
            <w:tcW w:w="5000" w:type="pct"/>
            <w:gridSpan w:val="15"/>
          </w:tcPr>
          <w:p w14:paraId="15A81A73" w14:textId="77777777" w:rsidR="006E4901" w:rsidRPr="00603221" w:rsidRDefault="006E4901" w:rsidP="0000349A">
            <w:pPr>
              <w:spacing w:line="276" w:lineRule="auto"/>
            </w:pPr>
          </w:p>
        </w:tc>
      </w:tr>
      <w:tr w:rsidR="006E4901" w:rsidRPr="00DF02B0" w14:paraId="21B4CA92" w14:textId="77777777" w:rsidTr="0000349A">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698D618D" w14:textId="77777777" w:rsidR="006E4901" w:rsidRPr="00603221" w:rsidRDefault="006E4901" w:rsidP="0000349A">
            <w:pPr>
              <w:spacing w:line="276" w:lineRule="auto"/>
              <w:rPr>
                <w:b/>
              </w:rPr>
            </w:pPr>
            <w:r w:rsidRPr="00603221">
              <w:rPr>
                <w:b/>
              </w:rPr>
              <w:t>ΕΚΠΑΙΔΕΥΣΗ</w:t>
            </w:r>
          </w:p>
        </w:tc>
        <w:tc>
          <w:tcPr>
            <w:tcW w:w="3773" w:type="pct"/>
            <w:gridSpan w:val="11"/>
          </w:tcPr>
          <w:p w14:paraId="6FE43AE8" w14:textId="77777777" w:rsidR="006E4901" w:rsidRPr="00603221" w:rsidRDefault="006E4901" w:rsidP="0000349A">
            <w:pPr>
              <w:spacing w:line="276" w:lineRule="auto"/>
            </w:pPr>
          </w:p>
        </w:tc>
      </w:tr>
      <w:tr w:rsidR="006E4901" w:rsidRPr="00DF02B0" w14:paraId="2C0E07AE" w14:textId="77777777" w:rsidTr="0000349A">
        <w:tc>
          <w:tcPr>
            <w:tcW w:w="1699" w:type="pct"/>
            <w:gridSpan w:val="9"/>
            <w:tcBorders>
              <w:top w:val="double" w:sz="6" w:space="0" w:color="auto"/>
              <w:left w:val="double" w:sz="6" w:space="0" w:color="auto"/>
              <w:bottom w:val="nil"/>
              <w:right w:val="single" w:sz="6" w:space="0" w:color="auto"/>
            </w:tcBorders>
            <w:vAlign w:val="center"/>
          </w:tcPr>
          <w:p w14:paraId="2FCC1948" w14:textId="77777777" w:rsidR="006E4901" w:rsidRPr="00603221" w:rsidRDefault="006E4901" w:rsidP="0000349A">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43F2BB9E" w14:textId="77777777" w:rsidR="006E4901" w:rsidRPr="00603221" w:rsidRDefault="006E4901" w:rsidP="0000349A">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52147BC8" w14:textId="77777777" w:rsidR="006E4901" w:rsidRPr="00603221" w:rsidRDefault="006E4901" w:rsidP="0000349A">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76DD8A42" w14:textId="77777777" w:rsidR="006E4901" w:rsidRPr="00603221" w:rsidRDefault="006E4901" w:rsidP="0000349A">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222248CF" w14:textId="77777777" w:rsidTr="0000349A">
        <w:tc>
          <w:tcPr>
            <w:tcW w:w="1699" w:type="pct"/>
            <w:gridSpan w:val="9"/>
            <w:tcBorders>
              <w:top w:val="double" w:sz="6" w:space="0" w:color="auto"/>
              <w:left w:val="double" w:sz="6" w:space="0" w:color="auto"/>
              <w:bottom w:val="single" w:sz="6" w:space="0" w:color="auto"/>
              <w:right w:val="single" w:sz="6" w:space="0" w:color="auto"/>
            </w:tcBorders>
          </w:tcPr>
          <w:p w14:paraId="314961DF" w14:textId="77777777" w:rsidR="006E4901" w:rsidRPr="00603221" w:rsidRDefault="006E4901" w:rsidP="0000349A">
            <w:pPr>
              <w:spacing w:line="276" w:lineRule="auto"/>
            </w:pPr>
          </w:p>
          <w:p w14:paraId="673C82AC" w14:textId="77777777" w:rsidR="006E4901" w:rsidRPr="00603221" w:rsidRDefault="006E4901" w:rsidP="0000349A">
            <w:pPr>
              <w:spacing w:line="276" w:lineRule="auto"/>
            </w:pPr>
          </w:p>
        </w:tc>
        <w:tc>
          <w:tcPr>
            <w:tcW w:w="1045" w:type="pct"/>
            <w:tcBorders>
              <w:top w:val="double" w:sz="6" w:space="0" w:color="auto"/>
              <w:left w:val="nil"/>
              <w:bottom w:val="single" w:sz="6" w:space="0" w:color="auto"/>
              <w:right w:val="single" w:sz="6" w:space="0" w:color="auto"/>
            </w:tcBorders>
          </w:tcPr>
          <w:p w14:paraId="176DF873" w14:textId="77777777" w:rsidR="006E4901" w:rsidRPr="00603221" w:rsidRDefault="006E4901" w:rsidP="0000349A">
            <w:pPr>
              <w:spacing w:line="276" w:lineRule="auto"/>
            </w:pPr>
          </w:p>
        </w:tc>
        <w:tc>
          <w:tcPr>
            <w:tcW w:w="1240" w:type="pct"/>
            <w:gridSpan w:val="4"/>
            <w:tcBorders>
              <w:top w:val="double" w:sz="6" w:space="0" w:color="auto"/>
              <w:left w:val="nil"/>
              <w:bottom w:val="single" w:sz="6" w:space="0" w:color="auto"/>
              <w:right w:val="single" w:sz="6" w:space="0" w:color="auto"/>
            </w:tcBorders>
          </w:tcPr>
          <w:p w14:paraId="70E0FFD5" w14:textId="77777777" w:rsidR="006E4901" w:rsidRPr="00603221" w:rsidRDefault="006E4901" w:rsidP="0000349A">
            <w:pPr>
              <w:spacing w:line="276" w:lineRule="auto"/>
            </w:pPr>
          </w:p>
        </w:tc>
        <w:tc>
          <w:tcPr>
            <w:tcW w:w="1016" w:type="pct"/>
            <w:tcBorders>
              <w:top w:val="double" w:sz="6" w:space="0" w:color="auto"/>
              <w:left w:val="nil"/>
              <w:bottom w:val="single" w:sz="6" w:space="0" w:color="auto"/>
              <w:right w:val="double" w:sz="6" w:space="0" w:color="auto"/>
            </w:tcBorders>
          </w:tcPr>
          <w:p w14:paraId="02C38718" w14:textId="77777777" w:rsidR="006E4901" w:rsidRPr="00603221" w:rsidRDefault="006E4901" w:rsidP="0000349A">
            <w:pPr>
              <w:spacing w:line="276" w:lineRule="auto"/>
            </w:pPr>
          </w:p>
        </w:tc>
      </w:tr>
      <w:tr w:rsidR="006E4901" w:rsidRPr="00DF02B0" w14:paraId="305254C1" w14:textId="77777777" w:rsidTr="0000349A">
        <w:tc>
          <w:tcPr>
            <w:tcW w:w="1699" w:type="pct"/>
            <w:gridSpan w:val="9"/>
            <w:tcBorders>
              <w:top w:val="nil"/>
              <w:left w:val="double" w:sz="6" w:space="0" w:color="auto"/>
              <w:bottom w:val="nil"/>
              <w:right w:val="single" w:sz="6" w:space="0" w:color="auto"/>
            </w:tcBorders>
          </w:tcPr>
          <w:p w14:paraId="185003AC" w14:textId="77777777" w:rsidR="006E4901" w:rsidRPr="00603221" w:rsidRDefault="006E4901" w:rsidP="0000349A">
            <w:pPr>
              <w:spacing w:line="276" w:lineRule="auto"/>
            </w:pPr>
          </w:p>
          <w:p w14:paraId="50A99920" w14:textId="77777777" w:rsidR="006E4901" w:rsidRPr="00603221" w:rsidRDefault="006E4901" w:rsidP="0000349A">
            <w:pPr>
              <w:spacing w:line="276" w:lineRule="auto"/>
            </w:pPr>
          </w:p>
        </w:tc>
        <w:tc>
          <w:tcPr>
            <w:tcW w:w="1045" w:type="pct"/>
            <w:tcBorders>
              <w:top w:val="nil"/>
              <w:left w:val="nil"/>
              <w:bottom w:val="nil"/>
              <w:right w:val="single" w:sz="6" w:space="0" w:color="auto"/>
            </w:tcBorders>
          </w:tcPr>
          <w:p w14:paraId="156450F2" w14:textId="77777777" w:rsidR="006E4901" w:rsidRPr="00603221" w:rsidRDefault="006E4901" w:rsidP="0000349A">
            <w:pPr>
              <w:spacing w:line="276" w:lineRule="auto"/>
            </w:pPr>
          </w:p>
        </w:tc>
        <w:tc>
          <w:tcPr>
            <w:tcW w:w="1240" w:type="pct"/>
            <w:gridSpan w:val="4"/>
            <w:tcBorders>
              <w:top w:val="nil"/>
              <w:left w:val="nil"/>
              <w:bottom w:val="nil"/>
              <w:right w:val="single" w:sz="6" w:space="0" w:color="auto"/>
            </w:tcBorders>
          </w:tcPr>
          <w:p w14:paraId="4482121B" w14:textId="77777777" w:rsidR="006E4901" w:rsidRPr="00603221" w:rsidRDefault="006E4901" w:rsidP="0000349A">
            <w:pPr>
              <w:spacing w:line="276" w:lineRule="auto"/>
            </w:pPr>
          </w:p>
        </w:tc>
        <w:tc>
          <w:tcPr>
            <w:tcW w:w="1016" w:type="pct"/>
            <w:tcBorders>
              <w:top w:val="nil"/>
              <w:left w:val="nil"/>
              <w:bottom w:val="nil"/>
              <w:right w:val="double" w:sz="6" w:space="0" w:color="auto"/>
            </w:tcBorders>
          </w:tcPr>
          <w:p w14:paraId="4CFD6682" w14:textId="77777777" w:rsidR="006E4901" w:rsidRPr="00603221" w:rsidRDefault="006E4901" w:rsidP="0000349A">
            <w:pPr>
              <w:spacing w:line="276" w:lineRule="auto"/>
            </w:pPr>
          </w:p>
        </w:tc>
      </w:tr>
      <w:tr w:rsidR="006E4901" w:rsidRPr="00DF02B0" w14:paraId="03B62769" w14:textId="77777777" w:rsidTr="0000349A">
        <w:tc>
          <w:tcPr>
            <w:tcW w:w="1699" w:type="pct"/>
            <w:gridSpan w:val="9"/>
            <w:tcBorders>
              <w:top w:val="single" w:sz="6" w:space="0" w:color="auto"/>
              <w:left w:val="double" w:sz="6" w:space="0" w:color="auto"/>
              <w:bottom w:val="double" w:sz="4" w:space="0" w:color="auto"/>
              <w:right w:val="single" w:sz="6" w:space="0" w:color="auto"/>
            </w:tcBorders>
          </w:tcPr>
          <w:p w14:paraId="618A4D8C" w14:textId="77777777" w:rsidR="006E4901" w:rsidRPr="00603221" w:rsidRDefault="006E4901" w:rsidP="0000349A">
            <w:pPr>
              <w:spacing w:line="276" w:lineRule="auto"/>
            </w:pPr>
          </w:p>
          <w:p w14:paraId="11CDE11C" w14:textId="77777777" w:rsidR="006E4901" w:rsidRPr="00603221" w:rsidRDefault="006E4901" w:rsidP="0000349A">
            <w:pPr>
              <w:spacing w:line="276" w:lineRule="auto"/>
            </w:pPr>
          </w:p>
        </w:tc>
        <w:tc>
          <w:tcPr>
            <w:tcW w:w="1045" w:type="pct"/>
            <w:tcBorders>
              <w:top w:val="single" w:sz="6" w:space="0" w:color="auto"/>
              <w:left w:val="nil"/>
              <w:bottom w:val="double" w:sz="4" w:space="0" w:color="auto"/>
              <w:right w:val="single" w:sz="6" w:space="0" w:color="auto"/>
            </w:tcBorders>
          </w:tcPr>
          <w:p w14:paraId="22419C35" w14:textId="77777777" w:rsidR="006E4901" w:rsidRPr="00603221" w:rsidRDefault="006E4901" w:rsidP="0000349A">
            <w:pPr>
              <w:spacing w:line="276" w:lineRule="auto"/>
            </w:pPr>
          </w:p>
        </w:tc>
        <w:tc>
          <w:tcPr>
            <w:tcW w:w="1240" w:type="pct"/>
            <w:gridSpan w:val="4"/>
            <w:tcBorders>
              <w:top w:val="single" w:sz="6" w:space="0" w:color="auto"/>
              <w:left w:val="nil"/>
              <w:bottom w:val="double" w:sz="4" w:space="0" w:color="auto"/>
              <w:right w:val="single" w:sz="6" w:space="0" w:color="auto"/>
            </w:tcBorders>
          </w:tcPr>
          <w:p w14:paraId="4A125719" w14:textId="77777777" w:rsidR="006E4901" w:rsidRPr="00603221" w:rsidRDefault="006E4901" w:rsidP="0000349A">
            <w:pPr>
              <w:spacing w:line="276" w:lineRule="auto"/>
            </w:pPr>
          </w:p>
        </w:tc>
        <w:tc>
          <w:tcPr>
            <w:tcW w:w="1016" w:type="pct"/>
            <w:tcBorders>
              <w:top w:val="single" w:sz="6" w:space="0" w:color="auto"/>
              <w:left w:val="nil"/>
              <w:bottom w:val="double" w:sz="4" w:space="0" w:color="auto"/>
              <w:right w:val="double" w:sz="6" w:space="0" w:color="auto"/>
            </w:tcBorders>
          </w:tcPr>
          <w:p w14:paraId="3CA43C9D" w14:textId="77777777" w:rsidR="006E4901" w:rsidRPr="00603221" w:rsidRDefault="006E4901" w:rsidP="0000349A">
            <w:pPr>
              <w:spacing w:line="276" w:lineRule="auto"/>
            </w:pPr>
          </w:p>
        </w:tc>
      </w:tr>
      <w:tr w:rsidR="006E4901" w:rsidRPr="00CC5DB1" w14:paraId="1C3FA7A3" w14:textId="77777777" w:rsidTr="0000349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7E12887C" w14:textId="77777777" w:rsidR="006E4901" w:rsidRPr="00603221" w:rsidRDefault="006E4901" w:rsidP="0000349A">
            <w:pPr>
              <w:spacing w:after="0" w:line="276" w:lineRule="auto"/>
              <w:jc w:val="center"/>
              <w:rPr>
                <w:b/>
                <w:lang w:val="el-GR"/>
              </w:rPr>
            </w:pPr>
            <w:r w:rsidRPr="00603221">
              <w:rPr>
                <w:b/>
                <w:lang w:val="el-GR"/>
              </w:rPr>
              <w:t xml:space="preserve">ΚΑΤΗΓΟΡΙΑ ΣΤΕΛΕΧΟΥΣ </w:t>
            </w:r>
          </w:p>
          <w:p w14:paraId="280AF6BB" w14:textId="77777777" w:rsidR="006E4901" w:rsidRPr="00603221" w:rsidRDefault="006E4901" w:rsidP="0000349A">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47A83D2C" w14:textId="77777777" w:rsidR="006E4901" w:rsidRPr="00603221" w:rsidRDefault="006E4901" w:rsidP="0000349A">
            <w:pPr>
              <w:spacing w:line="276" w:lineRule="auto"/>
              <w:rPr>
                <w:lang w:val="el-GR"/>
              </w:rPr>
            </w:pPr>
          </w:p>
        </w:tc>
      </w:tr>
    </w:tbl>
    <w:p w14:paraId="510EEC35" w14:textId="77777777" w:rsidR="006E4901" w:rsidRPr="00603221" w:rsidRDefault="0000349A"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44889ED8" w14:textId="77777777" w:rsidR="006E4901" w:rsidRPr="00603221" w:rsidRDefault="006E4901" w:rsidP="006E4901">
      <w:pPr>
        <w:rPr>
          <w:i/>
          <w:color w:val="5B9BD5"/>
          <w:lang w:val="el-GR"/>
        </w:rPr>
      </w:pPr>
    </w:p>
    <w:p w14:paraId="4842AC65"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64A9EF58" w14:textId="77777777" w:rsidTr="008B4966">
        <w:trPr>
          <w:trHeight w:val="567"/>
        </w:trPr>
        <w:tc>
          <w:tcPr>
            <w:tcW w:w="5000" w:type="pct"/>
            <w:shd w:val="pct10" w:color="auto" w:fill="auto"/>
            <w:vAlign w:val="center"/>
          </w:tcPr>
          <w:p w14:paraId="40DC760F" w14:textId="77777777" w:rsidR="006E4901" w:rsidRPr="00603221" w:rsidRDefault="006E4901" w:rsidP="008B4966">
            <w:pPr>
              <w:spacing w:line="276" w:lineRule="auto"/>
              <w:jc w:val="center"/>
            </w:pPr>
            <w:r w:rsidRPr="00603221">
              <w:rPr>
                <w:b/>
              </w:rPr>
              <w:t>ΕΠΑΓΓΕΛΜΑΤΙΚΗ ΕΜΠΕΙΡΙΑ</w:t>
            </w:r>
          </w:p>
        </w:tc>
      </w:tr>
    </w:tbl>
    <w:p w14:paraId="664FF143"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1432D52E" w14:textId="77777777" w:rsidTr="008B4966">
        <w:trPr>
          <w:cantSplit/>
        </w:trPr>
        <w:tc>
          <w:tcPr>
            <w:tcW w:w="1315" w:type="pct"/>
            <w:vMerge w:val="restart"/>
            <w:shd w:val="clear" w:color="auto" w:fill="E6E6E6"/>
            <w:vAlign w:val="center"/>
          </w:tcPr>
          <w:p w14:paraId="23E77F91"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0315AA8E"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713CCAFF"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9"/>
            </w:r>
            <w:r w:rsidRPr="00603221">
              <w:rPr>
                <w:b/>
                <w:lang w:val="el-GR"/>
              </w:rPr>
              <w:t xml:space="preserve"> και Καθήκοντα στο Έργο </w:t>
            </w:r>
          </w:p>
        </w:tc>
        <w:tc>
          <w:tcPr>
            <w:tcW w:w="947" w:type="pct"/>
            <w:gridSpan w:val="2"/>
            <w:shd w:val="clear" w:color="auto" w:fill="E6E6E6"/>
            <w:vAlign w:val="center"/>
          </w:tcPr>
          <w:p w14:paraId="4444886F"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7EA7978" w14:textId="77777777" w:rsidTr="008B4966">
        <w:trPr>
          <w:cantSplit/>
        </w:trPr>
        <w:tc>
          <w:tcPr>
            <w:tcW w:w="1315" w:type="pct"/>
            <w:vMerge/>
            <w:shd w:val="clear" w:color="auto" w:fill="E6E6E6"/>
            <w:vAlign w:val="center"/>
          </w:tcPr>
          <w:p w14:paraId="7D290ACB"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2A8FF9B8"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706BD7F1"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448190E"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0CF62C7E"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5B15A1BB" w14:textId="77777777" w:rsidR="006E4901" w:rsidRPr="00603221" w:rsidRDefault="006E4901" w:rsidP="008B4966">
            <w:pPr>
              <w:spacing w:before="120" w:after="0" w:line="276" w:lineRule="auto"/>
              <w:jc w:val="center"/>
              <w:rPr>
                <w:b/>
              </w:rPr>
            </w:pPr>
            <w:r w:rsidRPr="00603221">
              <w:rPr>
                <w:b/>
              </w:rPr>
              <w:t>Α/Μ</w:t>
            </w:r>
          </w:p>
        </w:tc>
      </w:tr>
      <w:tr w:rsidR="006E4901" w:rsidRPr="00DF02B0" w14:paraId="1898F67C" w14:textId="77777777" w:rsidTr="008B4966">
        <w:tc>
          <w:tcPr>
            <w:tcW w:w="1315" w:type="pct"/>
          </w:tcPr>
          <w:p w14:paraId="2942D812" w14:textId="77777777" w:rsidR="006E4901" w:rsidRPr="00603221" w:rsidRDefault="006E4901" w:rsidP="008B4966">
            <w:pPr>
              <w:spacing w:before="120" w:after="0" w:line="276" w:lineRule="auto"/>
            </w:pPr>
          </w:p>
          <w:p w14:paraId="0467FE76" w14:textId="77777777" w:rsidR="006E4901" w:rsidRPr="00603221" w:rsidRDefault="006E4901" w:rsidP="008B4966">
            <w:pPr>
              <w:spacing w:before="120" w:after="0" w:line="276" w:lineRule="auto"/>
            </w:pPr>
          </w:p>
        </w:tc>
        <w:tc>
          <w:tcPr>
            <w:tcW w:w="730" w:type="pct"/>
          </w:tcPr>
          <w:p w14:paraId="2499B921" w14:textId="77777777" w:rsidR="006E4901" w:rsidRPr="00603221" w:rsidRDefault="006E4901" w:rsidP="008B4966">
            <w:pPr>
              <w:spacing w:before="120" w:after="0" w:line="276" w:lineRule="auto"/>
            </w:pPr>
          </w:p>
        </w:tc>
        <w:tc>
          <w:tcPr>
            <w:tcW w:w="2008" w:type="pct"/>
          </w:tcPr>
          <w:p w14:paraId="385FECAC" w14:textId="77777777" w:rsidR="006E4901" w:rsidRPr="00603221" w:rsidRDefault="006E4901" w:rsidP="008B4966">
            <w:pPr>
              <w:spacing w:before="120" w:after="0" w:line="276" w:lineRule="auto"/>
            </w:pPr>
          </w:p>
          <w:p w14:paraId="5307597A" w14:textId="77777777" w:rsidR="006E4901" w:rsidRPr="00603221" w:rsidRDefault="006E4901" w:rsidP="008B4966">
            <w:pPr>
              <w:spacing w:before="120" w:after="0" w:line="276" w:lineRule="auto"/>
            </w:pPr>
          </w:p>
          <w:p w14:paraId="5C0072BD" w14:textId="77777777" w:rsidR="006E4901" w:rsidRPr="00603221" w:rsidRDefault="006E4901" w:rsidP="008B4966">
            <w:pPr>
              <w:spacing w:before="120" w:after="0" w:line="276" w:lineRule="auto"/>
            </w:pPr>
          </w:p>
        </w:tc>
        <w:tc>
          <w:tcPr>
            <w:tcW w:w="548" w:type="pct"/>
          </w:tcPr>
          <w:p w14:paraId="183E9933" w14:textId="77777777" w:rsidR="006E4901" w:rsidRPr="00603221" w:rsidRDefault="006E4901" w:rsidP="008B4966">
            <w:pPr>
              <w:spacing w:before="120" w:after="0" w:line="276" w:lineRule="auto"/>
              <w:jc w:val="center"/>
            </w:pPr>
            <w:r w:rsidRPr="00603221">
              <w:t>__ /__ / ___</w:t>
            </w:r>
          </w:p>
          <w:p w14:paraId="3487F984" w14:textId="77777777" w:rsidR="006E4901" w:rsidRPr="00603221" w:rsidRDefault="006E4901" w:rsidP="008B4966">
            <w:pPr>
              <w:spacing w:before="120" w:after="0" w:line="276" w:lineRule="auto"/>
              <w:jc w:val="center"/>
            </w:pPr>
            <w:r w:rsidRPr="00603221">
              <w:t>-</w:t>
            </w:r>
          </w:p>
          <w:p w14:paraId="5F7C1B70" w14:textId="77777777" w:rsidR="006E4901" w:rsidRPr="00603221" w:rsidRDefault="006E4901" w:rsidP="008B4966">
            <w:pPr>
              <w:spacing w:before="120" w:after="0" w:line="276" w:lineRule="auto"/>
              <w:jc w:val="center"/>
            </w:pPr>
            <w:r w:rsidRPr="00603221">
              <w:t>__ /__ / ___</w:t>
            </w:r>
          </w:p>
        </w:tc>
        <w:tc>
          <w:tcPr>
            <w:tcW w:w="399" w:type="pct"/>
          </w:tcPr>
          <w:p w14:paraId="37357367" w14:textId="77777777" w:rsidR="006E4901" w:rsidRPr="00603221" w:rsidRDefault="006E4901" w:rsidP="008B4966">
            <w:pPr>
              <w:spacing w:before="120" w:after="0" w:line="276" w:lineRule="auto"/>
              <w:jc w:val="center"/>
            </w:pPr>
          </w:p>
        </w:tc>
      </w:tr>
      <w:tr w:rsidR="006E4901" w:rsidRPr="00DF02B0" w14:paraId="776F33AE" w14:textId="77777777" w:rsidTr="008B4966">
        <w:tc>
          <w:tcPr>
            <w:tcW w:w="1315" w:type="pct"/>
          </w:tcPr>
          <w:p w14:paraId="3F34B223" w14:textId="77777777" w:rsidR="006E4901" w:rsidRPr="00603221" w:rsidRDefault="006E4901" w:rsidP="008B4966">
            <w:pPr>
              <w:spacing w:before="120" w:after="0" w:line="276" w:lineRule="auto"/>
            </w:pPr>
          </w:p>
        </w:tc>
        <w:tc>
          <w:tcPr>
            <w:tcW w:w="730" w:type="pct"/>
          </w:tcPr>
          <w:p w14:paraId="63A2C04E" w14:textId="77777777" w:rsidR="006E4901" w:rsidRPr="00603221" w:rsidRDefault="006E4901" w:rsidP="008B4966">
            <w:pPr>
              <w:spacing w:before="120" w:after="0" w:line="276" w:lineRule="auto"/>
            </w:pPr>
          </w:p>
        </w:tc>
        <w:tc>
          <w:tcPr>
            <w:tcW w:w="2008" w:type="pct"/>
          </w:tcPr>
          <w:p w14:paraId="75B85722" w14:textId="77777777" w:rsidR="006E4901" w:rsidRPr="00603221" w:rsidRDefault="006E4901" w:rsidP="008B4966">
            <w:pPr>
              <w:spacing w:before="120" w:after="0" w:line="276" w:lineRule="auto"/>
            </w:pPr>
          </w:p>
        </w:tc>
        <w:tc>
          <w:tcPr>
            <w:tcW w:w="548" w:type="pct"/>
          </w:tcPr>
          <w:p w14:paraId="3BF3BBA6" w14:textId="77777777" w:rsidR="006E4901" w:rsidRPr="00603221" w:rsidRDefault="006E4901" w:rsidP="008B4966">
            <w:pPr>
              <w:spacing w:before="120" w:after="0" w:line="276" w:lineRule="auto"/>
              <w:jc w:val="center"/>
            </w:pPr>
            <w:r w:rsidRPr="00603221">
              <w:t>__ /__ / ___</w:t>
            </w:r>
          </w:p>
          <w:p w14:paraId="1072925E" w14:textId="77777777" w:rsidR="006E4901" w:rsidRPr="00603221" w:rsidRDefault="006E4901" w:rsidP="008B4966">
            <w:pPr>
              <w:spacing w:before="120" w:after="0" w:line="276" w:lineRule="auto"/>
              <w:jc w:val="center"/>
            </w:pPr>
            <w:r w:rsidRPr="00603221">
              <w:t>-</w:t>
            </w:r>
          </w:p>
          <w:p w14:paraId="1665E96E" w14:textId="77777777" w:rsidR="006E4901" w:rsidRPr="00603221" w:rsidRDefault="006E4901" w:rsidP="008B4966">
            <w:pPr>
              <w:spacing w:before="120" w:after="0" w:line="276" w:lineRule="auto"/>
              <w:jc w:val="center"/>
            </w:pPr>
            <w:r w:rsidRPr="00603221">
              <w:t>__ /__ / ___</w:t>
            </w:r>
          </w:p>
        </w:tc>
        <w:tc>
          <w:tcPr>
            <w:tcW w:w="399" w:type="pct"/>
          </w:tcPr>
          <w:p w14:paraId="5EB8ED29" w14:textId="77777777" w:rsidR="006E4901" w:rsidRPr="00603221" w:rsidRDefault="006E4901" w:rsidP="008B4966">
            <w:pPr>
              <w:spacing w:before="120" w:after="0" w:line="276" w:lineRule="auto"/>
              <w:jc w:val="center"/>
            </w:pPr>
          </w:p>
        </w:tc>
      </w:tr>
      <w:tr w:rsidR="006E4901" w:rsidRPr="00DF02B0" w14:paraId="3E5C6B40" w14:textId="77777777" w:rsidTr="008B4966">
        <w:tc>
          <w:tcPr>
            <w:tcW w:w="1315" w:type="pct"/>
          </w:tcPr>
          <w:p w14:paraId="001E88BC" w14:textId="77777777" w:rsidR="006E4901" w:rsidRPr="00603221" w:rsidRDefault="006E4901" w:rsidP="008B4966">
            <w:pPr>
              <w:spacing w:before="120" w:after="0" w:line="276" w:lineRule="auto"/>
            </w:pPr>
          </w:p>
        </w:tc>
        <w:tc>
          <w:tcPr>
            <w:tcW w:w="730" w:type="pct"/>
          </w:tcPr>
          <w:p w14:paraId="2E7044C7" w14:textId="77777777" w:rsidR="006E4901" w:rsidRPr="00603221" w:rsidRDefault="006E4901" w:rsidP="008B4966">
            <w:pPr>
              <w:spacing w:before="120" w:after="0" w:line="276" w:lineRule="auto"/>
            </w:pPr>
          </w:p>
        </w:tc>
        <w:tc>
          <w:tcPr>
            <w:tcW w:w="2008" w:type="pct"/>
          </w:tcPr>
          <w:p w14:paraId="240B4DC7" w14:textId="77777777" w:rsidR="006E4901" w:rsidRPr="00603221" w:rsidRDefault="006E4901" w:rsidP="008B4966">
            <w:pPr>
              <w:spacing w:before="120" w:after="0" w:line="276" w:lineRule="auto"/>
            </w:pPr>
          </w:p>
        </w:tc>
        <w:tc>
          <w:tcPr>
            <w:tcW w:w="548" w:type="pct"/>
          </w:tcPr>
          <w:p w14:paraId="60B39818" w14:textId="77777777" w:rsidR="006E4901" w:rsidRPr="00603221" w:rsidRDefault="006E4901" w:rsidP="008B4966">
            <w:pPr>
              <w:spacing w:before="120" w:after="0" w:line="276" w:lineRule="auto"/>
              <w:jc w:val="center"/>
            </w:pPr>
            <w:r w:rsidRPr="00603221">
              <w:t>__ /__ / ___</w:t>
            </w:r>
          </w:p>
          <w:p w14:paraId="64DEB186" w14:textId="77777777" w:rsidR="006E4901" w:rsidRPr="00603221" w:rsidRDefault="006E4901" w:rsidP="008B4966">
            <w:pPr>
              <w:spacing w:before="120" w:after="0" w:line="276" w:lineRule="auto"/>
              <w:jc w:val="center"/>
            </w:pPr>
            <w:r w:rsidRPr="00603221">
              <w:t>-</w:t>
            </w:r>
          </w:p>
          <w:p w14:paraId="4E4D5598" w14:textId="77777777" w:rsidR="006E4901" w:rsidRPr="00603221" w:rsidRDefault="006E4901" w:rsidP="008B4966">
            <w:pPr>
              <w:spacing w:before="120" w:after="0" w:line="276" w:lineRule="auto"/>
              <w:jc w:val="center"/>
            </w:pPr>
            <w:r w:rsidRPr="00603221">
              <w:t>__ /__ / ___</w:t>
            </w:r>
          </w:p>
        </w:tc>
        <w:tc>
          <w:tcPr>
            <w:tcW w:w="399" w:type="pct"/>
          </w:tcPr>
          <w:p w14:paraId="07D981FD" w14:textId="77777777" w:rsidR="006E4901" w:rsidRPr="00603221" w:rsidRDefault="006E4901" w:rsidP="008B4966">
            <w:pPr>
              <w:spacing w:before="120" w:after="0" w:line="276" w:lineRule="auto"/>
              <w:jc w:val="center"/>
            </w:pPr>
          </w:p>
        </w:tc>
      </w:tr>
    </w:tbl>
    <w:p w14:paraId="7A8B53C2" w14:textId="77777777" w:rsidR="006E4901" w:rsidRPr="00603221" w:rsidRDefault="006E4901" w:rsidP="006E4901">
      <w:pPr>
        <w:spacing w:line="276" w:lineRule="auto"/>
        <w:sectPr w:rsidR="006E4901" w:rsidRPr="00603221" w:rsidSect="00DF02B0">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4E192DB1" w14:textId="77777777" w:rsidR="008338F0" w:rsidRPr="00603221" w:rsidRDefault="003355E7" w:rsidP="003329FF">
      <w:pPr>
        <w:pStyle w:val="2"/>
        <w:numPr>
          <w:ilvl w:val="0"/>
          <w:numId w:val="0"/>
        </w:numPr>
        <w:ind w:left="576" w:hanging="576"/>
        <w:rPr>
          <w:rFonts w:cs="Tahoma"/>
        </w:rPr>
      </w:pPr>
      <w:bookmarkStart w:id="488" w:name="_Ref510087097"/>
      <w:bookmarkStart w:id="489" w:name="_Ref40980475"/>
      <w:bookmarkStart w:id="490" w:name="_Ref55324393"/>
      <w:bookmarkStart w:id="491" w:name="_Toc97194377"/>
      <w:bookmarkStart w:id="492" w:name="_Toc97194481"/>
      <w:bookmarkStart w:id="493" w:name="_Toc129891395"/>
      <w:r w:rsidRPr="00603221">
        <w:rPr>
          <w:rFonts w:cs="Tahoma"/>
        </w:rPr>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88"/>
      <w:bookmarkEnd w:id="489"/>
      <w:bookmarkEnd w:id="490"/>
      <w:bookmarkEnd w:id="491"/>
      <w:bookmarkEnd w:id="492"/>
      <w:bookmarkEnd w:id="493"/>
      <w:proofErr w:type="spellEnd"/>
      <w:r w:rsidRPr="00603221">
        <w:rPr>
          <w:rFonts w:cs="Tahoma"/>
        </w:rPr>
        <w:t xml:space="preserve"> </w:t>
      </w:r>
    </w:p>
    <w:p w14:paraId="36FAAEA7"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22B99573" w14:textId="77777777" w:rsidTr="00C4217E">
        <w:trPr>
          <w:trHeight w:val="513"/>
        </w:trPr>
        <w:tc>
          <w:tcPr>
            <w:tcW w:w="5000" w:type="pct"/>
            <w:gridSpan w:val="3"/>
            <w:shd w:val="clear" w:color="000000" w:fill="B3B3B3"/>
            <w:vAlign w:val="center"/>
            <w:hideMark/>
          </w:tcPr>
          <w:p w14:paraId="4A0AFDDB"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0510E821" w14:textId="77777777" w:rsidTr="00F82A8D">
        <w:trPr>
          <w:trHeight w:val="513"/>
        </w:trPr>
        <w:tc>
          <w:tcPr>
            <w:tcW w:w="431" w:type="pct"/>
            <w:shd w:val="clear" w:color="000000" w:fill="B3B3B3"/>
            <w:vAlign w:val="center"/>
          </w:tcPr>
          <w:p w14:paraId="44A71CEA"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5A0D296E"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45FB346E" w14:textId="77777777" w:rsidR="00E36548" w:rsidRDefault="00E36548" w:rsidP="00C4217E">
            <w:pPr>
              <w:spacing w:before="60" w:after="60"/>
              <w:jc w:val="center"/>
              <w:rPr>
                <w:b/>
                <w:lang w:val="el-GR"/>
              </w:rPr>
            </w:pPr>
            <w:r w:rsidRPr="00F82A8D">
              <w:rPr>
                <w:b/>
                <w:lang w:val="el-GR"/>
              </w:rPr>
              <w:t>Σύμφωνα με παραγράφους:</w:t>
            </w:r>
          </w:p>
          <w:p w14:paraId="51174723" w14:textId="77777777" w:rsidR="00E36548" w:rsidRPr="00F82A8D" w:rsidRDefault="00E36548" w:rsidP="00C4217E">
            <w:pPr>
              <w:spacing w:before="60" w:after="60"/>
              <w:jc w:val="center"/>
              <w:rPr>
                <w:b/>
                <w:lang w:val="el-GR"/>
              </w:rPr>
            </w:pPr>
          </w:p>
        </w:tc>
      </w:tr>
      <w:tr w:rsidR="00E36548" w:rsidRPr="00E36548" w14:paraId="2BC548E1" w14:textId="77777777" w:rsidTr="00F82A8D">
        <w:trPr>
          <w:trHeight w:val="315"/>
        </w:trPr>
        <w:tc>
          <w:tcPr>
            <w:tcW w:w="431" w:type="pct"/>
            <w:shd w:val="clear" w:color="auto" w:fill="FBE4D5" w:themeFill="accent2" w:themeFillTint="33"/>
            <w:vAlign w:val="center"/>
          </w:tcPr>
          <w:p w14:paraId="74A5E85E"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1BD048B3"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2081B9E5" w14:textId="77777777" w:rsidR="00E36548" w:rsidRPr="005A1E91" w:rsidRDefault="00E36548" w:rsidP="00C4217E">
            <w:pPr>
              <w:spacing w:before="60" w:after="60"/>
              <w:rPr>
                <w:b/>
                <w:lang w:val="el-GR" w:eastAsia="el-GR"/>
              </w:rPr>
            </w:pPr>
          </w:p>
        </w:tc>
      </w:tr>
      <w:tr w:rsidR="00E36548" w:rsidRPr="00E14FF7" w14:paraId="0AF6F837" w14:textId="77777777" w:rsidTr="00F82A8D">
        <w:trPr>
          <w:trHeight w:val="315"/>
        </w:trPr>
        <w:tc>
          <w:tcPr>
            <w:tcW w:w="431" w:type="pct"/>
            <w:shd w:val="clear" w:color="auto" w:fill="auto"/>
            <w:vAlign w:val="center"/>
          </w:tcPr>
          <w:p w14:paraId="4A89AC8A"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EAD0AF1" w14:textId="7CE8B8EA"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285BBF" w:rsidRPr="00EF2204">
              <w:rPr>
                <w:lang w:val="el-GR"/>
              </w:rPr>
              <w:t>Π</w:t>
            </w:r>
            <w:r w:rsidR="00285BBF">
              <w:rPr>
                <w:lang w:val="el-GR"/>
              </w:rPr>
              <w:t>εριβάλλον της Σύμβασης</w:t>
            </w:r>
            <w:r>
              <w:rPr>
                <w:lang w:val="el-GR" w:eastAsia="el-GR"/>
              </w:rPr>
              <w:fldChar w:fldCharType="end"/>
            </w:r>
          </w:p>
        </w:tc>
        <w:tc>
          <w:tcPr>
            <w:tcW w:w="1056" w:type="pct"/>
            <w:shd w:val="clear" w:color="auto" w:fill="auto"/>
          </w:tcPr>
          <w:p w14:paraId="6F898D19" w14:textId="6A52E856" w:rsidR="00E36548" w:rsidRPr="00C00860" w:rsidRDefault="00843444" w:rsidP="00C4217E">
            <w:pPr>
              <w:spacing w:before="60" w:after="60"/>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285BBF">
              <w:rPr>
                <w:cs/>
                <w:lang w:val="el-GR" w:eastAsia="el-GR"/>
              </w:rPr>
              <w:t>‎</w:t>
            </w:r>
            <w:r w:rsidR="00285BBF">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285BBF">
              <w:rPr>
                <w:cs/>
                <w:lang w:val="el-GR" w:eastAsia="el-GR"/>
              </w:rPr>
              <w:t>‎</w:t>
            </w:r>
            <w:r w:rsidR="00285BBF">
              <w:rPr>
                <w:lang w:val="el-GR" w:eastAsia="el-GR"/>
              </w:rPr>
              <w:t>2.1</w:t>
            </w:r>
            <w:r>
              <w:rPr>
                <w:lang w:val="el-GR" w:eastAsia="el-GR"/>
              </w:rPr>
              <w:fldChar w:fldCharType="end"/>
            </w:r>
          </w:p>
        </w:tc>
      </w:tr>
      <w:tr w:rsidR="00E36548" w:rsidRPr="00E36548" w14:paraId="77722A54" w14:textId="77777777" w:rsidTr="00F82A8D">
        <w:trPr>
          <w:trHeight w:val="315"/>
        </w:trPr>
        <w:tc>
          <w:tcPr>
            <w:tcW w:w="431" w:type="pct"/>
            <w:shd w:val="clear" w:color="auto" w:fill="FBE4D5" w:themeFill="accent2" w:themeFillTint="33"/>
            <w:vAlign w:val="center"/>
          </w:tcPr>
          <w:p w14:paraId="3F9CFA79"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0441B90B"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6864A09A" w14:textId="77777777" w:rsidR="00E36548" w:rsidRPr="00C00860" w:rsidRDefault="00E36548" w:rsidP="00C4217E">
            <w:pPr>
              <w:spacing w:before="60" w:after="60"/>
              <w:rPr>
                <w:b/>
                <w:lang w:val="el-GR" w:eastAsia="el-GR"/>
              </w:rPr>
            </w:pPr>
          </w:p>
        </w:tc>
      </w:tr>
      <w:tr w:rsidR="00E36548" w:rsidRPr="00E36548" w14:paraId="49474025" w14:textId="77777777" w:rsidTr="00F82A8D">
        <w:trPr>
          <w:trHeight w:val="315"/>
        </w:trPr>
        <w:tc>
          <w:tcPr>
            <w:tcW w:w="431" w:type="pct"/>
            <w:shd w:val="clear" w:color="auto" w:fill="auto"/>
            <w:vAlign w:val="center"/>
          </w:tcPr>
          <w:p w14:paraId="71CED86A"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27515D1C"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776DC5B9" w14:textId="106A0AB0" w:rsidR="00E36548" w:rsidRPr="00252398" w:rsidRDefault="00843444" w:rsidP="00C4217E">
            <w:pPr>
              <w:spacing w:before="60" w:after="60"/>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285BBF">
              <w:rPr>
                <w:cs/>
                <w:lang w:val="el-GR" w:eastAsia="el-GR"/>
              </w:rPr>
              <w:t>‎</w:t>
            </w:r>
            <w:r w:rsidR="00285BBF">
              <w:rPr>
                <w:lang w:val="el-GR" w:eastAsia="el-GR"/>
              </w:rPr>
              <w:t>2.2</w:t>
            </w:r>
            <w:r>
              <w:rPr>
                <w:lang w:val="el-GR" w:eastAsia="el-GR"/>
              </w:rPr>
              <w:fldChar w:fldCharType="end"/>
            </w:r>
          </w:p>
        </w:tc>
      </w:tr>
      <w:tr w:rsidR="00E36548" w:rsidRPr="00843444" w14:paraId="769DAC45" w14:textId="77777777" w:rsidTr="00F82A8D">
        <w:trPr>
          <w:trHeight w:val="315"/>
        </w:trPr>
        <w:tc>
          <w:tcPr>
            <w:tcW w:w="431" w:type="pct"/>
            <w:shd w:val="clear" w:color="auto" w:fill="FBE4D5" w:themeFill="accent2" w:themeFillTint="33"/>
            <w:vAlign w:val="center"/>
          </w:tcPr>
          <w:p w14:paraId="4D74A1AF"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0E6B930A"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4FF49FA7" w14:textId="77777777" w:rsidR="00E36548" w:rsidRPr="00843444" w:rsidRDefault="00E36548" w:rsidP="00C4217E">
            <w:pPr>
              <w:spacing w:before="60" w:after="60"/>
              <w:rPr>
                <w:lang w:val="el-GR" w:eastAsia="el-GR"/>
              </w:rPr>
            </w:pPr>
          </w:p>
        </w:tc>
      </w:tr>
      <w:tr w:rsidR="00E36548" w:rsidRPr="00843444" w14:paraId="3AD8F1E5" w14:textId="77777777" w:rsidTr="00F82A8D">
        <w:trPr>
          <w:trHeight w:val="315"/>
        </w:trPr>
        <w:tc>
          <w:tcPr>
            <w:tcW w:w="431" w:type="pct"/>
            <w:shd w:val="clear" w:color="auto" w:fill="auto"/>
            <w:vAlign w:val="center"/>
            <w:hideMark/>
          </w:tcPr>
          <w:p w14:paraId="19E6D4C5"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77D4D3A"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2D0884BC" w14:textId="3E63EF05" w:rsidR="00E36548"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_Ref122695066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285BBF">
              <w:rPr>
                <w:cs/>
                <w:lang w:val="el-GR" w:eastAsia="el-GR"/>
              </w:rPr>
              <w:t>‎</w:t>
            </w:r>
            <w:r w:rsidR="00285BBF">
              <w:rPr>
                <w:lang w:val="el-GR" w:eastAsia="el-GR"/>
              </w:rPr>
              <w:t>3.1</w:t>
            </w:r>
            <w:r w:rsidRPr="00843444">
              <w:rPr>
                <w:lang w:val="el-GR" w:eastAsia="el-GR"/>
              </w:rPr>
              <w:fldChar w:fldCharType="end"/>
            </w:r>
            <w:r w:rsidRPr="00843444">
              <w:rPr>
                <w:lang w:val="el-GR" w:eastAsia="el-GR"/>
              </w:rPr>
              <w:t xml:space="preserve"> &amp; </w:t>
            </w:r>
            <w:r w:rsidRPr="00843444">
              <w:rPr>
                <w:lang w:val="el-GR" w:eastAsia="el-GR"/>
              </w:rPr>
              <w:fldChar w:fldCharType="begin"/>
            </w:r>
            <w:r w:rsidRPr="00843444">
              <w:rPr>
                <w:lang w:val="el-GR" w:eastAsia="el-GR"/>
              </w:rPr>
              <w:instrText xml:space="preserve"> REF _Ref122695067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285BBF">
              <w:rPr>
                <w:cs/>
                <w:lang w:val="el-GR" w:eastAsia="el-GR"/>
              </w:rPr>
              <w:t>‎</w:t>
            </w:r>
            <w:r w:rsidR="00285BBF">
              <w:rPr>
                <w:lang w:val="el-GR" w:eastAsia="el-GR"/>
              </w:rPr>
              <w:t>3.2</w:t>
            </w:r>
            <w:r w:rsidRPr="00843444">
              <w:rPr>
                <w:lang w:val="el-GR" w:eastAsia="el-GR"/>
              </w:rPr>
              <w:fldChar w:fldCharType="end"/>
            </w:r>
            <w:r w:rsidRPr="00843444">
              <w:rPr>
                <w:lang w:val="el-GR" w:eastAsia="el-GR"/>
              </w:rPr>
              <w:t xml:space="preserve">  </w:t>
            </w:r>
          </w:p>
        </w:tc>
      </w:tr>
      <w:tr w:rsidR="00843444" w:rsidRPr="00843444" w14:paraId="3CE00FAF" w14:textId="77777777" w:rsidTr="00F82A8D">
        <w:trPr>
          <w:trHeight w:val="315"/>
        </w:trPr>
        <w:tc>
          <w:tcPr>
            <w:tcW w:w="431" w:type="pct"/>
            <w:shd w:val="clear" w:color="auto" w:fill="auto"/>
            <w:vAlign w:val="center"/>
          </w:tcPr>
          <w:p w14:paraId="2FC4B09D"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27B84962"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63E3FFFA" w14:textId="0ACFC286" w:rsidR="00843444"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285BBF">
              <w:rPr>
                <w:cs/>
                <w:lang w:val="el-GR" w:eastAsia="el-GR"/>
              </w:rPr>
              <w:t>‎</w:t>
            </w:r>
            <w:r w:rsidR="00285BBF">
              <w:rPr>
                <w:lang w:val="el-GR" w:eastAsia="el-GR"/>
              </w:rPr>
              <w:t>3.3</w:t>
            </w:r>
            <w:r w:rsidRPr="00843444">
              <w:rPr>
                <w:lang w:val="el-GR" w:eastAsia="el-GR"/>
              </w:rPr>
              <w:fldChar w:fldCharType="end"/>
            </w:r>
          </w:p>
        </w:tc>
      </w:tr>
      <w:tr w:rsidR="00E36548" w:rsidRPr="00E36548" w14:paraId="3ED0BE8C" w14:textId="77777777" w:rsidTr="00F82A8D">
        <w:trPr>
          <w:trHeight w:val="525"/>
        </w:trPr>
        <w:tc>
          <w:tcPr>
            <w:tcW w:w="431" w:type="pct"/>
            <w:shd w:val="clear" w:color="auto" w:fill="auto"/>
            <w:vAlign w:val="center"/>
            <w:hideMark/>
          </w:tcPr>
          <w:p w14:paraId="7AC67BB2"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2B8454AD"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EB131D0" w14:textId="707230CC" w:rsidR="00E36548" w:rsidRPr="00252398"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285BBF">
              <w:rPr>
                <w:cs/>
                <w:lang w:val="el-GR" w:eastAsia="el-GR"/>
              </w:rPr>
              <w:t>‎</w:t>
            </w:r>
            <w:r w:rsidR="00285BBF">
              <w:rPr>
                <w:lang w:val="el-GR" w:eastAsia="el-GR"/>
              </w:rPr>
              <w:t>3.4</w:t>
            </w:r>
            <w:r w:rsidRPr="00843444">
              <w:rPr>
                <w:lang w:val="el-GR" w:eastAsia="el-GR"/>
              </w:rPr>
              <w:fldChar w:fldCharType="end"/>
            </w:r>
          </w:p>
        </w:tc>
      </w:tr>
      <w:tr w:rsidR="00E36548" w:rsidRPr="00E36548" w14:paraId="39589501"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92ACD5C"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A152DB9"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987C9E2" w14:textId="56FA1396"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285BBF" w:rsidRPr="00603221">
              <w:rPr>
                <w:lang w:val="el-GR"/>
              </w:rPr>
              <w:t>ΠΑΡΑΡΤΗΜΑ ΙΙ – Πίνακες Συμμόρφωσης</w:t>
            </w:r>
            <w:r>
              <w:rPr>
                <w:b/>
                <w:lang w:val="el-GR" w:eastAsia="el-GR"/>
              </w:rPr>
              <w:fldChar w:fldCharType="end"/>
            </w:r>
          </w:p>
        </w:tc>
      </w:tr>
      <w:tr w:rsidR="00E36548" w:rsidRPr="00CC5DB1" w14:paraId="7F2B6EED"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16592028"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4335B5F"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7145383B"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78B1EDB" w14:textId="2CB87679"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285BBF" w:rsidRPr="00603221">
              <w:rPr>
                <w:lang w:val="el-GR"/>
              </w:rPr>
              <w:t xml:space="preserve">ΠΑΡΑΡΤΗΜΑ </w:t>
            </w:r>
            <w:r w:rsidR="00285BBF" w:rsidRPr="00603221">
              <w:t>VI</w:t>
            </w:r>
            <w:r w:rsidR="00285BBF" w:rsidRPr="00603221">
              <w:rPr>
                <w:lang w:val="el-GR"/>
              </w:rPr>
              <w:t xml:space="preserve"> – Υπόδειγμα Οικονομικής Προσφοράς</w:t>
            </w:r>
            <w:r>
              <w:rPr>
                <w:b/>
                <w:lang w:val="el-GR" w:eastAsia="el-GR"/>
              </w:rPr>
              <w:fldChar w:fldCharType="end"/>
            </w:r>
          </w:p>
        </w:tc>
      </w:tr>
    </w:tbl>
    <w:p w14:paraId="404B8337" w14:textId="77777777" w:rsidR="00E36548" w:rsidRDefault="00E36548" w:rsidP="00C93CF5">
      <w:pPr>
        <w:autoSpaceDE w:val="0"/>
        <w:autoSpaceDN w:val="0"/>
        <w:adjustRightInd w:val="0"/>
        <w:spacing w:after="0" w:line="276" w:lineRule="auto"/>
        <w:rPr>
          <w:bCs/>
          <w:i/>
          <w:iCs/>
          <w:color w:val="5B9BD5"/>
          <w:lang w:val="el-GR"/>
        </w:rPr>
      </w:pPr>
    </w:p>
    <w:p w14:paraId="2BF5BE68" w14:textId="77777777" w:rsidR="00E36548" w:rsidRDefault="00E36548" w:rsidP="00C93CF5">
      <w:pPr>
        <w:autoSpaceDE w:val="0"/>
        <w:autoSpaceDN w:val="0"/>
        <w:adjustRightInd w:val="0"/>
        <w:spacing w:after="0" w:line="276" w:lineRule="auto"/>
        <w:rPr>
          <w:lang w:val="el-GR"/>
        </w:rPr>
      </w:pPr>
    </w:p>
    <w:p w14:paraId="0D966511" w14:textId="77777777" w:rsidR="00C93CF5" w:rsidRPr="00603221" w:rsidRDefault="00C93CF5" w:rsidP="00C93CF5">
      <w:pPr>
        <w:rPr>
          <w:lang w:val="el-GR"/>
        </w:rPr>
      </w:pPr>
    </w:p>
    <w:p w14:paraId="5DAFE303" w14:textId="788A54F4" w:rsidR="003D154A" w:rsidRPr="006F3852" w:rsidRDefault="003D154A">
      <w:pPr>
        <w:pStyle w:val="normalwithoutspacing"/>
        <w:sectPr w:rsidR="003D154A" w:rsidRPr="006F3852" w:rsidSect="00DF02B0">
          <w:pgSz w:w="11906" w:h="16838"/>
          <w:pgMar w:top="1134" w:right="1134" w:bottom="1134" w:left="1134" w:header="720" w:footer="709" w:gutter="0"/>
          <w:cols w:space="720"/>
          <w:titlePg/>
          <w:docGrid w:linePitch="360"/>
        </w:sectPr>
      </w:pPr>
    </w:p>
    <w:p w14:paraId="3FA4DFE1" w14:textId="77777777" w:rsidR="008338F0" w:rsidRPr="00603221" w:rsidRDefault="008338F0">
      <w:pPr>
        <w:rPr>
          <w:lang w:val="el-GR"/>
        </w:rPr>
      </w:pPr>
    </w:p>
    <w:p w14:paraId="332D82E5" w14:textId="77777777" w:rsidR="008338F0" w:rsidRPr="00603221" w:rsidRDefault="003355E7" w:rsidP="00F82A8D">
      <w:pPr>
        <w:pStyle w:val="2"/>
        <w:numPr>
          <w:ilvl w:val="0"/>
          <w:numId w:val="0"/>
        </w:numPr>
        <w:ind w:left="576" w:hanging="576"/>
        <w:rPr>
          <w:rFonts w:cs="Tahoma"/>
          <w:lang w:val="el-GR"/>
        </w:rPr>
      </w:pPr>
      <w:bookmarkStart w:id="494" w:name="_Ref510087099"/>
      <w:bookmarkStart w:id="495" w:name="_Ref40980023"/>
      <w:bookmarkStart w:id="496" w:name="_Ref40980058"/>
      <w:bookmarkStart w:id="497" w:name="_Ref40980548"/>
      <w:bookmarkStart w:id="498" w:name="_Ref55324421"/>
      <w:bookmarkStart w:id="499" w:name="_Toc97194378"/>
      <w:bookmarkStart w:id="500" w:name="_Toc97194482"/>
      <w:bookmarkStart w:id="501" w:name="_Toc129891396"/>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94"/>
      <w:bookmarkEnd w:id="495"/>
      <w:bookmarkEnd w:id="496"/>
      <w:bookmarkEnd w:id="497"/>
      <w:bookmarkEnd w:id="498"/>
      <w:bookmarkEnd w:id="499"/>
      <w:bookmarkEnd w:id="500"/>
      <w:bookmarkEnd w:id="501"/>
      <w:r w:rsidR="00E1337D" w:rsidRPr="00603221">
        <w:rPr>
          <w:rFonts w:cs="Tahoma"/>
          <w:lang w:val="el-GR"/>
        </w:rPr>
        <w:t xml:space="preserve"> </w:t>
      </w:r>
    </w:p>
    <w:p w14:paraId="740361F5" w14:textId="77777777" w:rsidR="008338F0" w:rsidRPr="00603221" w:rsidRDefault="008338F0">
      <w:pPr>
        <w:pStyle w:val="normalwithoutspacing"/>
        <w:rPr>
          <w:i/>
          <w:color w:val="5B9BD5"/>
        </w:rPr>
      </w:pPr>
    </w:p>
    <w:p w14:paraId="40D1DAE1" w14:textId="77777777" w:rsidR="00623457" w:rsidRPr="00C4217E" w:rsidRDefault="00623457">
      <w:pPr>
        <w:pStyle w:val="3"/>
        <w:numPr>
          <w:ilvl w:val="2"/>
          <w:numId w:val="16"/>
        </w:numPr>
        <w:ind w:left="1134" w:hanging="414"/>
        <w:rPr>
          <w:rFonts w:cs="Tahoma"/>
          <w:lang w:val="el-GR"/>
        </w:rPr>
      </w:pPr>
      <w:bookmarkStart w:id="502" w:name="_Toc46178225"/>
      <w:bookmarkStart w:id="503" w:name="_Toc46178713"/>
      <w:bookmarkStart w:id="504" w:name="_Toc46179200"/>
      <w:bookmarkStart w:id="505" w:name="_Toc63254467"/>
      <w:bookmarkStart w:id="506" w:name="_Ref104352824"/>
      <w:bookmarkStart w:id="507" w:name="_Ref104352827"/>
      <w:bookmarkStart w:id="508" w:name="_Ref104352962"/>
      <w:bookmarkStart w:id="509" w:name="_Toc240445882"/>
      <w:bookmarkStart w:id="510" w:name="_Toc366852703"/>
      <w:bookmarkStart w:id="511" w:name="_Toc10632754"/>
      <w:bookmarkStart w:id="512" w:name="_Toc42167521"/>
      <w:bookmarkStart w:id="513" w:name="_Ref52978018"/>
      <w:bookmarkStart w:id="514" w:name="_Toc53671374"/>
      <w:bookmarkStart w:id="515" w:name="_Toc97194384"/>
      <w:bookmarkStart w:id="516" w:name="_Toc97194488"/>
      <w:bookmarkStart w:id="517" w:name="_Toc129891397"/>
      <w:bookmarkEnd w:id="502"/>
      <w:bookmarkEnd w:id="503"/>
      <w:bookmarkEnd w:id="504"/>
      <w:r w:rsidRPr="00C4217E">
        <w:rPr>
          <w:rFonts w:cs="Tahoma"/>
          <w:lang w:val="el-GR"/>
        </w:rPr>
        <w:t>Συγκεντρωτικός Πίνακας Οικονομικής Προσφοράς</w:t>
      </w:r>
      <w:bookmarkEnd w:id="505"/>
      <w:r w:rsidRPr="00C4217E">
        <w:rPr>
          <w:rFonts w:cs="Tahoma"/>
          <w:lang w:val="el-GR"/>
        </w:rPr>
        <w:t xml:space="preserve"> Έργου</w:t>
      </w:r>
      <w:bookmarkEnd w:id="506"/>
      <w:bookmarkEnd w:id="507"/>
      <w:bookmarkEnd w:id="508"/>
      <w:bookmarkEnd w:id="509"/>
      <w:bookmarkEnd w:id="510"/>
      <w:bookmarkEnd w:id="511"/>
      <w:bookmarkEnd w:id="512"/>
      <w:bookmarkEnd w:id="513"/>
      <w:bookmarkEnd w:id="514"/>
      <w:bookmarkEnd w:id="515"/>
      <w:bookmarkEnd w:id="516"/>
      <w:bookmarkEnd w:id="5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D6471C" w14:paraId="7AC934DB" w14:textId="77777777" w:rsidTr="00842CDC">
        <w:trPr>
          <w:cantSplit/>
          <w:trHeight w:val="1049"/>
        </w:trPr>
        <w:tc>
          <w:tcPr>
            <w:tcW w:w="260" w:type="pct"/>
            <w:shd w:val="pct15" w:color="auto" w:fill="FFFFFF"/>
            <w:vAlign w:val="center"/>
          </w:tcPr>
          <w:p w14:paraId="4DC6D2B6"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5F8E7C50"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7843EDFD" w14:textId="77777777" w:rsidR="00842CDC" w:rsidRDefault="00842CDC" w:rsidP="00C4217E">
            <w:pPr>
              <w:keepNext/>
              <w:keepLines/>
              <w:spacing w:before="60" w:after="60"/>
              <w:jc w:val="center"/>
              <w:rPr>
                <w:sz w:val="18"/>
                <w:szCs w:val="18"/>
                <w:lang w:val="el-GR"/>
              </w:rPr>
            </w:pPr>
          </w:p>
          <w:p w14:paraId="610DF673"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6FB47736" w14:textId="77777777" w:rsidR="00842CDC" w:rsidRDefault="00842CDC" w:rsidP="00C4217E">
            <w:pPr>
              <w:keepNext/>
              <w:keepLines/>
              <w:spacing w:before="60" w:after="60"/>
              <w:jc w:val="center"/>
              <w:rPr>
                <w:sz w:val="18"/>
                <w:szCs w:val="18"/>
                <w:lang w:val="el-GR"/>
              </w:rPr>
            </w:pPr>
          </w:p>
          <w:p w14:paraId="794E3FDC"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49F4D4D4"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5095B73C"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1AA35A0E"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07C29C16"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4FEAB908"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C5091E" w:rsidRPr="004C05F8" w14:paraId="0A3C60A2" w14:textId="77777777" w:rsidTr="00842CDC">
        <w:trPr>
          <w:trHeight w:val="284"/>
        </w:trPr>
        <w:tc>
          <w:tcPr>
            <w:tcW w:w="260" w:type="pct"/>
            <w:vAlign w:val="center"/>
          </w:tcPr>
          <w:p w14:paraId="13FDA44E" w14:textId="77777777" w:rsidR="00C5091E" w:rsidRPr="00840707" w:rsidRDefault="00C5091E" w:rsidP="00C5091E">
            <w:pPr>
              <w:keepNext/>
              <w:keepLines/>
              <w:spacing w:before="60" w:after="60"/>
              <w:rPr>
                <w:sz w:val="18"/>
                <w:szCs w:val="18"/>
                <w:lang w:val="el-GR"/>
              </w:rPr>
            </w:pPr>
            <w:r w:rsidRPr="00840707">
              <w:rPr>
                <w:sz w:val="18"/>
                <w:szCs w:val="18"/>
                <w:lang w:val="el-GR"/>
              </w:rPr>
              <w:t>1</w:t>
            </w:r>
          </w:p>
        </w:tc>
        <w:tc>
          <w:tcPr>
            <w:tcW w:w="1618" w:type="pct"/>
            <w:vAlign w:val="center"/>
          </w:tcPr>
          <w:p w14:paraId="049509CC" w14:textId="77777777" w:rsidR="00C5091E" w:rsidRPr="00840707" w:rsidRDefault="00C5091E" w:rsidP="00C5091E">
            <w:pPr>
              <w:keepNext/>
              <w:keepLines/>
              <w:spacing w:before="60" w:after="60"/>
              <w:rPr>
                <w:sz w:val="18"/>
                <w:szCs w:val="18"/>
                <w:lang w:val="el-GR"/>
              </w:rPr>
            </w:pPr>
            <w:r w:rsidRPr="00210693">
              <w:rPr>
                <w:sz w:val="18"/>
                <w:szCs w:val="18"/>
                <w:lang w:val="el-GR"/>
              </w:rPr>
              <w:t xml:space="preserve">Πλάνο δημοσιότητας - Κατάρτιση  </w:t>
            </w:r>
          </w:p>
        </w:tc>
        <w:tc>
          <w:tcPr>
            <w:tcW w:w="624" w:type="pct"/>
          </w:tcPr>
          <w:p w14:paraId="64A59932" w14:textId="77777777" w:rsidR="00C5091E" w:rsidRPr="00840707" w:rsidRDefault="00C5091E" w:rsidP="00C5091E">
            <w:pPr>
              <w:keepNext/>
              <w:keepLines/>
              <w:spacing w:before="60" w:after="60"/>
              <w:rPr>
                <w:sz w:val="18"/>
                <w:szCs w:val="18"/>
                <w:lang w:val="el-GR"/>
              </w:rPr>
            </w:pPr>
          </w:p>
        </w:tc>
        <w:tc>
          <w:tcPr>
            <w:tcW w:w="624" w:type="pct"/>
          </w:tcPr>
          <w:p w14:paraId="3FF2F4F2" w14:textId="77777777" w:rsidR="00C5091E" w:rsidRPr="00840707" w:rsidRDefault="00C5091E" w:rsidP="00C5091E">
            <w:pPr>
              <w:keepNext/>
              <w:keepLines/>
              <w:spacing w:before="60" w:after="60"/>
              <w:rPr>
                <w:sz w:val="18"/>
                <w:szCs w:val="18"/>
                <w:lang w:val="el-GR"/>
              </w:rPr>
            </w:pPr>
          </w:p>
        </w:tc>
        <w:tc>
          <w:tcPr>
            <w:tcW w:w="624" w:type="pct"/>
            <w:vAlign w:val="center"/>
          </w:tcPr>
          <w:p w14:paraId="66ABC353" w14:textId="77777777" w:rsidR="00C5091E" w:rsidRPr="00840707" w:rsidRDefault="00C5091E" w:rsidP="00C5091E">
            <w:pPr>
              <w:keepNext/>
              <w:keepLines/>
              <w:spacing w:before="60" w:after="60"/>
              <w:rPr>
                <w:sz w:val="18"/>
                <w:szCs w:val="18"/>
                <w:lang w:val="el-GR"/>
              </w:rPr>
            </w:pPr>
          </w:p>
        </w:tc>
        <w:tc>
          <w:tcPr>
            <w:tcW w:w="626" w:type="pct"/>
            <w:vAlign w:val="center"/>
          </w:tcPr>
          <w:p w14:paraId="66713811" w14:textId="77777777" w:rsidR="00C5091E" w:rsidRPr="00840707" w:rsidRDefault="00C5091E" w:rsidP="00C5091E">
            <w:pPr>
              <w:keepNext/>
              <w:keepLines/>
              <w:spacing w:before="60" w:after="60"/>
              <w:rPr>
                <w:sz w:val="18"/>
                <w:szCs w:val="18"/>
                <w:lang w:val="el-GR"/>
              </w:rPr>
            </w:pPr>
          </w:p>
        </w:tc>
        <w:tc>
          <w:tcPr>
            <w:tcW w:w="624" w:type="pct"/>
            <w:vAlign w:val="center"/>
          </w:tcPr>
          <w:p w14:paraId="2080DA1D" w14:textId="77777777" w:rsidR="00C5091E" w:rsidRPr="00840707" w:rsidRDefault="00C5091E" w:rsidP="00C5091E">
            <w:pPr>
              <w:keepNext/>
              <w:keepLines/>
              <w:spacing w:before="60" w:after="60"/>
              <w:rPr>
                <w:sz w:val="18"/>
                <w:szCs w:val="18"/>
                <w:lang w:val="el-GR"/>
              </w:rPr>
            </w:pPr>
          </w:p>
        </w:tc>
      </w:tr>
      <w:tr w:rsidR="00C5091E" w:rsidRPr="00CC5DB1" w14:paraId="15F202E9" w14:textId="77777777" w:rsidTr="00842CDC">
        <w:trPr>
          <w:trHeight w:val="284"/>
        </w:trPr>
        <w:tc>
          <w:tcPr>
            <w:tcW w:w="260" w:type="pct"/>
            <w:vAlign w:val="center"/>
          </w:tcPr>
          <w:p w14:paraId="4953CF03" w14:textId="77777777" w:rsidR="00C5091E" w:rsidRPr="00840707" w:rsidRDefault="00C5091E" w:rsidP="00C5091E">
            <w:pPr>
              <w:keepNext/>
              <w:keepLines/>
              <w:spacing w:before="60" w:after="60"/>
              <w:rPr>
                <w:sz w:val="18"/>
                <w:szCs w:val="18"/>
                <w:lang w:val="el-GR"/>
              </w:rPr>
            </w:pPr>
            <w:r>
              <w:rPr>
                <w:sz w:val="18"/>
                <w:szCs w:val="18"/>
                <w:lang w:val="el-GR"/>
              </w:rPr>
              <w:t>2</w:t>
            </w:r>
          </w:p>
        </w:tc>
        <w:tc>
          <w:tcPr>
            <w:tcW w:w="1618" w:type="pct"/>
            <w:vAlign w:val="center"/>
          </w:tcPr>
          <w:p w14:paraId="2F398DB8" w14:textId="77777777" w:rsidR="00C5091E" w:rsidRPr="003E609D" w:rsidRDefault="00C5091E" w:rsidP="00C5091E">
            <w:pPr>
              <w:keepNext/>
              <w:keepLines/>
              <w:spacing w:before="60" w:after="60"/>
              <w:rPr>
                <w:sz w:val="18"/>
                <w:szCs w:val="18"/>
                <w:lang w:val="el-GR"/>
              </w:rPr>
            </w:pPr>
            <w:r w:rsidRPr="00210693">
              <w:rPr>
                <w:sz w:val="18"/>
                <w:szCs w:val="18"/>
                <w:lang w:val="el-GR"/>
              </w:rPr>
              <w:t xml:space="preserve">Πλάνο δημοσιότητας </w:t>
            </w:r>
            <w:r w:rsidRPr="00C5091E">
              <w:rPr>
                <w:sz w:val="18"/>
                <w:szCs w:val="18"/>
                <w:lang w:val="el-GR"/>
              </w:rPr>
              <w:t>–</w:t>
            </w:r>
            <w:r w:rsidRPr="00210693">
              <w:rPr>
                <w:sz w:val="18"/>
                <w:szCs w:val="18"/>
                <w:lang w:val="el-GR"/>
              </w:rPr>
              <w:t xml:space="preserve"> Εκτέλεση</w:t>
            </w:r>
            <w:r w:rsidRPr="00C5091E">
              <w:rPr>
                <w:sz w:val="18"/>
                <w:szCs w:val="18"/>
                <w:lang w:val="el-GR"/>
              </w:rPr>
              <w:t xml:space="preserve"> δράσεων δημοσιότητας</w:t>
            </w:r>
          </w:p>
        </w:tc>
        <w:tc>
          <w:tcPr>
            <w:tcW w:w="624" w:type="pct"/>
          </w:tcPr>
          <w:p w14:paraId="4DFE8756" w14:textId="77777777" w:rsidR="00C5091E" w:rsidRPr="00840707" w:rsidRDefault="00C5091E" w:rsidP="00C5091E">
            <w:pPr>
              <w:keepNext/>
              <w:keepLines/>
              <w:spacing w:before="60" w:after="60"/>
              <w:rPr>
                <w:sz w:val="18"/>
                <w:szCs w:val="18"/>
                <w:lang w:val="el-GR"/>
              </w:rPr>
            </w:pPr>
          </w:p>
        </w:tc>
        <w:tc>
          <w:tcPr>
            <w:tcW w:w="624" w:type="pct"/>
          </w:tcPr>
          <w:p w14:paraId="389AD0A0" w14:textId="77777777" w:rsidR="00C5091E" w:rsidRPr="00840707" w:rsidRDefault="00C5091E" w:rsidP="00C5091E">
            <w:pPr>
              <w:keepNext/>
              <w:keepLines/>
              <w:spacing w:before="60" w:after="60"/>
              <w:rPr>
                <w:sz w:val="18"/>
                <w:szCs w:val="18"/>
                <w:lang w:val="el-GR"/>
              </w:rPr>
            </w:pPr>
          </w:p>
        </w:tc>
        <w:tc>
          <w:tcPr>
            <w:tcW w:w="624" w:type="pct"/>
            <w:vAlign w:val="center"/>
          </w:tcPr>
          <w:p w14:paraId="2642508F" w14:textId="77777777" w:rsidR="00C5091E" w:rsidRPr="00840707" w:rsidRDefault="00C5091E" w:rsidP="00C5091E">
            <w:pPr>
              <w:keepNext/>
              <w:keepLines/>
              <w:spacing w:before="60" w:after="60"/>
              <w:rPr>
                <w:sz w:val="18"/>
                <w:szCs w:val="18"/>
                <w:lang w:val="el-GR"/>
              </w:rPr>
            </w:pPr>
          </w:p>
        </w:tc>
        <w:tc>
          <w:tcPr>
            <w:tcW w:w="626" w:type="pct"/>
            <w:vAlign w:val="center"/>
          </w:tcPr>
          <w:p w14:paraId="59194DE6" w14:textId="77777777" w:rsidR="00C5091E" w:rsidRPr="00840707" w:rsidRDefault="00C5091E" w:rsidP="00C5091E">
            <w:pPr>
              <w:keepNext/>
              <w:keepLines/>
              <w:spacing w:before="60" w:after="60"/>
              <w:rPr>
                <w:sz w:val="18"/>
                <w:szCs w:val="18"/>
                <w:lang w:val="el-GR"/>
              </w:rPr>
            </w:pPr>
          </w:p>
        </w:tc>
        <w:tc>
          <w:tcPr>
            <w:tcW w:w="624" w:type="pct"/>
            <w:vAlign w:val="center"/>
          </w:tcPr>
          <w:p w14:paraId="3ACE4320" w14:textId="77777777" w:rsidR="00C5091E" w:rsidRPr="00840707" w:rsidRDefault="00C5091E" w:rsidP="00C5091E">
            <w:pPr>
              <w:keepNext/>
              <w:keepLines/>
              <w:spacing w:before="60" w:after="60"/>
              <w:rPr>
                <w:sz w:val="18"/>
                <w:szCs w:val="18"/>
                <w:lang w:val="el-GR"/>
              </w:rPr>
            </w:pPr>
          </w:p>
        </w:tc>
      </w:tr>
      <w:tr w:rsidR="00C5091E" w:rsidRPr="003E609D" w14:paraId="3E74ACE0" w14:textId="77777777" w:rsidTr="00842CDC">
        <w:trPr>
          <w:trHeight w:val="284"/>
        </w:trPr>
        <w:tc>
          <w:tcPr>
            <w:tcW w:w="260" w:type="pct"/>
            <w:vAlign w:val="center"/>
          </w:tcPr>
          <w:p w14:paraId="006667C9" w14:textId="77777777" w:rsidR="00C5091E" w:rsidRDefault="00C5091E" w:rsidP="00C5091E">
            <w:pPr>
              <w:keepNext/>
              <w:keepLines/>
              <w:spacing w:before="60" w:after="60"/>
              <w:rPr>
                <w:sz w:val="18"/>
                <w:szCs w:val="18"/>
                <w:lang w:val="el-GR"/>
              </w:rPr>
            </w:pPr>
            <w:r>
              <w:rPr>
                <w:sz w:val="18"/>
                <w:szCs w:val="18"/>
                <w:lang w:val="el-GR"/>
              </w:rPr>
              <w:t>3</w:t>
            </w:r>
          </w:p>
        </w:tc>
        <w:tc>
          <w:tcPr>
            <w:tcW w:w="1618" w:type="pct"/>
            <w:vAlign w:val="center"/>
          </w:tcPr>
          <w:p w14:paraId="73A833E7" w14:textId="77777777" w:rsidR="00C5091E" w:rsidRPr="003E609D" w:rsidRDefault="00C5091E" w:rsidP="00C5091E">
            <w:pPr>
              <w:keepNext/>
              <w:keepLines/>
              <w:spacing w:before="60" w:after="60"/>
              <w:rPr>
                <w:sz w:val="18"/>
                <w:szCs w:val="18"/>
                <w:lang w:val="el-GR"/>
              </w:rPr>
            </w:pPr>
            <w:r w:rsidRPr="00210693">
              <w:rPr>
                <w:sz w:val="18"/>
                <w:szCs w:val="18"/>
                <w:lang w:val="el-GR"/>
              </w:rPr>
              <w:t>Έρευνα Πεδίου</w:t>
            </w:r>
          </w:p>
        </w:tc>
        <w:tc>
          <w:tcPr>
            <w:tcW w:w="624" w:type="pct"/>
          </w:tcPr>
          <w:p w14:paraId="16DC135E" w14:textId="77777777" w:rsidR="00C5091E" w:rsidRPr="00840707" w:rsidRDefault="00C5091E" w:rsidP="00C5091E">
            <w:pPr>
              <w:keepNext/>
              <w:keepLines/>
              <w:spacing w:before="60" w:after="60"/>
              <w:rPr>
                <w:sz w:val="18"/>
                <w:szCs w:val="18"/>
                <w:lang w:val="el-GR"/>
              </w:rPr>
            </w:pPr>
          </w:p>
        </w:tc>
        <w:tc>
          <w:tcPr>
            <w:tcW w:w="624" w:type="pct"/>
          </w:tcPr>
          <w:p w14:paraId="13DFB4F9" w14:textId="77777777" w:rsidR="00C5091E" w:rsidRPr="00840707" w:rsidRDefault="00C5091E" w:rsidP="00C5091E">
            <w:pPr>
              <w:keepNext/>
              <w:keepLines/>
              <w:spacing w:before="60" w:after="60"/>
              <w:rPr>
                <w:sz w:val="18"/>
                <w:szCs w:val="18"/>
                <w:lang w:val="el-GR"/>
              </w:rPr>
            </w:pPr>
          </w:p>
        </w:tc>
        <w:tc>
          <w:tcPr>
            <w:tcW w:w="624" w:type="pct"/>
            <w:vAlign w:val="center"/>
          </w:tcPr>
          <w:p w14:paraId="082E744D" w14:textId="77777777" w:rsidR="00C5091E" w:rsidRPr="00840707" w:rsidRDefault="00C5091E" w:rsidP="00C5091E">
            <w:pPr>
              <w:keepNext/>
              <w:keepLines/>
              <w:spacing w:before="60" w:after="60"/>
              <w:rPr>
                <w:sz w:val="18"/>
                <w:szCs w:val="18"/>
                <w:lang w:val="el-GR"/>
              </w:rPr>
            </w:pPr>
          </w:p>
        </w:tc>
        <w:tc>
          <w:tcPr>
            <w:tcW w:w="626" w:type="pct"/>
            <w:vAlign w:val="center"/>
          </w:tcPr>
          <w:p w14:paraId="79305827" w14:textId="77777777" w:rsidR="00C5091E" w:rsidRPr="00840707" w:rsidRDefault="00C5091E" w:rsidP="00C5091E">
            <w:pPr>
              <w:keepNext/>
              <w:keepLines/>
              <w:spacing w:before="60" w:after="60"/>
              <w:rPr>
                <w:sz w:val="18"/>
                <w:szCs w:val="18"/>
                <w:lang w:val="el-GR"/>
              </w:rPr>
            </w:pPr>
          </w:p>
        </w:tc>
        <w:tc>
          <w:tcPr>
            <w:tcW w:w="624" w:type="pct"/>
            <w:vAlign w:val="center"/>
          </w:tcPr>
          <w:p w14:paraId="4EB2DA7C" w14:textId="77777777" w:rsidR="00C5091E" w:rsidRPr="00840707" w:rsidRDefault="00C5091E" w:rsidP="00C5091E">
            <w:pPr>
              <w:keepNext/>
              <w:keepLines/>
              <w:spacing w:before="60" w:after="60"/>
              <w:rPr>
                <w:sz w:val="18"/>
                <w:szCs w:val="18"/>
                <w:lang w:val="el-GR"/>
              </w:rPr>
            </w:pPr>
          </w:p>
        </w:tc>
      </w:tr>
      <w:tr w:rsidR="00842CDC" w:rsidRPr="00C4217E" w14:paraId="466A6B1E" w14:textId="77777777" w:rsidTr="00842CDC">
        <w:trPr>
          <w:trHeight w:val="284"/>
        </w:trPr>
        <w:tc>
          <w:tcPr>
            <w:tcW w:w="260" w:type="pct"/>
            <w:shd w:val="clear" w:color="auto" w:fill="A0A0A0"/>
            <w:vAlign w:val="center"/>
          </w:tcPr>
          <w:p w14:paraId="1D18E172"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5E8DA49C"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7AF0D879"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04AD9811"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2AF6C44"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6ED926FF"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BB9EA9E" w14:textId="77777777" w:rsidR="00842CDC" w:rsidRPr="00840707" w:rsidRDefault="00842CDC" w:rsidP="00C4217E">
            <w:pPr>
              <w:keepNext/>
              <w:keepLines/>
              <w:spacing w:before="60" w:after="60"/>
              <w:rPr>
                <w:sz w:val="18"/>
                <w:szCs w:val="18"/>
                <w:lang w:val="el-GR"/>
              </w:rPr>
            </w:pPr>
          </w:p>
        </w:tc>
      </w:tr>
    </w:tbl>
    <w:p w14:paraId="7B9C2ED1" w14:textId="77777777" w:rsidR="00623457" w:rsidRPr="00840707" w:rsidRDefault="00623457" w:rsidP="00623457">
      <w:pPr>
        <w:rPr>
          <w:b/>
        </w:rPr>
      </w:pPr>
      <w:bookmarkStart w:id="518" w:name="_Ref104352863"/>
      <w:bookmarkStart w:id="519" w:name="_Ref104352865"/>
      <w:bookmarkStart w:id="520" w:name="_Ref104352990"/>
      <w:bookmarkStart w:id="521" w:name="_Toc240445883"/>
      <w:bookmarkStart w:id="522" w:name="_Toc366852704"/>
      <w:bookmarkStart w:id="523" w:name="_Toc10632755"/>
      <w:bookmarkStart w:id="524" w:name="_Toc42167522"/>
    </w:p>
    <w:bookmarkEnd w:id="518"/>
    <w:bookmarkEnd w:id="519"/>
    <w:bookmarkEnd w:id="520"/>
    <w:bookmarkEnd w:id="521"/>
    <w:bookmarkEnd w:id="522"/>
    <w:bookmarkEnd w:id="523"/>
    <w:bookmarkEnd w:id="524"/>
    <w:p w14:paraId="31BD0EB9" w14:textId="77777777" w:rsidR="00623457" w:rsidRDefault="00623457" w:rsidP="00623457">
      <w:pPr>
        <w:rPr>
          <w:lang w:val="el-GR"/>
        </w:rPr>
      </w:pPr>
    </w:p>
    <w:p w14:paraId="3CEAA05B" w14:textId="77777777" w:rsidR="0021584B" w:rsidRPr="00603221" w:rsidRDefault="0021584B" w:rsidP="00623457">
      <w:pPr>
        <w:rPr>
          <w:lang w:val="el-GR"/>
        </w:rPr>
        <w:sectPr w:rsidR="0021584B" w:rsidRPr="00603221" w:rsidSect="00DF02B0">
          <w:headerReference w:type="first" r:id="rId35"/>
          <w:pgSz w:w="11906" w:h="16838"/>
          <w:pgMar w:top="1134" w:right="1134" w:bottom="1134" w:left="1134" w:header="720" w:footer="709" w:gutter="0"/>
          <w:cols w:space="720"/>
          <w:titlePg/>
          <w:docGrid w:linePitch="360"/>
        </w:sectPr>
      </w:pPr>
    </w:p>
    <w:p w14:paraId="10169209"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5" w:name="_Ref494118533"/>
      <w:bookmarkStart w:id="526" w:name="_Ref40984039"/>
      <w:bookmarkStart w:id="527" w:name="_Toc97194386"/>
      <w:bookmarkStart w:id="528" w:name="_Toc97194490"/>
      <w:bookmarkStart w:id="529" w:name="_Toc129891398"/>
      <w:bookmarkStart w:id="530" w:name="_Hlk118712588"/>
      <w:r w:rsidRPr="00603221">
        <w:rPr>
          <w:rFonts w:cs="Tahoma"/>
          <w:lang w:val="el-GR"/>
        </w:rPr>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5"/>
      <w:bookmarkEnd w:id="526"/>
      <w:bookmarkEnd w:id="527"/>
      <w:bookmarkEnd w:id="528"/>
      <w:bookmarkEnd w:id="529"/>
      <w:r w:rsidR="00E1337D" w:rsidRPr="00603221">
        <w:rPr>
          <w:rFonts w:cs="Tahoma"/>
          <w:lang w:val="el-GR"/>
        </w:rPr>
        <w:t xml:space="preserve"> </w:t>
      </w:r>
    </w:p>
    <w:p w14:paraId="4CED27FA" w14:textId="77777777" w:rsidR="00CD4F51" w:rsidRPr="00842CDC" w:rsidRDefault="00CD4F51" w:rsidP="00CD4F51">
      <w:pPr>
        <w:rPr>
          <w:rFonts w:eastAsia="SimSun"/>
          <w:lang w:val="el-GR" w:eastAsia="el-GR" w:bidi="he-IL"/>
        </w:rPr>
      </w:pPr>
    </w:p>
    <w:p w14:paraId="41239150"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0C8A8EB2" w14:textId="77777777" w:rsidR="00CD4F51" w:rsidRPr="00842CDC" w:rsidRDefault="00CD4F51" w:rsidP="00CD4F51">
      <w:pPr>
        <w:rPr>
          <w:lang w:val="el-GR"/>
        </w:rPr>
      </w:pPr>
    </w:p>
    <w:p w14:paraId="3A90F3F8"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65EC3880"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32406450"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6B55146C"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9FD5863"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0"/>
    <w:p w14:paraId="4734B032" w14:textId="77777777" w:rsidR="008338F0" w:rsidRPr="00603221" w:rsidRDefault="008338F0">
      <w:pPr>
        <w:rPr>
          <w:lang w:val="el-GR"/>
        </w:rPr>
      </w:pPr>
    </w:p>
    <w:p w14:paraId="4B584D06" w14:textId="77777777" w:rsidR="00CD4F51" w:rsidRDefault="00CD4F51">
      <w:pPr>
        <w:suppressAutoHyphens w:val="0"/>
        <w:spacing w:after="0"/>
        <w:jc w:val="left"/>
        <w:rPr>
          <w:b/>
          <w:color w:val="002060"/>
          <w:lang w:val="el-GR"/>
        </w:rPr>
      </w:pPr>
      <w:bookmarkStart w:id="531" w:name="_Ref496623895"/>
      <w:bookmarkStart w:id="532" w:name="_Ref496624676"/>
      <w:bookmarkStart w:id="533" w:name="_Ref496625135"/>
      <w:bookmarkStart w:id="534" w:name="_Toc97194387"/>
      <w:bookmarkStart w:id="535" w:name="_Toc97194491"/>
      <w:r>
        <w:rPr>
          <w:lang w:val="el-GR"/>
        </w:rPr>
        <w:br w:type="page"/>
      </w:r>
    </w:p>
    <w:p w14:paraId="158FB760" w14:textId="77777777" w:rsidR="008338F0" w:rsidRPr="003329FF" w:rsidRDefault="003355E7" w:rsidP="003329FF">
      <w:pPr>
        <w:pStyle w:val="2"/>
        <w:numPr>
          <w:ilvl w:val="0"/>
          <w:numId w:val="0"/>
        </w:numPr>
        <w:ind w:left="576" w:hanging="576"/>
        <w:rPr>
          <w:rFonts w:cs="Tahoma"/>
          <w:lang w:val="el-GR"/>
        </w:rPr>
      </w:pPr>
      <w:bookmarkStart w:id="536" w:name="_Toc129891399"/>
      <w:r w:rsidRPr="003329FF">
        <w:rPr>
          <w:rFonts w:cs="Tahoma"/>
          <w:lang w:val="el-GR"/>
        </w:rPr>
        <w:t xml:space="preserve">ΠΑΡΑΡΤΗΜΑ </w:t>
      </w:r>
      <w:r w:rsidRPr="00603221">
        <w:rPr>
          <w:rFonts w:cs="Tahoma"/>
        </w:rPr>
        <w:t>VIII</w:t>
      </w:r>
      <w:r w:rsidRPr="003329FF">
        <w:rPr>
          <w:rFonts w:cs="Tahoma"/>
          <w:lang w:val="el-GR"/>
        </w:rPr>
        <w:t xml:space="preserve"> – Υποδείγματα Εγγυητικών Επιστολών</w:t>
      </w:r>
      <w:bookmarkEnd w:id="531"/>
      <w:bookmarkEnd w:id="532"/>
      <w:bookmarkEnd w:id="533"/>
      <w:bookmarkEnd w:id="534"/>
      <w:bookmarkEnd w:id="535"/>
      <w:bookmarkEnd w:id="536"/>
      <w:r w:rsidRPr="003329FF">
        <w:rPr>
          <w:rFonts w:cs="Tahoma"/>
          <w:lang w:val="el-GR"/>
        </w:rPr>
        <w:t xml:space="preserve"> </w:t>
      </w:r>
    </w:p>
    <w:p w14:paraId="457A8955" w14:textId="77777777" w:rsidR="009B6AAD" w:rsidRPr="00603221" w:rsidRDefault="009B6AAD">
      <w:pPr>
        <w:pStyle w:val="3"/>
        <w:numPr>
          <w:ilvl w:val="0"/>
          <w:numId w:val="8"/>
        </w:numPr>
        <w:rPr>
          <w:rFonts w:cs="Tahoma"/>
          <w:szCs w:val="22"/>
          <w:u w:val="single"/>
          <w:lang w:val="el-GR"/>
        </w:rPr>
      </w:pPr>
      <w:bookmarkStart w:id="537" w:name="_Toc43634808"/>
      <w:bookmarkStart w:id="538" w:name="_Toc44821188"/>
      <w:bookmarkStart w:id="539" w:name="_Toc48552980"/>
      <w:bookmarkStart w:id="540" w:name="_Toc49073807"/>
      <w:bookmarkStart w:id="541" w:name="_Toc62559079"/>
      <w:bookmarkStart w:id="542" w:name="_Toc487799701"/>
      <w:bookmarkStart w:id="543" w:name="_Toc97194388"/>
      <w:bookmarkStart w:id="544" w:name="_Toc97194492"/>
      <w:bookmarkStart w:id="545" w:name="_Toc129891400"/>
      <w:r w:rsidRPr="00603221">
        <w:rPr>
          <w:rFonts w:cs="Tahoma"/>
          <w:szCs w:val="22"/>
          <w:u w:val="single"/>
          <w:lang w:val="el-GR"/>
        </w:rPr>
        <w:t>Εγγυητική Επιστολή Συμμετοχής</w:t>
      </w:r>
      <w:bookmarkEnd w:id="537"/>
      <w:bookmarkEnd w:id="538"/>
      <w:bookmarkEnd w:id="539"/>
      <w:bookmarkEnd w:id="540"/>
      <w:bookmarkEnd w:id="541"/>
      <w:bookmarkEnd w:id="542"/>
      <w:bookmarkEnd w:id="543"/>
      <w:bookmarkEnd w:id="544"/>
      <w:bookmarkEnd w:id="545"/>
    </w:p>
    <w:p w14:paraId="08F36935" w14:textId="77777777" w:rsidR="007A7DCA" w:rsidRPr="00603221" w:rsidRDefault="007A7DCA" w:rsidP="009B6AAD">
      <w:pPr>
        <w:rPr>
          <w:lang w:val="el-GR" w:eastAsia="el-GR"/>
        </w:rPr>
      </w:pPr>
    </w:p>
    <w:p w14:paraId="7D17DC3C"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768DCAA" w14:textId="77777777" w:rsidR="009B6AAD" w:rsidRPr="00603221" w:rsidRDefault="009B6AAD" w:rsidP="009B6AAD">
      <w:pPr>
        <w:jc w:val="right"/>
        <w:rPr>
          <w:lang w:val="el-GR" w:eastAsia="el-GR"/>
        </w:rPr>
      </w:pPr>
      <w:r w:rsidRPr="00603221">
        <w:rPr>
          <w:lang w:val="el-GR" w:eastAsia="el-GR"/>
        </w:rPr>
        <w:t>Ημερομηνία έκδοσης...........................</w:t>
      </w:r>
    </w:p>
    <w:p w14:paraId="2CE62AC5"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15038636"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43407366"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1A97E939"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50DAE907"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792A89A8"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FEFE33F"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0EDD368"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1ED42FCC"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D3A77FB"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5719ADFA"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0F3428D7"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5F0F6B7D"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D9B7AC4"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0C1A1AD"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1F640FB0"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5CBAA25C" w14:textId="64D4F674"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46" w:name="_Hlk67671899"/>
      <w:r w:rsidRPr="00603221">
        <w:rPr>
          <w:lang w:val="el-GR" w:eastAsia="el-GR"/>
        </w:rPr>
        <w:t xml:space="preserve">σύμφωνα </w:t>
      </w:r>
      <w:r w:rsidRPr="00603221">
        <w:rPr>
          <w:highlight w:val="yellow"/>
          <w:lang w:val="el-GR" w:eastAsia="el-GR"/>
        </w:rPr>
        <w:t xml:space="preserve">με την παρ. </w:t>
      </w:r>
      <w:r w:rsidR="004A3382" w:rsidRPr="00603221">
        <w:rPr>
          <w:b/>
          <w:bCs/>
          <w:lang w:val="el-GR"/>
        </w:rPr>
        <w:fldChar w:fldCharType="begin"/>
      </w:r>
      <w:r w:rsidR="004A3382" w:rsidRPr="00603221">
        <w:rPr>
          <w:highlight w:val="yellow"/>
          <w:lang w:val="el-GR" w:eastAsia="el-GR"/>
        </w:rPr>
        <w:instrText xml:space="preserve"> REF _Ref496542081 \r \h </w:instrText>
      </w:r>
      <w:r w:rsidR="00DF02B0" w:rsidRPr="006719D5">
        <w:rPr>
          <w:b/>
          <w:bCs/>
          <w:lang w:val="el-GR"/>
        </w:rPr>
        <w:instrText xml:space="preserve"> \* MERGEFORMAT </w:instrText>
      </w:r>
      <w:r w:rsidR="004A3382" w:rsidRPr="00603221">
        <w:rPr>
          <w:b/>
          <w:bCs/>
          <w:lang w:val="el-GR"/>
        </w:rPr>
      </w:r>
      <w:r w:rsidR="004A3382" w:rsidRPr="00603221">
        <w:rPr>
          <w:b/>
          <w:bCs/>
          <w:lang w:val="el-GR"/>
        </w:rPr>
        <w:fldChar w:fldCharType="separate"/>
      </w:r>
      <w:r w:rsidR="00285BBF">
        <w:rPr>
          <w:highlight w:val="yellow"/>
          <w:cs/>
          <w:lang w:val="el-GR" w:eastAsia="el-GR"/>
        </w:rPr>
        <w:t>‎</w:t>
      </w:r>
      <w:r w:rsidR="00285BBF">
        <w:rPr>
          <w:highlight w:val="yellow"/>
          <w:lang w:val="el-GR" w:eastAsia="el-GR"/>
        </w:rPr>
        <w:t>2.2.2</w:t>
      </w:r>
      <w:r w:rsidR="004A3382" w:rsidRPr="00603221">
        <w:rPr>
          <w:b/>
          <w:bCs/>
          <w:lang w:val="el-GR"/>
        </w:rPr>
        <w:fldChar w:fldCharType="end"/>
      </w:r>
      <w:r w:rsidR="004A3382" w:rsidRPr="00603221">
        <w:rPr>
          <w:highlight w:val="yellow"/>
          <w:lang w:val="el-GR" w:eastAsia="el-GR"/>
        </w:rPr>
        <w:t xml:space="preserve"> της παρούσας</w:t>
      </w:r>
      <w:proofErr w:type="gramStart"/>
      <w:r w:rsidR="004A3382" w:rsidRPr="00603221">
        <w:rPr>
          <w:highlight w:val="yellow"/>
          <w:lang w:val="el-GR" w:eastAsia="el-GR"/>
        </w:rPr>
        <w:t xml:space="preserve"> </w:t>
      </w:r>
      <w:r w:rsidRPr="00603221">
        <w:rPr>
          <w:lang w:val="el-GR" w:eastAsia="el-GR"/>
        </w:rPr>
        <w:t>,</w:t>
      </w:r>
      <w:proofErr w:type="gramEnd"/>
      <w:r w:rsidRPr="00603221">
        <w:rPr>
          <w:lang w:val="el-GR" w:eastAsia="el-GR"/>
        </w:rPr>
        <w:t xml:space="preserve"> </w:t>
      </w:r>
      <w:bookmarkEnd w:id="546"/>
      <w:r w:rsidRPr="00603221">
        <w:rPr>
          <w:lang w:val="el-GR" w:eastAsia="el-GR"/>
        </w:rPr>
        <w:t xml:space="preserve">με την προϋπόθεση ότι το σχετικό αίτημά σας θα μας υποβληθεί πριν από την ημερομηνία λήξης της. </w:t>
      </w:r>
    </w:p>
    <w:p w14:paraId="7EF39D70"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62EBDD80"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0D9D759C" w14:textId="77777777" w:rsidR="007A7DCA" w:rsidRPr="00603221" w:rsidRDefault="007A7DCA">
      <w:pPr>
        <w:suppressAutoHyphens w:val="0"/>
        <w:spacing w:after="0"/>
        <w:jc w:val="left"/>
        <w:rPr>
          <w:lang w:val="el-GR"/>
        </w:rPr>
      </w:pPr>
    </w:p>
    <w:p w14:paraId="6CB589AE" w14:textId="77777777" w:rsidR="007A7DCA" w:rsidRPr="00603221" w:rsidRDefault="007A7DCA">
      <w:pPr>
        <w:pStyle w:val="3"/>
        <w:numPr>
          <w:ilvl w:val="0"/>
          <w:numId w:val="8"/>
        </w:numPr>
        <w:rPr>
          <w:rFonts w:cs="Tahoma"/>
          <w:szCs w:val="22"/>
          <w:u w:val="single"/>
          <w:lang w:val="el-GR"/>
        </w:rPr>
      </w:pPr>
      <w:bookmarkStart w:id="547" w:name="_Toc97194389"/>
      <w:bookmarkStart w:id="548" w:name="_Toc97194493"/>
      <w:bookmarkStart w:id="549" w:name="_Toc129891401"/>
      <w:r w:rsidRPr="00603221">
        <w:rPr>
          <w:rFonts w:cs="Tahoma"/>
          <w:szCs w:val="22"/>
          <w:u w:val="single"/>
          <w:lang w:val="el-GR"/>
        </w:rPr>
        <w:t>Εγγυητική Επιστολή Καλής Εκτέλεσης</w:t>
      </w:r>
      <w:bookmarkEnd w:id="547"/>
      <w:bookmarkEnd w:id="548"/>
      <w:bookmarkEnd w:id="549"/>
      <w:r w:rsidRPr="00603221">
        <w:rPr>
          <w:rFonts w:cs="Tahoma"/>
          <w:szCs w:val="22"/>
          <w:u w:val="single"/>
          <w:lang w:val="el-GR"/>
        </w:rPr>
        <w:t xml:space="preserve"> </w:t>
      </w:r>
    </w:p>
    <w:p w14:paraId="0B6FD844" w14:textId="77777777" w:rsidR="009B6AAD" w:rsidRPr="00603221" w:rsidRDefault="009B6AAD">
      <w:pPr>
        <w:suppressAutoHyphens w:val="0"/>
        <w:spacing w:after="0"/>
        <w:jc w:val="left"/>
        <w:rPr>
          <w:lang w:val="el-GR"/>
        </w:rPr>
      </w:pPr>
    </w:p>
    <w:p w14:paraId="5CC86C83" w14:textId="77777777" w:rsidR="007A7DCA" w:rsidRPr="00603221" w:rsidRDefault="007A7DCA" w:rsidP="007A7DCA">
      <w:pPr>
        <w:rPr>
          <w:lang w:val="el-GR"/>
        </w:rPr>
      </w:pPr>
      <w:bookmarkStart w:id="550" w:name="_Toc336420407"/>
      <w:r w:rsidRPr="00603221">
        <w:rPr>
          <w:lang w:val="el-GR"/>
        </w:rPr>
        <w:t>ΕΚΔΟΤΗΣ (Πλήρης επωνυμία).......................................................................</w:t>
      </w:r>
      <w:bookmarkEnd w:id="550"/>
    </w:p>
    <w:p w14:paraId="0FF7C631" w14:textId="77777777" w:rsidR="007A7DCA" w:rsidRPr="00603221" w:rsidRDefault="007A7DCA" w:rsidP="007A7DCA">
      <w:pPr>
        <w:jc w:val="right"/>
        <w:rPr>
          <w:lang w:val="el-GR"/>
        </w:rPr>
      </w:pPr>
      <w:r w:rsidRPr="00603221">
        <w:rPr>
          <w:lang w:val="el-GR"/>
        </w:rPr>
        <w:t>Ημερομηνία έκδοσης...........................</w:t>
      </w:r>
    </w:p>
    <w:p w14:paraId="2F7B0F28"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1F0144B4"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EB578B2" w14:textId="77777777" w:rsidR="007A7DCA" w:rsidRPr="00603221" w:rsidRDefault="007A7DCA" w:rsidP="007A7DCA">
      <w:pPr>
        <w:rPr>
          <w:lang w:val="el-GR"/>
        </w:rPr>
      </w:pPr>
    </w:p>
    <w:p w14:paraId="62E40D31"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61DB0A68"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2B2B306B"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2ED3D4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254C6C7"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95A8F0C"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2E6F2A"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0A6B73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57447041"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77934FD7"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696AF053"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46929EDB" w14:textId="184E1E2F" w:rsidR="007A7DCA" w:rsidRPr="00603221" w:rsidRDefault="007A7DCA" w:rsidP="007A7DCA">
      <w:pPr>
        <w:rPr>
          <w:lang w:val="el-GR"/>
        </w:rPr>
      </w:pPr>
      <w:r w:rsidRPr="00603221">
        <w:rPr>
          <w:lang w:val="el-GR"/>
        </w:rPr>
        <w:t xml:space="preserve">Η παρούσα ισχύει μέχρι και την ............... </w:t>
      </w:r>
      <w:bookmarkStart w:id="551"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285BBF">
        <w:rPr>
          <w:b/>
          <w:cs/>
          <w:lang w:val="el-GR"/>
        </w:rPr>
        <w:t>‎</w:t>
      </w:r>
      <w:r w:rsidR="00285BBF">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51"/>
    <w:p w14:paraId="01E51752"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4CBC5D82" w14:textId="77777777" w:rsidR="007A7DCA" w:rsidRPr="00603221" w:rsidRDefault="007A7DCA" w:rsidP="007A7DCA">
      <w:pPr>
        <w:jc w:val="right"/>
        <w:rPr>
          <w:lang w:val="el-GR"/>
        </w:rPr>
      </w:pPr>
    </w:p>
    <w:p w14:paraId="715C3152" w14:textId="77777777" w:rsidR="007A7DCA" w:rsidRPr="00C622A6" w:rsidRDefault="007A7DCA" w:rsidP="007A7DCA">
      <w:pPr>
        <w:jc w:val="right"/>
        <w:rPr>
          <w:lang w:val="el-GR"/>
        </w:rPr>
      </w:pPr>
      <w:r w:rsidRPr="00C622A6">
        <w:rPr>
          <w:lang w:val="el-GR" w:eastAsia="el-GR"/>
        </w:rPr>
        <w:t>(Εξουσιοδοτημένη υπογραφή)</w:t>
      </w:r>
    </w:p>
    <w:p w14:paraId="78DD199C" w14:textId="77777777" w:rsidR="00DA2A67" w:rsidRPr="00603221" w:rsidRDefault="00DA2A67">
      <w:pPr>
        <w:suppressAutoHyphens w:val="0"/>
        <w:spacing w:after="0"/>
        <w:jc w:val="left"/>
        <w:rPr>
          <w:b/>
          <w:bCs/>
          <w:lang w:val="el-GR"/>
        </w:rPr>
      </w:pPr>
      <w:r w:rsidRPr="00603221">
        <w:rPr>
          <w:lang w:val="el-GR"/>
        </w:rPr>
        <w:br w:type="page"/>
      </w:r>
    </w:p>
    <w:p w14:paraId="552C7B91" w14:textId="77777777" w:rsidR="00E75240" w:rsidRPr="00A93898" w:rsidRDefault="00754574" w:rsidP="00CF1C2C">
      <w:pPr>
        <w:pStyle w:val="2"/>
        <w:numPr>
          <w:ilvl w:val="0"/>
          <w:numId w:val="0"/>
        </w:numPr>
        <w:ind w:left="576" w:hanging="576"/>
        <w:rPr>
          <w:rFonts w:cs="Tahoma"/>
          <w:lang w:val="el-GR"/>
        </w:rPr>
      </w:pPr>
      <w:bookmarkStart w:id="552" w:name="_Toc97194393"/>
      <w:bookmarkStart w:id="553" w:name="_Toc97194497"/>
      <w:bookmarkStart w:id="554" w:name="_Ref129883924"/>
      <w:bookmarkStart w:id="555" w:name="_Ref129883930"/>
      <w:bookmarkStart w:id="556" w:name="_Ref129883934"/>
      <w:bookmarkStart w:id="557" w:name="_Toc129891402"/>
      <w:r>
        <w:rPr>
          <w:rFonts w:cs="Tahoma"/>
          <w:lang w:val="el-GR"/>
        </w:rPr>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52"/>
      <w:bookmarkEnd w:id="553"/>
      <w:bookmarkEnd w:id="554"/>
      <w:bookmarkEnd w:id="555"/>
      <w:bookmarkEnd w:id="556"/>
      <w:bookmarkEnd w:id="557"/>
      <w:r w:rsidR="00E75240" w:rsidRPr="00A93898">
        <w:rPr>
          <w:rFonts w:cs="Tahoma"/>
          <w:lang w:val="el-GR"/>
        </w:rPr>
        <w:t xml:space="preserve"> </w:t>
      </w:r>
    </w:p>
    <w:p w14:paraId="268D5A4B"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7CDC950"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CB0C247"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3419EAD2"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615249A3"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2CDFD9C4"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2B20F18"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3F9CBDC"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10E7CFB"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3DD7CA7"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303F9D8" w14:textId="77777777" w:rsidR="006C03D6" w:rsidRDefault="006C03D6">
      <w:pPr>
        <w:suppressAutoHyphens w:val="0"/>
        <w:spacing w:after="0"/>
        <w:jc w:val="left"/>
        <w:rPr>
          <w:lang w:val="el-GR"/>
        </w:rPr>
      </w:pPr>
      <w:r>
        <w:rPr>
          <w:lang w:val="el-GR"/>
        </w:rPr>
        <w:br w:type="page"/>
      </w:r>
    </w:p>
    <w:p w14:paraId="0A94B1E2"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8" w:name="_Ref118477993"/>
      <w:bookmarkStart w:id="559" w:name="_Toc129891403"/>
      <w:bookmarkStart w:id="560" w:name="_Hlk118481870"/>
      <w:r w:rsidRPr="00C0415C">
        <w:rPr>
          <w:lang w:val="el-GR"/>
        </w:rPr>
        <w:t>ΠΑΡΑΡΤΗΜΑ</w:t>
      </w:r>
      <w:r w:rsidRPr="002A51E1">
        <w:rPr>
          <w:lang w:val="el-GR"/>
        </w:rPr>
        <w:t xml:space="preserve"> </w:t>
      </w:r>
      <w:r>
        <w:t>X</w:t>
      </w:r>
      <w:r w:rsidRPr="002A51E1">
        <w:rPr>
          <w:lang w:val="el-GR"/>
        </w:rPr>
        <w:t xml:space="preserve"> – </w:t>
      </w:r>
      <w:r>
        <w:rPr>
          <w:lang w:val="el-GR"/>
        </w:rPr>
        <w:t>Ρήτρα Ακεραιότητας</w:t>
      </w:r>
      <w:bookmarkEnd w:id="558"/>
      <w:bookmarkEnd w:id="559"/>
      <w:r>
        <w:rPr>
          <w:lang w:val="el-GR"/>
        </w:rPr>
        <w:t xml:space="preserve"> </w:t>
      </w:r>
    </w:p>
    <w:p w14:paraId="0578D97C"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083C2E3C"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07C67284"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6323E6B3"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73565C6E"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324EE62"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4AD9FA58"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2765EC85"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C2F6909"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11DD3306"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DFB1BDC" w14:textId="77777777" w:rsidR="006C03D6" w:rsidRPr="00E532F8" w:rsidRDefault="006C03D6" w:rsidP="006C03D6">
      <w:pPr>
        <w:spacing w:line="276" w:lineRule="auto"/>
        <w:rPr>
          <w:lang w:val="el-GR"/>
        </w:rPr>
      </w:pPr>
    </w:p>
    <w:p w14:paraId="5568A6FB"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60"/>
    <w:p w14:paraId="2ADABFEE" w14:textId="77777777" w:rsidR="006C03D6" w:rsidRPr="002A51E1" w:rsidRDefault="006C03D6" w:rsidP="006C03D6">
      <w:pPr>
        <w:rPr>
          <w:lang w:val="el-GR"/>
        </w:rPr>
      </w:pPr>
    </w:p>
    <w:p w14:paraId="2501D1A6"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BFE0F" w14:textId="77777777" w:rsidR="003413AE" w:rsidRDefault="003413AE">
      <w:pPr>
        <w:spacing w:after="0"/>
      </w:pPr>
      <w:r>
        <w:separator/>
      </w:r>
    </w:p>
  </w:endnote>
  <w:endnote w:type="continuationSeparator" w:id="0">
    <w:p w14:paraId="2F930B77" w14:textId="77777777" w:rsidR="003413AE" w:rsidRDefault="003413AE">
      <w:pPr>
        <w:spacing w:after="0"/>
      </w:pPr>
      <w:r>
        <w:continuationSeparator/>
      </w:r>
    </w:p>
  </w:endnote>
  <w:endnote w:type="continuationNotice" w:id="1">
    <w:p w14:paraId="6312CB5F" w14:textId="77777777" w:rsidR="003413AE" w:rsidRDefault="003413A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374457" w:rsidRPr="00A73BD3" w14:paraId="3A3252E6" w14:textId="77777777" w:rsidTr="008962EE">
      <w:tc>
        <w:tcPr>
          <w:tcW w:w="8747" w:type="dxa"/>
          <w:tcBorders>
            <w:top w:val="single" w:sz="4" w:space="0" w:color="auto"/>
          </w:tcBorders>
        </w:tcPr>
        <w:p w14:paraId="09E01BCB" w14:textId="77777777" w:rsidR="00374457" w:rsidRPr="001E54F6" w:rsidRDefault="00374457"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7596EDEB" w14:textId="77777777" w:rsidR="00374457" w:rsidRPr="001E54F6" w:rsidRDefault="00374457"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4126E4">
            <w:rPr>
              <w:rStyle w:val="a3"/>
              <w:rFonts w:cs="Tahoma"/>
              <w:noProof/>
              <w:sz w:val="20"/>
            </w:rPr>
            <w:t>27</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4126E4">
            <w:rPr>
              <w:rStyle w:val="a3"/>
              <w:rFonts w:cs="Tahoma"/>
              <w:noProof/>
              <w:sz w:val="20"/>
            </w:rPr>
            <w:t>89</w:t>
          </w:r>
          <w:r w:rsidRPr="001E54F6">
            <w:rPr>
              <w:rStyle w:val="a3"/>
              <w:rFonts w:cs="Tahoma"/>
              <w:sz w:val="20"/>
            </w:rPr>
            <w:fldChar w:fldCharType="end"/>
          </w:r>
        </w:p>
      </w:tc>
    </w:tr>
  </w:tbl>
  <w:p w14:paraId="37A30537" w14:textId="77777777" w:rsidR="00374457" w:rsidRPr="00603221" w:rsidRDefault="008962EE">
    <w:pPr>
      <w:pStyle w:val="af2"/>
      <w:rPr>
        <w:sz w:val="20"/>
        <w:szCs w:val="20"/>
      </w:rPr>
    </w:pPr>
    <w:r w:rsidRPr="00810AC1">
      <w:rPr>
        <w:rStyle w:val="WW8Num31z2"/>
        <w:noProof/>
      </w:rPr>
      <w:drawing>
        <wp:inline distT="0" distB="0" distL="0" distR="0" wp14:anchorId="22FAC6FF" wp14:editId="09B0F93C">
          <wp:extent cx="6120130" cy="447675"/>
          <wp:effectExtent l="0" t="0" r="0" b="9525"/>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6120130" cy="4476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374457" w:rsidRPr="00994167" w14:paraId="7FEAF2BE" w14:textId="77777777" w:rsidTr="00C651CD">
      <w:trPr>
        <w:jc w:val="center"/>
      </w:trPr>
      <w:tc>
        <w:tcPr>
          <w:tcW w:w="8505" w:type="dxa"/>
          <w:tcBorders>
            <w:top w:val="single" w:sz="4" w:space="0" w:color="auto"/>
          </w:tcBorders>
        </w:tcPr>
        <w:p w14:paraId="197A5940" w14:textId="77777777" w:rsidR="00374457" w:rsidRPr="00994167" w:rsidRDefault="0037445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05BEB323" w14:textId="77777777" w:rsidR="00374457" w:rsidRPr="00994167" w:rsidRDefault="0037445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004126E4">
            <w:rPr>
              <w:rFonts w:cs="Calibri"/>
              <w:noProof/>
              <w:szCs w:val="24"/>
            </w:rPr>
            <w:t>84</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004126E4">
            <w:rPr>
              <w:rFonts w:cs="Calibri"/>
              <w:noProof/>
              <w:szCs w:val="24"/>
            </w:rPr>
            <w:t>89</w:t>
          </w:r>
          <w:r w:rsidRPr="00994167">
            <w:rPr>
              <w:rFonts w:cs="Calibri"/>
              <w:noProof/>
              <w:szCs w:val="24"/>
            </w:rPr>
            <w:fldChar w:fldCharType="end"/>
          </w:r>
        </w:p>
      </w:tc>
    </w:tr>
  </w:tbl>
  <w:p w14:paraId="736F6998" w14:textId="77777777" w:rsidR="00374457" w:rsidRDefault="008962EE">
    <w:pPr>
      <w:pStyle w:val="af2"/>
    </w:pPr>
    <w:r w:rsidRPr="00810AC1">
      <w:rPr>
        <w:rStyle w:val="WW8Num31z2"/>
        <w:noProof/>
      </w:rPr>
      <w:drawing>
        <wp:inline distT="0" distB="0" distL="0" distR="0" wp14:anchorId="5D2195CA" wp14:editId="6C7C4278">
          <wp:extent cx="6120130" cy="447675"/>
          <wp:effectExtent l="0" t="0" r="0" b="9525"/>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6120130" cy="4476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5130" w14:textId="77777777" w:rsidR="00374457" w:rsidRDefault="00374457">
    <w:pPr>
      <w:pStyle w:val="af2"/>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374457" w:rsidRPr="00A73BD3" w14:paraId="0B414F25" w14:textId="77777777" w:rsidTr="00B85193">
      <w:tc>
        <w:tcPr>
          <w:tcW w:w="8747" w:type="dxa"/>
          <w:tcBorders>
            <w:top w:val="single" w:sz="4" w:space="0" w:color="auto"/>
          </w:tcBorders>
        </w:tcPr>
        <w:p w14:paraId="53E584F0" w14:textId="77777777" w:rsidR="00374457" w:rsidRPr="003329FF" w:rsidRDefault="00374457"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2729D79C" w14:textId="77777777" w:rsidR="00374457" w:rsidRPr="003329FF" w:rsidRDefault="00374457"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4126E4">
            <w:rPr>
              <w:rStyle w:val="a3"/>
              <w:rFonts w:cs="Tahoma"/>
              <w:noProof/>
              <w:sz w:val="20"/>
            </w:rPr>
            <w:t>89</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4126E4">
            <w:rPr>
              <w:rStyle w:val="a3"/>
              <w:rFonts w:cs="Tahoma"/>
              <w:noProof/>
              <w:sz w:val="20"/>
            </w:rPr>
            <w:t>89</w:t>
          </w:r>
          <w:r w:rsidRPr="003329FF">
            <w:rPr>
              <w:rStyle w:val="a3"/>
              <w:rFonts w:cs="Tahoma"/>
              <w:sz w:val="20"/>
            </w:rPr>
            <w:fldChar w:fldCharType="end"/>
          </w:r>
        </w:p>
      </w:tc>
    </w:tr>
  </w:tbl>
  <w:p w14:paraId="6385FF41" w14:textId="77777777" w:rsidR="00374457" w:rsidRDefault="00B85193" w:rsidP="00AE28D7">
    <w:pPr>
      <w:pStyle w:val="af2"/>
      <w:spacing w:after="0"/>
    </w:pPr>
    <w:r w:rsidRPr="00810AC1">
      <w:rPr>
        <w:rStyle w:val="WW8Num31z2"/>
        <w:noProof/>
      </w:rPr>
      <w:drawing>
        <wp:inline distT="0" distB="0" distL="0" distR="0" wp14:anchorId="760ED87F" wp14:editId="32947759">
          <wp:extent cx="6120130" cy="447675"/>
          <wp:effectExtent l="0" t="0" r="0" b="9525"/>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6120130" cy="4476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A948A" w14:textId="77777777" w:rsidR="003413AE" w:rsidRDefault="003413AE">
      <w:pPr>
        <w:spacing w:after="0"/>
      </w:pPr>
      <w:r>
        <w:separator/>
      </w:r>
    </w:p>
  </w:footnote>
  <w:footnote w:type="continuationSeparator" w:id="0">
    <w:p w14:paraId="04D1E08F" w14:textId="77777777" w:rsidR="003413AE" w:rsidRDefault="003413AE">
      <w:pPr>
        <w:spacing w:after="0"/>
      </w:pPr>
      <w:r>
        <w:continuationSeparator/>
      </w:r>
    </w:p>
  </w:footnote>
  <w:footnote w:type="continuationNotice" w:id="1">
    <w:p w14:paraId="657D2346" w14:textId="77777777" w:rsidR="003413AE" w:rsidRDefault="003413AE">
      <w:pPr>
        <w:spacing w:after="0"/>
      </w:pPr>
    </w:p>
  </w:footnote>
  <w:footnote w:id="2">
    <w:p w14:paraId="04B36AE0" w14:textId="77777777" w:rsidR="00374457" w:rsidRPr="006B2C94" w:rsidRDefault="00374457"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3">
    <w:p w14:paraId="7217C92C" w14:textId="77777777" w:rsidR="00374457" w:rsidRPr="00BD65F6" w:rsidRDefault="00374457"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717B72B8" w14:textId="77777777" w:rsidR="00374457" w:rsidRPr="005B2FD1" w:rsidRDefault="00374457"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27ED0404" w14:textId="77777777" w:rsidR="00374457" w:rsidRPr="006B2C94" w:rsidRDefault="00374457" w:rsidP="002B2F6A">
      <w:pPr>
        <w:pStyle w:val="af4"/>
        <w:rPr>
          <w:lang w:val="el-GR"/>
        </w:rPr>
      </w:pPr>
      <w:r>
        <w:rPr>
          <w:rStyle w:val="a4"/>
        </w:rPr>
        <w:footnoteRef/>
      </w:r>
      <w:r>
        <w:rPr>
          <w:lang w:val="el-GR"/>
        </w:rPr>
        <w:tab/>
        <w:t>Άρθρο 96, παρ. 7 του ν. 4412/2016</w:t>
      </w:r>
    </w:p>
  </w:footnote>
  <w:footnote w:id="6">
    <w:p w14:paraId="4ABFDB01" w14:textId="77777777" w:rsidR="00374457" w:rsidRPr="009C1E20" w:rsidRDefault="00374457"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7">
    <w:p w14:paraId="3D418F21" w14:textId="77777777" w:rsidR="00374457" w:rsidRPr="00F93782" w:rsidRDefault="00374457"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8">
    <w:p w14:paraId="171CAFB2" w14:textId="77777777" w:rsidR="00374457" w:rsidRPr="00FF4138" w:rsidRDefault="00374457"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34E5576A" w14:textId="77777777" w:rsidR="00374457" w:rsidRPr="00EE7F42" w:rsidRDefault="00374457"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F27E0" w14:textId="77777777" w:rsidR="00374457" w:rsidRPr="00C82832" w:rsidRDefault="00374457"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337D8E">
      <w:rPr>
        <w:sz w:val="20"/>
        <w:szCs w:val="20"/>
        <w:lang w:val="el-GR"/>
      </w:rPr>
      <w:t>«</w:t>
    </w:r>
    <w:r w:rsidR="005036D8">
      <w:rPr>
        <w:b/>
        <w:bCs/>
        <w:sz w:val="20"/>
        <w:szCs w:val="20"/>
        <w:lang w:val="el-GR"/>
      </w:rPr>
      <w:t>Υπηρεσίες δημοσιότητας στο πλαίσιο</w:t>
    </w:r>
    <w:r w:rsidR="0000349A" w:rsidRPr="0000349A">
      <w:rPr>
        <w:b/>
        <w:bCs/>
        <w:sz w:val="20"/>
        <w:szCs w:val="20"/>
        <w:lang w:val="el-GR"/>
      </w:rPr>
      <w:t xml:space="preserve"> του Προγράμματος «</w:t>
    </w:r>
    <w:r w:rsidR="004C02BC">
      <w:rPr>
        <w:b/>
        <w:bCs/>
        <w:sz w:val="20"/>
        <w:szCs w:val="20"/>
        <w:lang w:val="el-GR"/>
      </w:rPr>
      <w:t>Οικονομική ενίσχυση</w:t>
    </w:r>
    <w:r w:rsidR="0000349A" w:rsidRPr="0000349A">
      <w:rPr>
        <w:b/>
        <w:bCs/>
        <w:sz w:val="20"/>
        <w:szCs w:val="20"/>
        <w:lang w:val="el-GR"/>
      </w:rPr>
      <w:t xml:space="preserve"> για τη διενέργεια πράξεων προληπτικής οδοντιατρικής φροντίδας σε παιδιά ηλικίας έξι έως δώδεκα (6-12) ετών - (</w:t>
    </w:r>
    <w:proofErr w:type="spellStart"/>
    <w:r w:rsidR="0000349A" w:rsidRPr="0000349A">
      <w:rPr>
        <w:b/>
        <w:bCs/>
        <w:sz w:val="20"/>
        <w:szCs w:val="20"/>
        <w:lang w:val="el-GR"/>
      </w:rPr>
      <w:t>Dentist</w:t>
    </w:r>
    <w:proofErr w:type="spellEnd"/>
    <w:r w:rsidR="0000349A" w:rsidRPr="0000349A">
      <w:rPr>
        <w:b/>
        <w:bCs/>
        <w:sz w:val="20"/>
        <w:szCs w:val="20"/>
        <w:lang w:val="el-GR"/>
      </w:rPr>
      <w:t xml:space="preserve"> PASS)»</w:t>
    </w:r>
    <w:r w:rsidRPr="00337D8E">
      <w:rPr>
        <w:b/>
        <w:b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374457" w:rsidRPr="00CC5DB1" w14:paraId="19AA49EF" w14:textId="77777777" w:rsidTr="00C651CD">
      <w:trPr>
        <w:trHeight w:val="417"/>
      </w:trPr>
      <w:tc>
        <w:tcPr>
          <w:tcW w:w="3104" w:type="dxa"/>
          <w:vMerge w:val="restart"/>
          <w:tcBorders>
            <w:top w:val="nil"/>
            <w:left w:val="nil"/>
            <w:bottom w:val="nil"/>
            <w:right w:val="nil"/>
          </w:tcBorders>
        </w:tcPr>
        <w:p w14:paraId="580F308A" w14:textId="77777777" w:rsidR="00374457" w:rsidRPr="00C82DB4" w:rsidRDefault="00374457"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6556290B" wp14:editId="35717851">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59C5F08D" w14:textId="77777777" w:rsidR="00374457" w:rsidRPr="00C82DB4" w:rsidRDefault="00374457"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374457" w:rsidRPr="00C82DB4" w14:paraId="5525A674" w14:textId="77777777" w:rsidTr="00C651CD">
      <w:tc>
        <w:tcPr>
          <w:tcW w:w="3104" w:type="dxa"/>
          <w:vMerge/>
          <w:tcBorders>
            <w:left w:val="nil"/>
            <w:bottom w:val="nil"/>
            <w:right w:val="nil"/>
          </w:tcBorders>
        </w:tcPr>
        <w:p w14:paraId="34E32134" w14:textId="77777777" w:rsidR="00374457" w:rsidRPr="00C82DB4" w:rsidRDefault="00374457" w:rsidP="00C82DB4">
          <w:pPr>
            <w:ind w:right="-442"/>
            <w:rPr>
              <w:rFonts w:ascii="Calibri" w:hAnsi="Calibri"/>
              <w:b/>
              <w:lang w:val="el-GR" w:eastAsia="en-US"/>
            </w:rPr>
          </w:pPr>
        </w:p>
      </w:tc>
      <w:tc>
        <w:tcPr>
          <w:tcW w:w="6426" w:type="dxa"/>
          <w:tcBorders>
            <w:left w:val="nil"/>
            <w:bottom w:val="nil"/>
            <w:right w:val="nil"/>
          </w:tcBorders>
          <w:vAlign w:val="center"/>
        </w:tcPr>
        <w:p w14:paraId="087D9765" w14:textId="77777777" w:rsidR="00374457" w:rsidRPr="00C82DB4" w:rsidRDefault="00374457"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374457" w:rsidRPr="00CC5DB1" w14:paraId="25237C72" w14:textId="77777777" w:rsidTr="00C651CD">
      <w:trPr>
        <w:trHeight w:val="301"/>
      </w:trPr>
      <w:tc>
        <w:tcPr>
          <w:tcW w:w="3104" w:type="dxa"/>
          <w:vMerge/>
          <w:tcBorders>
            <w:left w:val="nil"/>
            <w:bottom w:val="nil"/>
            <w:right w:val="nil"/>
          </w:tcBorders>
        </w:tcPr>
        <w:p w14:paraId="206F82CA" w14:textId="77777777" w:rsidR="00374457" w:rsidRPr="00C82DB4" w:rsidRDefault="00374457" w:rsidP="00C82DB4">
          <w:pPr>
            <w:ind w:right="-442"/>
            <w:rPr>
              <w:rFonts w:ascii="Calibri" w:hAnsi="Calibri"/>
              <w:b/>
              <w:lang w:val="it-IT" w:eastAsia="en-US"/>
            </w:rPr>
          </w:pPr>
        </w:p>
      </w:tc>
      <w:tc>
        <w:tcPr>
          <w:tcW w:w="6426" w:type="dxa"/>
          <w:tcBorders>
            <w:top w:val="nil"/>
            <w:left w:val="nil"/>
            <w:bottom w:val="nil"/>
            <w:right w:val="nil"/>
          </w:tcBorders>
          <w:vAlign w:val="center"/>
        </w:tcPr>
        <w:p w14:paraId="70F94045" w14:textId="77777777" w:rsidR="00374457" w:rsidRPr="00C82DB4" w:rsidRDefault="00374457"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5D69F21C" w14:textId="77777777" w:rsidR="00374457" w:rsidRPr="006D3DA7" w:rsidRDefault="00374457"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7031" w14:textId="77777777" w:rsidR="00374457" w:rsidRPr="006D3DA7" w:rsidRDefault="00374457"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6F0660">
      <w:rPr>
        <w:b/>
        <w:bCs/>
        <w:sz w:val="20"/>
        <w:szCs w:val="20"/>
        <w:lang w:val="el-GR"/>
      </w:rPr>
      <w:t>«</w:t>
    </w:r>
    <w:r w:rsidR="00947379">
      <w:rPr>
        <w:b/>
        <w:bCs/>
        <w:sz w:val="20"/>
        <w:szCs w:val="20"/>
        <w:lang w:val="el-GR"/>
      </w:rPr>
      <w:t>Υπηρεσίες δημοσιότητας στο πλαίσιο</w:t>
    </w:r>
    <w:r w:rsidR="0000349A" w:rsidRPr="0000349A">
      <w:rPr>
        <w:b/>
        <w:bCs/>
        <w:sz w:val="20"/>
        <w:szCs w:val="20"/>
        <w:lang w:val="el-GR"/>
      </w:rPr>
      <w:t xml:space="preserve"> του Προγράμματος «</w:t>
    </w:r>
    <w:r w:rsidR="004C02BC">
      <w:rPr>
        <w:b/>
        <w:bCs/>
        <w:sz w:val="20"/>
        <w:szCs w:val="20"/>
        <w:lang w:val="el-GR"/>
      </w:rPr>
      <w:t>Οικονομική ενίσχυση</w:t>
    </w:r>
    <w:r w:rsidR="0000349A" w:rsidRPr="0000349A">
      <w:rPr>
        <w:b/>
        <w:bCs/>
        <w:sz w:val="20"/>
        <w:szCs w:val="20"/>
        <w:lang w:val="el-GR"/>
      </w:rPr>
      <w:t xml:space="preserve"> για τη διενέργεια πράξεων προληπτικής οδοντιατρικής φροντίδας σε παιδιά ηλικίας έξι έως δώδεκα (6-12) ετών - (</w:t>
    </w:r>
    <w:proofErr w:type="spellStart"/>
    <w:r w:rsidR="0000349A" w:rsidRPr="0000349A">
      <w:rPr>
        <w:b/>
        <w:bCs/>
        <w:sz w:val="20"/>
        <w:szCs w:val="20"/>
        <w:lang w:val="el-GR"/>
      </w:rPr>
      <w:t>Dentist</w:t>
    </w:r>
    <w:proofErr w:type="spellEnd"/>
    <w:r w:rsidR="0000349A" w:rsidRPr="0000349A">
      <w:rPr>
        <w:b/>
        <w:bCs/>
        <w:sz w:val="20"/>
        <w:szCs w:val="20"/>
        <w:lang w:val="el-GR"/>
      </w:rPr>
      <w:t xml:space="preserve"> PASS)»</w:t>
    </w:r>
    <w:r w:rsidRPr="0000349A">
      <w:rPr>
        <w:b/>
        <w:b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E9374" w14:textId="77777777" w:rsidR="00374457" w:rsidRPr="003E609D" w:rsidRDefault="00374457"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των Ορίων Διαγωνισμού για το Έργο «</w:t>
    </w:r>
    <w:r w:rsidR="00947379">
      <w:rPr>
        <w:b/>
        <w:bCs/>
        <w:sz w:val="20"/>
        <w:szCs w:val="20"/>
        <w:lang w:val="el-GR"/>
      </w:rPr>
      <w:t>Υπηρεσίες δημοσιότητας στο πλαίσιο</w:t>
    </w:r>
    <w:r w:rsidR="0000349A" w:rsidRPr="0000349A">
      <w:rPr>
        <w:b/>
        <w:bCs/>
        <w:sz w:val="20"/>
        <w:szCs w:val="20"/>
        <w:lang w:val="el-GR"/>
      </w:rPr>
      <w:t xml:space="preserve"> του Προγράμματος «</w:t>
    </w:r>
    <w:r w:rsidR="004C02BC">
      <w:rPr>
        <w:b/>
        <w:bCs/>
        <w:sz w:val="20"/>
        <w:szCs w:val="20"/>
        <w:lang w:val="el-GR"/>
      </w:rPr>
      <w:t>Οικονομική ενίσχυση</w:t>
    </w:r>
    <w:r w:rsidR="0000349A" w:rsidRPr="0000349A">
      <w:rPr>
        <w:b/>
        <w:bCs/>
        <w:sz w:val="20"/>
        <w:szCs w:val="20"/>
        <w:lang w:val="el-GR"/>
      </w:rPr>
      <w:t xml:space="preserve"> για τη διενέργεια πράξεων προληπτικής οδοντιατρικής φροντίδας σε παιδιά ηλικίας έξι έως δώδεκα (6-12) ετών - (</w:t>
    </w:r>
    <w:proofErr w:type="spellStart"/>
    <w:r w:rsidR="0000349A" w:rsidRPr="0000349A">
      <w:rPr>
        <w:b/>
        <w:bCs/>
        <w:sz w:val="20"/>
        <w:szCs w:val="20"/>
        <w:lang w:val="el-GR"/>
      </w:rPr>
      <w:t>Dentist</w:t>
    </w:r>
    <w:proofErr w:type="spellEnd"/>
    <w:r w:rsidR="0000349A" w:rsidRPr="0000349A">
      <w:rPr>
        <w:b/>
        <w:bCs/>
        <w:sz w:val="20"/>
        <w:szCs w:val="20"/>
        <w:lang w:val="el-GR"/>
      </w:rPr>
      <w:t xml:space="preserve"> PASS)</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49DED" w14:textId="77777777" w:rsidR="00374457" w:rsidRPr="003E609D" w:rsidRDefault="00374457"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947379">
      <w:rPr>
        <w:b/>
        <w:bCs/>
        <w:sz w:val="20"/>
        <w:szCs w:val="20"/>
        <w:lang w:val="el-GR"/>
      </w:rPr>
      <w:t>Υπηρεσίες δημοσιότητας στο πλαίσιο</w:t>
    </w:r>
    <w:r w:rsidR="0000349A" w:rsidRPr="0000349A">
      <w:rPr>
        <w:b/>
        <w:bCs/>
        <w:sz w:val="20"/>
        <w:szCs w:val="20"/>
        <w:lang w:val="el-GR"/>
      </w:rPr>
      <w:t xml:space="preserve"> του Προγράμματος «</w:t>
    </w:r>
    <w:r w:rsidR="004C02BC">
      <w:rPr>
        <w:b/>
        <w:bCs/>
        <w:sz w:val="20"/>
        <w:szCs w:val="20"/>
        <w:lang w:val="el-GR"/>
      </w:rPr>
      <w:t>Οικονομική ενίσχυση</w:t>
    </w:r>
    <w:r w:rsidR="0000349A" w:rsidRPr="0000349A">
      <w:rPr>
        <w:b/>
        <w:bCs/>
        <w:sz w:val="20"/>
        <w:szCs w:val="20"/>
        <w:lang w:val="el-GR"/>
      </w:rPr>
      <w:t xml:space="preserve"> για τη διενέργεια πράξεων προληπτικής οδοντιατρικής φροντίδας σε παιδιά ηλικίας έξι έως δώδεκα (6-12) ετών - (</w:t>
    </w:r>
    <w:proofErr w:type="spellStart"/>
    <w:r w:rsidR="0000349A" w:rsidRPr="0000349A">
      <w:rPr>
        <w:b/>
        <w:bCs/>
        <w:sz w:val="20"/>
        <w:szCs w:val="20"/>
        <w:lang w:val="el-GR"/>
      </w:rPr>
      <w:t>Dentist</w:t>
    </w:r>
    <w:proofErr w:type="spellEnd"/>
    <w:r w:rsidR="0000349A" w:rsidRPr="0000349A">
      <w:rPr>
        <w:b/>
        <w:bCs/>
        <w:sz w:val="20"/>
        <w:szCs w:val="20"/>
        <w:lang w:val="el-GR"/>
      </w:rPr>
      <w:t xml:space="preserve"> PASS)</w:t>
    </w: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A1C3D" w14:textId="77777777" w:rsidR="00374457" w:rsidRPr="003E609D" w:rsidRDefault="00374457"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των Ορίων Διαγωνισμού για το Έργο «</w:t>
    </w:r>
    <w:r w:rsidR="00947379">
      <w:rPr>
        <w:b/>
        <w:bCs/>
        <w:sz w:val="20"/>
        <w:szCs w:val="20"/>
        <w:lang w:val="el-GR"/>
      </w:rPr>
      <w:t>Υπηρεσίες δημοσιότητας στο πλαίσιο</w:t>
    </w:r>
    <w:r w:rsidR="0000349A" w:rsidRPr="0000349A">
      <w:rPr>
        <w:b/>
        <w:bCs/>
        <w:sz w:val="20"/>
        <w:szCs w:val="20"/>
        <w:lang w:val="el-GR"/>
      </w:rPr>
      <w:t xml:space="preserve"> του Προγράμματος «</w:t>
    </w:r>
    <w:r w:rsidR="004C02BC">
      <w:rPr>
        <w:b/>
        <w:bCs/>
        <w:sz w:val="20"/>
        <w:szCs w:val="20"/>
        <w:lang w:val="el-GR"/>
      </w:rPr>
      <w:t>Οικονομική ενίσχυση</w:t>
    </w:r>
    <w:r w:rsidR="0000349A" w:rsidRPr="0000349A">
      <w:rPr>
        <w:b/>
        <w:bCs/>
        <w:sz w:val="20"/>
        <w:szCs w:val="20"/>
        <w:lang w:val="el-GR"/>
      </w:rPr>
      <w:t xml:space="preserve"> για τη διενέργεια πράξεων προληπτικής οδοντιατρικής φροντίδας σε παιδιά ηλικίας έξι έως δώδεκα (6-12) ετών - (</w:t>
    </w:r>
    <w:proofErr w:type="spellStart"/>
    <w:r w:rsidR="0000349A" w:rsidRPr="0000349A">
      <w:rPr>
        <w:b/>
        <w:bCs/>
        <w:sz w:val="20"/>
        <w:szCs w:val="20"/>
        <w:lang w:val="el-GR"/>
      </w:rPr>
      <w:t>Dentist</w:t>
    </w:r>
    <w:proofErr w:type="spellEnd"/>
    <w:r w:rsidR="0000349A" w:rsidRPr="0000349A">
      <w:rPr>
        <w:b/>
        <w:bCs/>
        <w:sz w:val="20"/>
        <w:szCs w:val="20"/>
        <w:lang w:val="el-GR"/>
      </w:rPr>
      <w:t xml:space="preserve"> PASS)</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2D55BCA"/>
    <w:multiLevelType w:val="hybridMultilevel"/>
    <w:tmpl w:val="D0060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2340E9D"/>
    <w:multiLevelType w:val="multilevel"/>
    <w:tmpl w:val="3334AD20"/>
    <w:numStyleLink w:val="Style4"/>
  </w:abstractNum>
  <w:abstractNum w:abstractNumId="1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947258"/>
    <w:multiLevelType w:val="hybridMultilevel"/>
    <w:tmpl w:val="B0E49A00"/>
    <w:lvl w:ilvl="0" w:tplc="6BC26A18">
      <w:numFmt w:val="bullet"/>
      <w:lvlText w:val="•"/>
      <w:lvlJc w:val="left"/>
      <w:pPr>
        <w:ind w:left="720" w:hanging="72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3"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5" w15:restartNumberingAfterBreak="0">
    <w:nsid w:val="45796D84"/>
    <w:multiLevelType w:val="hybridMultilevel"/>
    <w:tmpl w:val="C68A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31035C"/>
    <w:multiLevelType w:val="hybridMultilevel"/>
    <w:tmpl w:val="19649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9"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0E3567"/>
    <w:multiLevelType w:val="hybridMultilevel"/>
    <w:tmpl w:val="2E40AB0C"/>
    <w:lvl w:ilvl="0" w:tplc="826E310C">
      <w:start w:val="1"/>
      <w:numFmt w:val="decimal"/>
      <w:lvlText w:val="%1."/>
      <w:lvlJc w:val="left"/>
      <w:pPr>
        <w:ind w:left="54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F22A4F"/>
    <w:multiLevelType w:val="hybridMultilevel"/>
    <w:tmpl w:val="1564DA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F764814"/>
    <w:multiLevelType w:val="multilevel"/>
    <w:tmpl w:val="FFFFFFFF"/>
    <w:lvl w:ilvl="0">
      <w:start w:val="1"/>
      <w:numFmt w:val="bullet"/>
      <w:lvlText w:val="●"/>
      <w:lvlJc w:val="left"/>
      <w:pPr>
        <w:ind w:left="360" w:hanging="360"/>
      </w:pPr>
      <w:rPr>
        <w:rFonts w:ascii="Noto Sans Symbols" w:eastAsia="Times New Roman" w:hAnsi="Noto Sans Symbols"/>
      </w:rPr>
    </w:lvl>
    <w:lvl w:ilvl="1">
      <w:start w:val="1"/>
      <w:numFmt w:val="bullet"/>
      <w:lvlText w:val="o"/>
      <w:lvlJc w:val="left"/>
      <w:pPr>
        <w:ind w:left="1080" w:hanging="360"/>
      </w:pPr>
      <w:rPr>
        <w:rFonts w:ascii="Courier New" w:eastAsia="Times New Roman" w:hAnsi="Courier New"/>
      </w:rPr>
    </w:lvl>
    <w:lvl w:ilvl="2">
      <w:start w:val="1"/>
      <w:numFmt w:val="bullet"/>
      <w:lvlText w:val="▪"/>
      <w:lvlJc w:val="left"/>
      <w:pPr>
        <w:ind w:left="1800" w:hanging="360"/>
      </w:pPr>
      <w:rPr>
        <w:rFonts w:ascii="Noto Sans Symbols" w:eastAsia="Times New Roman" w:hAnsi="Noto Sans Symbols"/>
      </w:rPr>
    </w:lvl>
    <w:lvl w:ilvl="3">
      <w:start w:val="1"/>
      <w:numFmt w:val="bullet"/>
      <w:lvlText w:val="●"/>
      <w:lvlJc w:val="left"/>
      <w:pPr>
        <w:ind w:left="2520" w:hanging="360"/>
      </w:pPr>
      <w:rPr>
        <w:rFonts w:ascii="Noto Sans Symbols" w:eastAsia="Times New Roman" w:hAnsi="Noto Sans Symbols"/>
      </w:rPr>
    </w:lvl>
    <w:lvl w:ilvl="4">
      <w:start w:val="1"/>
      <w:numFmt w:val="bullet"/>
      <w:lvlText w:val="o"/>
      <w:lvlJc w:val="left"/>
      <w:pPr>
        <w:ind w:left="3240" w:hanging="360"/>
      </w:pPr>
      <w:rPr>
        <w:rFonts w:ascii="Courier New" w:eastAsia="Times New Roman" w:hAnsi="Courier New"/>
      </w:rPr>
    </w:lvl>
    <w:lvl w:ilvl="5">
      <w:start w:val="1"/>
      <w:numFmt w:val="bullet"/>
      <w:lvlText w:val="▪"/>
      <w:lvlJc w:val="left"/>
      <w:pPr>
        <w:ind w:left="3960" w:hanging="360"/>
      </w:pPr>
      <w:rPr>
        <w:rFonts w:ascii="Noto Sans Symbols" w:eastAsia="Times New Roman" w:hAnsi="Noto Sans Symbols"/>
      </w:rPr>
    </w:lvl>
    <w:lvl w:ilvl="6">
      <w:start w:val="1"/>
      <w:numFmt w:val="bullet"/>
      <w:lvlText w:val="●"/>
      <w:lvlJc w:val="left"/>
      <w:pPr>
        <w:ind w:left="4680" w:hanging="360"/>
      </w:pPr>
      <w:rPr>
        <w:rFonts w:ascii="Noto Sans Symbols" w:eastAsia="Times New Roman" w:hAnsi="Noto Sans Symbols"/>
      </w:rPr>
    </w:lvl>
    <w:lvl w:ilvl="7">
      <w:start w:val="1"/>
      <w:numFmt w:val="bullet"/>
      <w:lvlText w:val="o"/>
      <w:lvlJc w:val="left"/>
      <w:pPr>
        <w:ind w:left="5400" w:hanging="360"/>
      </w:pPr>
      <w:rPr>
        <w:rFonts w:ascii="Courier New" w:eastAsia="Times New Roman" w:hAnsi="Courier New"/>
      </w:rPr>
    </w:lvl>
    <w:lvl w:ilvl="8">
      <w:start w:val="1"/>
      <w:numFmt w:val="bullet"/>
      <w:lvlText w:val="▪"/>
      <w:lvlJc w:val="left"/>
      <w:pPr>
        <w:ind w:left="6120" w:hanging="360"/>
      </w:pPr>
      <w:rPr>
        <w:rFonts w:ascii="Noto Sans Symbols" w:eastAsia="Times New Roman" w:hAnsi="Noto Sans Symbols"/>
      </w:rPr>
    </w:lvl>
  </w:abstractNum>
  <w:abstractNum w:abstractNumId="39"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2920B6A"/>
    <w:multiLevelType w:val="hybridMultilevel"/>
    <w:tmpl w:val="6722F89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77E85AE3"/>
    <w:multiLevelType w:val="hybridMultilevel"/>
    <w:tmpl w:val="117AE1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80629109">
    <w:abstractNumId w:val="1"/>
  </w:num>
  <w:num w:numId="2" w16cid:durableId="1188518826">
    <w:abstractNumId w:val="3"/>
  </w:num>
  <w:num w:numId="3" w16cid:durableId="1506818026">
    <w:abstractNumId w:val="4"/>
  </w:num>
  <w:num w:numId="4" w16cid:durableId="791940520">
    <w:abstractNumId w:val="8"/>
  </w:num>
  <w:num w:numId="5" w16cid:durableId="480856078">
    <w:abstractNumId w:val="9"/>
  </w:num>
  <w:num w:numId="6" w16cid:durableId="1076627138">
    <w:abstractNumId w:val="39"/>
  </w:num>
  <w:num w:numId="7" w16cid:durableId="1647272095">
    <w:abstractNumId w:val="42"/>
  </w:num>
  <w:num w:numId="8" w16cid:durableId="1058670139">
    <w:abstractNumId w:val="19"/>
  </w:num>
  <w:num w:numId="9" w16cid:durableId="1875998646">
    <w:abstractNumId w:val="30"/>
  </w:num>
  <w:num w:numId="10" w16cid:durableId="1444614398">
    <w:abstractNumId w:val="22"/>
  </w:num>
  <w:num w:numId="11" w16cid:durableId="239171114">
    <w:abstractNumId w:val="15"/>
  </w:num>
  <w:num w:numId="12" w16cid:durableId="1908952195">
    <w:abstractNumId w:val="37"/>
  </w:num>
  <w:num w:numId="13" w16cid:durableId="1198615268">
    <w:abstractNumId w:val="44"/>
  </w:num>
  <w:num w:numId="14" w16cid:durableId="674772843">
    <w:abstractNumId w:val="28"/>
  </w:num>
  <w:num w:numId="15" w16cid:durableId="170028807">
    <w:abstractNumId w:val="17"/>
  </w:num>
  <w:num w:numId="16" w16cid:durableId="1565339231">
    <w:abstractNumId w:val="24"/>
  </w:num>
  <w:num w:numId="17" w16cid:durableId="932781002">
    <w:abstractNumId w:val="23"/>
  </w:num>
  <w:num w:numId="18" w16cid:durableId="29308042">
    <w:abstractNumId w:val="14"/>
  </w:num>
  <w:num w:numId="19" w16cid:durableId="6876054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2603214">
    <w:abstractNumId w:val="20"/>
  </w:num>
  <w:num w:numId="21" w16cid:durableId="1192373766">
    <w:abstractNumId w:val="2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1839610134">
    <w:abstractNumId w:val="27"/>
  </w:num>
  <w:num w:numId="23" w16cid:durableId="984897525">
    <w:abstractNumId w:val="29"/>
  </w:num>
  <w:num w:numId="24" w16cid:durableId="551845462">
    <w:abstractNumId w:val="36"/>
  </w:num>
  <w:num w:numId="25" w16cid:durableId="1981763232">
    <w:abstractNumId w:val="43"/>
  </w:num>
  <w:num w:numId="26" w16cid:durableId="775634023">
    <w:abstractNumId w:val="21"/>
  </w:num>
  <w:num w:numId="27" w16cid:durableId="1956136377">
    <w:abstractNumId w:val="18"/>
  </w:num>
  <w:num w:numId="28" w16cid:durableId="165632638">
    <w:abstractNumId w:val="31"/>
  </w:num>
  <w:num w:numId="29" w16cid:durableId="657539808">
    <w:abstractNumId w:val="33"/>
  </w:num>
  <w:num w:numId="30" w16cid:durableId="1388069444">
    <w:abstractNumId w:val="13"/>
  </w:num>
  <w:num w:numId="31" w16cid:durableId="839007402">
    <w:abstractNumId w:val="34"/>
  </w:num>
  <w:num w:numId="32" w16cid:durableId="1177034626">
    <w:abstractNumId w:val="12"/>
  </w:num>
  <w:num w:numId="33" w16cid:durableId="812527498">
    <w:abstractNumId w:val="25"/>
  </w:num>
  <w:num w:numId="34" w16cid:durableId="313536104">
    <w:abstractNumId w:val="40"/>
  </w:num>
  <w:num w:numId="35" w16cid:durableId="1657417803">
    <w:abstractNumId w:val="32"/>
  </w:num>
  <w:num w:numId="36" w16cid:durableId="1772243215">
    <w:abstractNumId w:val="41"/>
  </w:num>
  <w:num w:numId="37" w16cid:durableId="25908617">
    <w:abstractNumId w:val="16"/>
  </w:num>
  <w:num w:numId="38" w16cid:durableId="2079017750">
    <w:abstractNumId w:val="38"/>
  </w:num>
  <w:num w:numId="39" w16cid:durableId="1955096681">
    <w:abstractNumId w:val="26"/>
  </w:num>
  <w:num w:numId="40" w16cid:durableId="358748886">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5A6"/>
    <w:rsid w:val="0000349A"/>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6AED"/>
    <w:rsid w:val="0002765E"/>
    <w:rsid w:val="000303BF"/>
    <w:rsid w:val="000309DB"/>
    <w:rsid w:val="000326F6"/>
    <w:rsid w:val="00032A9F"/>
    <w:rsid w:val="00032BBA"/>
    <w:rsid w:val="0003389C"/>
    <w:rsid w:val="00033BA0"/>
    <w:rsid w:val="000346E2"/>
    <w:rsid w:val="00034E19"/>
    <w:rsid w:val="00034FF1"/>
    <w:rsid w:val="00035295"/>
    <w:rsid w:val="000355BF"/>
    <w:rsid w:val="00035C19"/>
    <w:rsid w:val="00036CBD"/>
    <w:rsid w:val="00037B97"/>
    <w:rsid w:val="00041C07"/>
    <w:rsid w:val="00042DB8"/>
    <w:rsid w:val="00043D44"/>
    <w:rsid w:val="00043F27"/>
    <w:rsid w:val="00045DCF"/>
    <w:rsid w:val="00045F2D"/>
    <w:rsid w:val="00046044"/>
    <w:rsid w:val="00046293"/>
    <w:rsid w:val="0004724C"/>
    <w:rsid w:val="00047C57"/>
    <w:rsid w:val="00050359"/>
    <w:rsid w:val="000527FB"/>
    <w:rsid w:val="0005488E"/>
    <w:rsid w:val="00055804"/>
    <w:rsid w:val="0005617B"/>
    <w:rsid w:val="00057BBA"/>
    <w:rsid w:val="00057F4A"/>
    <w:rsid w:val="000610D4"/>
    <w:rsid w:val="00061ADD"/>
    <w:rsid w:val="00061DF4"/>
    <w:rsid w:val="000631F7"/>
    <w:rsid w:val="00063FB6"/>
    <w:rsid w:val="0006490A"/>
    <w:rsid w:val="000650A9"/>
    <w:rsid w:val="000653F1"/>
    <w:rsid w:val="00067067"/>
    <w:rsid w:val="000674D2"/>
    <w:rsid w:val="00067617"/>
    <w:rsid w:val="0006771D"/>
    <w:rsid w:val="000705D7"/>
    <w:rsid w:val="000706B1"/>
    <w:rsid w:val="00070731"/>
    <w:rsid w:val="00072601"/>
    <w:rsid w:val="000738BC"/>
    <w:rsid w:val="0008087C"/>
    <w:rsid w:val="00084419"/>
    <w:rsid w:val="00086782"/>
    <w:rsid w:val="00087FEA"/>
    <w:rsid w:val="000905DF"/>
    <w:rsid w:val="00092ADB"/>
    <w:rsid w:val="00092F07"/>
    <w:rsid w:val="00094D2D"/>
    <w:rsid w:val="00095840"/>
    <w:rsid w:val="0009695B"/>
    <w:rsid w:val="0009738D"/>
    <w:rsid w:val="000A4A55"/>
    <w:rsid w:val="000A60A0"/>
    <w:rsid w:val="000A7747"/>
    <w:rsid w:val="000B187C"/>
    <w:rsid w:val="000B236D"/>
    <w:rsid w:val="000B3A30"/>
    <w:rsid w:val="000B6F4E"/>
    <w:rsid w:val="000B7FA2"/>
    <w:rsid w:val="000C04E3"/>
    <w:rsid w:val="000C1AAF"/>
    <w:rsid w:val="000C4648"/>
    <w:rsid w:val="000C4B25"/>
    <w:rsid w:val="000C59AD"/>
    <w:rsid w:val="000C5D2B"/>
    <w:rsid w:val="000D2ED0"/>
    <w:rsid w:val="000D5FB8"/>
    <w:rsid w:val="000D6DFD"/>
    <w:rsid w:val="000D6E10"/>
    <w:rsid w:val="000E04A1"/>
    <w:rsid w:val="000E0B6C"/>
    <w:rsid w:val="000E12F1"/>
    <w:rsid w:val="000E178C"/>
    <w:rsid w:val="000E1C5E"/>
    <w:rsid w:val="000E2020"/>
    <w:rsid w:val="000E2462"/>
    <w:rsid w:val="000E27C3"/>
    <w:rsid w:val="000E3C15"/>
    <w:rsid w:val="000E3C4E"/>
    <w:rsid w:val="000E429F"/>
    <w:rsid w:val="000E5AA0"/>
    <w:rsid w:val="000E6B11"/>
    <w:rsid w:val="000E6DC6"/>
    <w:rsid w:val="000F0E29"/>
    <w:rsid w:val="000F36FA"/>
    <w:rsid w:val="000F62F0"/>
    <w:rsid w:val="000F6FD9"/>
    <w:rsid w:val="000F7CF2"/>
    <w:rsid w:val="00100156"/>
    <w:rsid w:val="00100955"/>
    <w:rsid w:val="00103061"/>
    <w:rsid w:val="00105242"/>
    <w:rsid w:val="00105367"/>
    <w:rsid w:val="00105FBE"/>
    <w:rsid w:val="001061A0"/>
    <w:rsid w:val="001111C7"/>
    <w:rsid w:val="00111D5A"/>
    <w:rsid w:val="00114833"/>
    <w:rsid w:val="00115643"/>
    <w:rsid w:val="00116046"/>
    <w:rsid w:val="00120164"/>
    <w:rsid w:val="001201B6"/>
    <w:rsid w:val="001202D5"/>
    <w:rsid w:val="00122891"/>
    <w:rsid w:val="00123153"/>
    <w:rsid w:val="001253B5"/>
    <w:rsid w:val="00125BF8"/>
    <w:rsid w:val="001308CC"/>
    <w:rsid w:val="00130942"/>
    <w:rsid w:val="001312AF"/>
    <w:rsid w:val="0013146C"/>
    <w:rsid w:val="0013215F"/>
    <w:rsid w:val="001323B7"/>
    <w:rsid w:val="0013350B"/>
    <w:rsid w:val="00133814"/>
    <w:rsid w:val="00133E0F"/>
    <w:rsid w:val="00135A3A"/>
    <w:rsid w:val="00136645"/>
    <w:rsid w:val="00137A93"/>
    <w:rsid w:val="00137DAA"/>
    <w:rsid w:val="0014064C"/>
    <w:rsid w:val="00140781"/>
    <w:rsid w:val="00140CA7"/>
    <w:rsid w:val="00141E27"/>
    <w:rsid w:val="00142403"/>
    <w:rsid w:val="00143040"/>
    <w:rsid w:val="001452C0"/>
    <w:rsid w:val="00146631"/>
    <w:rsid w:val="00146CA3"/>
    <w:rsid w:val="00147AA3"/>
    <w:rsid w:val="00147B71"/>
    <w:rsid w:val="00151DC8"/>
    <w:rsid w:val="00153F0B"/>
    <w:rsid w:val="00154368"/>
    <w:rsid w:val="00154623"/>
    <w:rsid w:val="0015499C"/>
    <w:rsid w:val="00155375"/>
    <w:rsid w:val="0015675F"/>
    <w:rsid w:val="00157F39"/>
    <w:rsid w:val="00160FCE"/>
    <w:rsid w:val="00163311"/>
    <w:rsid w:val="00163845"/>
    <w:rsid w:val="001649E0"/>
    <w:rsid w:val="001652F4"/>
    <w:rsid w:val="0016530B"/>
    <w:rsid w:val="00166662"/>
    <w:rsid w:val="00166AA6"/>
    <w:rsid w:val="00167F10"/>
    <w:rsid w:val="00170B30"/>
    <w:rsid w:val="00170CA8"/>
    <w:rsid w:val="001732D9"/>
    <w:rsid w:val="00175E0E"/>
    <w:rsid w:val="00175FFA"/>
    <w:rsid w:val="00177F66"/>
    <w:rsid w:val="001811C1"/>
    <w:rsid w:val="00181C40"/>
    <w:rsid w:val="00182529"/>
    <w:rsid w:val="001852F3"/>
    <w:rsid w:val="001859FA"/>
    <w:rsid w:val="00186621"/>
    <w:rsid w:val="001867FF"/>
    <w:rsid w:val="001869A5"/>
    <w:rsid w:val="00186BF5"/>
    <w:rsid w:val="00187D66"/>
    <w:rsid w:val="00190E8D"/>
    <w:rsid w:val="00194C49"/>
    <w:rsid w:val="00195A7F"/>
    <w:rsid w:val="00196E2A"/>
    <w:rsid w:val="001971AE"/>
    <w:rsid w:val="00197834"/>
    <w:rsid w:val="00197D43"/>
    <w:rsid w:val="001A317F"/>
    <w:rsid w:val="001A61D3"/>
    <w:rsid w:val="001A6CEB"/>
    <w:rsid w:val="001A7B46"/>
    <w:rsid w:val="001B0443"/>
    <w:rsid w:val="001B06F0"/>
    <w:rsid w:val="001B235A"/>
    <w:rsid w:val="001B2758"/>
    <w:rsid w:val="001B41E5"/>
    <w:rsid w:val="001B4860"/>
    <w:rsid w:val="001B55ED"/>
    <w:rsid w:val="001B56F1"/>
    <w:rsid w:val="001B585C"/>
    <w:rsid w:val="001B5981"/>
    <w:rsid w:val="001B5CA2"/>
    <w:rsid w:val="001B65F9"/>
    <w:rsid w:val="001C0F78"/>
    <w:rsid w:val="001C221F"/>
    <w:rsid w:val="001C3012"/>
    <w:rsid w:val="001C390D"/>
    <w:rsid w:val="001C4403"/>
    <w:rsid w:val="001C44A3"/>
    <w:rsid w:val="001C4594"/>
    <w:rsid w:val="001C6408"/>
    <w:rsid w:val="001C673F"/>
    <w:rsid w:val="001D06AA"/>
    <w:rsid w:val="001D0C1B"/>
    <w:rsid w:val="001D0D7B"/>
    <w:rsid w:val="001D0F05"/>
    <w:rsid w:val="001D6B30"/>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500A"/>
    <w:rsid w:val="001F5F4A"/>
    <w:rsid w:val="00200224"/>
    <w:rsid w:val="00200815"/>
    <w:rsid w:val="00201A77"/>
    <w:rsid w:val="00201E03"/>
    <w:rsid w:val="00202AF8"/>
    <w:rsid w:val="00203D78"/>
    <w:rsid w:val="00207A57"/>
    <w:rsid w:val="00210693"/>
    <w:rsid w:val="002109DF"/>
    <w:rsid w:val="002124D4"/>
    <w:rsid w:val="00212F6E"/>
    <w:rsid w:val="0021350B"/>
    <w:rsid w:val="00213B08"/>
    <w:rsid w:val="002145A1"/>
    <w:rsid w:val="00214DD7"/>
    <w:rsid w:val="0021584B"/>
    <w:rsid w:val="00215C1A"/>
    <w:rsid w:val="002165C3"/>
    <w:rsid w:val="0021770B"/>
    <w:rsid w:val="00220C6B"/>
    <w:rsid w:val="00221291"/>
    <w:rsid w:val="0022772A"/>
    <w:rsid w:val="00231358"/>
    <w:rsid w:val="002333E4"/>
    <w:rsid w:val="00235053"/>
    <w:rsid w:val="0023731E"/>
    <w:rsid w:val="002373E7"/>
    <w:rsid w:val="00240449"/>
    <w:rsid w:val="0024279E"/>
    <w:rsid w:val="00243C69"/>
    <w:rsid w:val="00243F84"/>
    <w:rsid w:val="00244A68"/>
    <w:rsid w:val="0024503F"/>
    <w:rsid w:val="00245754"/>
    <w:rsid w:val="00246172"/>
    <w:rsid w:val="00246973"/>
    <w:rsid w:val="0025005A"/>
    <w:rsid w:val="00250252"/>
    <w:rsid w:val="00250B80"/>
    <w:rsid w:val="00252398"/>
    <w:rsid w:val="00252498"/>
    <w:rsid w:val="00253F52"/>
    <w:rsid w:val="002548C3"/>
    <w:rsid w:val="002554B6"/>
    <w:rsid w:val="0025597D"/>
    <w:rsid w:val="00255F74"/>
    <w:rsid w:val="002604B4"/>
    <w:rsid w:val="002616A3"/>
    <w:rsid w:val="00263C2C"/>
    <w:rsid w:val="00263FBB"/>
    <w:rsid w:val="002654F7"/>
    <w:rsid w:val="00265688"/>
    <w:rsid w:val="00270326"/>
    <w:rsid w:val="00272B7A"/>
    <w:rsid w:val="00272F1F"/>
    <w:rsid w:val="00274473"/>
    <w:rsid w:val="00275D8E"/>
    <w:rsid w:val="002768B4"/>
    <w:rsid w:val="00277F8F"/>
    <w:rsid w:val="002805B5"/>
    <w:rsid w:val="0028077E"/>
    <w:rsid w:val="00280B8B"/>
    <w:rsid w:val="00281EC3"/>
    <w:rsid w:val="002822F6"/>
    <w:rsid w:val="00282306"/>
    <w:rsid w:val="00283C1F"/>
    <w:rsid w:val="002858E5"/>
    <w:rsid w:val="00285BBF"/>
    <w:rsid w:val="00286B99"/>
    <w:rsid w:val="0028724A"/>
    <w:rsid w:val="002906DD"/>
    <w:rsid w:val="00290B29"/>
    <w:rsid w:val="00293184"/>
    <w:rsid w:val="00294393"/>
    <w:rsid w:val="0029545C"/>
    <w:rsid w:val="00295C2E"/>
    <w:rsid w:val="00295FEE"/>
    <w:rsid w:val="0029613C"/>
    <w:rsid w:val="00296F4A"/>
    <w:rsid w:val="002A0196"/>
    <w:rsid w:val="002A0D47"/>
    <w:rsid w:val="002A332A"/>
    <w:rsid w:val="002A3476"/>
    <w:rsid w:val="002A37B5"/>
    <w:rsid w:val="002A5438"/>
    <w:rsid w:val="002A63C2"/>
    <w:rsid w:val="002A65B3"/>
    <w:rsid w:val="002A7C7B"/>
    <w:rsid w:val="002B04BB"/>
    <w:rsid w:val="002B2EA7"/>
    <w:rsid w:val="002B2F6A"/>
    <w:rsid w:val="002B33C9"/>
    <w:rsid w:val="002B6228"/>
    <w:rsid w:val="002B7D7E"/>
    <w:rsid w:val="002C263A"/>
    <w:rsid w:val="002C3CC4"/>
    <w:rsid w:val="002C42F5"/>
    <w:rsid w:val="002C4383"/>
    <w:rsid w:val="002C50EB"/>
    <w:rsid w:val="002C7E9A"/>
    <w:rsid w:val="002D0BD1"/>
    <w:rsid w:val="002D0CD6"/>
    <w:rsid w:val="002D0D70"/>
    <w:rsid w:val="002D1817"/>
    <w:rsid w:val="002D1A70"/>
    <w:rsid w:val="002D20D2"/>
    <w:rsid w:val="002D24F8"/>
    <w:rsid w:val="002D2A70"/>
    <w:rsid w:val="002D4295"/>
    <w:rsid w:val="002D42B9"/>
    <w:rsid w:val="002D448F"/>
    <w:rsid w:val="002D63D3"/>
    <w:rsid w:val="002E1FDE"/>
    <w:rsid w:val="002E219D"/>
    <w:rsid w:val="002E3CAD"/>
    <w:rsid w:val="002E6472"/>
    <w:rsid w:val="002E6C04"/>
    <w:rsid w:val="002F15FA"/>
    <w:rsid w:val="002F2BED"/>
    <w:rsid w:val="002F2E92"/>
    <w:rsid w:val="002F337B"/>
    <w:rsid w:val="002F345D"/>
    <w:rsid w:val="002F5250"/>
    <w:rsid w:val="002F5759"/>
    <w:rsid w:val="002F59FE"/>
    <w:rsid w:val="002F6676"/>
    <w:rsid w:val="002F718F"/>
    <w:rsid w:val="002F74B3"/>
    <w:rsid w:val="003061E3"/>
    <w:rsid w:val="0030791E"/>
    <w:rsid w:val="003103DA"/>
    <w:rsid w:val="00310A95"/>
    <w:rsid w:val="0031166C"/>
    <w:rsid w:val="0031232C"/>
    <w:rsid w:val="003126D2"/>
    <w:rsid w:val="00312F18"/>
    <w:rsid w:val="00313255"/>
    <w:rsid w:val="00313E31"/>
    <w:rsid w:val="0031449B"/>
    <w:rsid w:val="00314687"/>
    <w:rsid w:val="00314AB5"/>
    <w:rsid w:val="0031527A"/>
    <w:rsid w:val="003153CD"/>
    <w:rsid w:val="0031590C"/>
    <w:rsid w:val="00317788"/>
    <w:rsid w:val="00320750"/>
    <w:rsid w:val="0032146B"/>
    <w:rsid w:val="003218ED"/>
    <w:rsid w:val="00322BC3"/>
    <w:rsid w:val="00323CCE"/>
    <w:rsid w:val="00325734"/>
    <w:rsid w:val="00325C93"/>
    <w:rsid w:val="003260E1"/>
    <w:rsid w:val="00331665"/>
    <w:rsid w:val="00331981"/>
    <w:rsid w:val="00332192"/>
    <w:rsid w:val="003329FF"/>
    <w:rsid w:val="0033462B"/>
    <w:rsid w:val="00334AD6"/>
    <w:rsid w:val="00334FCA"/>
    <w:rsid w:val="003352C8"/>
    <w:rsid w:val="003355E7"/>
    <w:rsid w:val="003366E9"/>
    <w:rsid w:val="00336E40"/>
    <w:rsid w:val="00337D8E"/>
    <w:rsid w:val="003413AE"/>
    <w:rsid w:val="00341581"/>
    <w:rsid w:val="0034186C"/>
    <w:rsid w:val="00341F6A"/>
    <w:rsid w:val="003423F4"/>
    <w:rsid w:val="00343BB2"/>
    <w:rsid w:val="00343E94"/>
    <w:rsid w:val="00344FB9"/>
    <w:rsid w:val="0034647E"/>
    <w:rsid w:val="00346ADE"/>
    <w:rsid w:val="00346EFF"/>
    <w:rsid w:val="00347430"/>
    <w:rsid w:val="00352231"/>
    <w:rsid w:val="003528AF"/>
    <w:rsid w:val="0035494D"/>
    <w:rsid w:val="0035781F"/>
    <w:rsid w:val="00357CEB"/>
    <w:rsid w:val="00360F0F"/>
    <w:rsid w:val="003634E2"/>
    <w:rsid w:val="00363799"/>
    <w:rsid w:val="00365129"/>
    <w:rsid w:val="0036512D"/>
    <w:rsid w:val="00366319"/>
    <w:rsid w:val="0036645B"/>
    <w:rsid w:val="00367AD5"/>
    <w:rsid w:val="00370D99"/>
    <w:rsid w:val="00370EB2"/>
    <w:rsid w:val="003711C5"/>
    <w:rsid w:val="00371877"/>
    <w:rsid w:val="00372204"/>
    <w:rsid w:val="00372DB8"/>
    <w:rsid w:val="00373B83"/>
    <w:rsid w:val="00374457"/>
    <w:rsid w:val="003744A8"/>
    <w:rsid w:val="00375FD8"/>
    <w:rsid w:val="00376A3A"/>
    <w:rsid w:val="00377A13"/>
    <w:rsid w:val="00377E2E"/>
    <w:rsid w:val="00380F25"/>
    <w:rsid w:val="003822A5"/>
    <w:rsid w:val="003844DC"/>
    <w:rsid w:val="00384C5F"/>
    <w:rsid w:val="00385477"/>
    <w:rsid w:val="00385523"/>
    <w:rsid w:val="003859F5"/>
    <w:rsid w:val="003873F5"/>
    <w:rsid w:val="00387954"/>
    <w:rsid w:val="00390733"/>
    <w:rsid w:val="0039187D"/>
    <w:rsid w:val="00395A63"/>
    <w:rsid w:val="00395B4A"/>
    <w:rsid w:val="003967C9"/>
    <w:rsid w:val="003A0B33"/>
    <w:rsid w:val="003A109E"/>
    <w:rsid w:val="003A206A"/>
    <w:rsid w:val="003A4033"/>
    <w:rsid w:val="003A58A3"/>
    <w:rsid w:val="003A5AAC"/>
    <w:rsid w:val="003B04C4"/>
    <w:rsid w:val="003B0E89"/>
    <w:rsid w:val="003B13AE"/>
    <w:rsid w:val="003B188D"/>
    <w:rsid w:val="003B211F"/>
    <w:rsid w:val="003B2FC7"/>
    <w:rsid w:val="003B3131"/>
    <w:rsid w:val="003B4D3A"/>
    <w:rsid w:val="003B51C3"/>
    <w:rsid w:val="003B5439"/>
    <w:rsid w:val="003C0732"/>
    <w:rsid w:val="003C0ACD"/>
    <w:rsid w:val="003C1E5F"/>
    <w:rsid w:val="003C2BEF"/>
    <w:rsid w:val="003C5B37"/>
    <w:rsid w:val="003D0035"/>
    <w:rsid w:val="003D047E"/>
    <w:rsid w:val="003D0692"/>
    <w:rsid w:val="003D154A"/>
    <w:rsid w:val="003D1750"/>
    <w:rsid w:val="003D21DA"/>
    <w:rsid w:val="003D3032"/>
    <w:rsid w:val="003D5F3C"/>
    <w:rsid w:val="003D5F82"/>
    <w:rsid w:val="003D60E4"/>
    <w:rsid w:val="003E1CBC"/>
    <w:rsid w:val="003E1DB4"/>
    <w:rsid w:val="003E289C"/>
    <w:rsid w:val="003E3336"/>
    <w:rsid w:val="003E34BF"/>
    <w:rsid w:val="003E35FD"/>
    <w:rsid w:val="003E366C"/>
    <w:rsid w:val="003E4177"/>
    <w:rsid w:val="003E44A9"/>
    <w:rsid w:val="003E4A7B"/>
    <w:rsid w:val="003E5239"/>
    <w:rsid w:val="003E609D"/>
    <w:rsid w:val="003E7BAD"/>
    <w:rsid w:val="003F02EE"/>
    <w:rsid w:val="003F0D9A"/>
    <w:rsid w:val="003F2227"/>
    <w:rsid w:val="003F29C4"/>
    <w:rsid w:val="003F2A53"/>
    <w:rsid w:val="003F2E1C"/>
    <w:rsid w:val="003F3008"/>
    <w:rsid w:val="003F6F09"/>
    <w:rsid w:val="003F7D30"/>
    <w:rsid w:val="003F7E03"/>
    <w:rsid w:val="00400357"/>
    <w:rsid w:val="004004AE"/>
    <w:rsid w:val="00401C3F"/>
    <w:rsid w:val="0040268E"/>
    <w:rsid w:val="00402DA7"/>
    <w:rsid w:val="00402E84"/>
    <w:rsid w:val="00404062"/>
    <w:rsid w:val="0040438A"/>
    <w:rsid w:val="00405F8E"/>
    <w:rsid w:val="00407351"/>
    <w:rsid w:val="004076A7"/>
    <w:rsid w:val="004119B6"/>
    <w:rsid w:val="0041248A"/>
    <w:rsid w:val="004126E4"/>
    <w:rsid w:val="00413294"/>
    <w:rsid w:val="00413CF0"/>
    <w:rsid w:val="00413EA4"/>
    <w:rsid w:val="00414212"/>
    <w:rsid w:val="004143A0"/>
    <w:rsid w:val="004143F5"/>
    <w:rsid w:val="00414507"/>
    <w:rsid w:val="0041770C"/>
    <w:rsid w:val="00417984"/>
    <w:rsid w:val="00417A19"/>
    <w:rsid w:val="00421C3D"/>
    <w:rsid w:val="0042224F"/>
    <w:rsid w:val="00422D27"/>
    <w:rsid w:val="00423C09"/>
    <w:rsid w:val="004251B0"/>
    <w:rsid w:val="004255F2"/>
    <w:rsid w:val="00433D32"/>
    <w:rsid w:val="00433E35"/>
    <w:rsid w:val="004355E9"/>
    <w:rsid w:val="00437CE2"/>
    <w:rsid w:val="004415F3"/>
    <w:rsid w:val="00441D66"/>
    <w:rsid w:val="004443B1"/>
    <w:rsid w:val="00451F31"/>
    <w:rsid w:val="00453D6F"/>
    <w:rsid w:val="004552CB"/>
    <w:rsid w:val="00456381"/>
    <w:rsid w:val="00457061"/>
    <w:rsid w:val="00457DC9"/>
    <w:rsid w:val="00460746"/>
    <w:rsid w:val="00461CF6"/>
    <w:rsid w:val="004629AE"/>
    <w:rsid w:val="0046383D"/>
    <w:rsid w:val="00465DC2"/>
    <w:rsid w:val="004717A5"/>
    <w:rsid w:val="0047223E"/>
    <w:rsid w:val="0047274B"/>
    <w:rsid w:val="0047394F"/>
    <w:rsid w:val="004754F1"/>
    <w:rsid w:val="004819F3"/>
    <w:rsid w:val="00482B15"/>
    <w:rsid w:val="00482D88"/>
    <w:rsid w:val="00482EC5"/>
    <w:rsid w:val="00483340"/>
    <w:rsid w:val="004836C9"/>
    <w:rsid w:val="00483953"/>
    <w:rsid w:val="00483F87"/>
    <w:rsid w:val="00485456"/>
    <w:rsid w:val="0048569A"/>
    <w:rsid w:val="00485A0C"/>
    <w:rsid w:val="00485DD7"/>
    <w:rsid w:val="00486D17"/>
    <w:rsid w:val="00486E56"/>
    <w:rsid w:val="00487148"/>
    <w:rsid w:val="00487AA2"/>
    <w:rsid w:val="00487AA3"/>
    <w:rsid w:val="00490EA5"/>
    <w:rsid w:val="00491496"/>
    <w:rsid w:val="00493846"/>
    <w:rsid w:val="00493C63"/>
    <w:rsid w:val="0049631E"/>
    <w:rsid w:val="004963E3"/>
    <w:rsid w:val="00497512"/>
    <w:rsid w:val="00497D35"/>
    <w:rsid w:val="00497D93"/>
    <w:rsid w:val="004A04DD"/>
    <w:rsid w:val="004A1634"/>
    <w:rsid w:val="004A23B9"/>
    <w:rsid w:val="004A3382"/>
    <w:rsid w:val="004A4285"/>
    <w:rsid w:val="004A4A36"/>
    <w:rsid w:val="004A5344"/>
    <w:rsid w:val="004A6155"/>
    <w:rsid w:val="004A7BC0"/>
    <w:rsid w:val="004B13A2"/>
    <w:rsid w:val="004B162A"/>
    <w:rsid w:val="004B21B1"/>
    <w:rsid w:val="004B24A7"/>
    <w:rsid w:val="004B29C9"/>
    <w:rsid w:val="004B44F4"/>
    <w:rsid w:val="004B5E49"/>
    <w:rsid w:val="004B759E"/>
    <w:rsid w:val="004B7E25"/>
    <w:rsid w:val="004C02BC"/>
    <w:rsid w:val="004C05F8"/>
    <w:rsid w:val="004C145A"/>
    <w:rsid w:val="004C19BF"/>
    <w:rsid w:val="004C3A66"/>
    <w:rsid w:val="004C3BBE"/>
    <w:rsid w:val="004C402D"/>
    <w:rsid w:val="004C4576"/>
    <w:rsid w:val="004C4606"/>
    <w:rsid w:val="004C54F8"/>
    <w:rsid w:val="004C64D0"/>
    <w:rsid w:val="004C72B8"/>
    <w:rsid w:val="004C7C93"/>
    <w:rsid w:val="004D042A"/>
    <w:rsid w:val="004D0444"/>
    <w:rsid w:val="004D19FB"/>
    <w:rsid w:val="004D1C23"/>
    <w:rsid w:val="004E084D"/>
    <w:rsid w:val="004E0B63"/>
    <w:rsid w:val="004E1D73"/>
    <w:rsid w:val="004E23FC"/>
    <w:rsid w:val="004E36A7"/>
    <w:rsid w:val="004E3E33"/>
    <w:rsid w:val="004E4A59"/>
    <w:rsid w:val="004E535D"/>
    <w:rsid w:val="004E573C"/>
    <w:rsid w:val="004E5A48"/>
    <w:rsid w:val="004E704A"/>
    <w:rsid w:val="004E79B7"/>
    <w:rsid w:val="004E7E09"/>
    <w:rsid w:val="004F0985"/>
    <w:rsid w:val="004F101E"/>
    <w:rsid w:val="004F203B"/>
    <w:rsid w:val="004F34C6"/>
    <w:rsid w:val="004F5F72"/>
    <w:rsid w:val="004F7472"/>
    <w:rsid w:val="004F75FA"/>
    <w:rsid w:val="004F7C52"/>
    <w:rsid w:val="005004CD"/>
    <w:rsid w:val="00501A34"/>
    <w:rsid w:val="00501C7A"/>
    <w:rsid w:val="0050215C"/>
    <w:rsid w:val="0050219F"/>
    <w:rsid w:val="005036D8"/>
    <w:rsid w:val="00504020"/>
    <w:rsid w:val="005046EB"/>
    <w:rsid w:val="00505022"/>
    <w:rsid w:val="005052DB"/>
    <w:rsid w:val="005052FB"/>
    <w:rsid w:val="00505BF7"/>
    <w:rsid w:val="00507584"/>
    <w:rsid w:val="00510D76"/>
    <w:rsid w:val="005117CA"/>
    <w:rsid w:val="0051184D"/>
    <w:rsid w:val="00512083"/>
    <w:rsid w:val="00513D3B"/>
    <w:rsid w:val="005140E7"/>
    <w:rsid w:val="00514DAC"/>
    <w:rsid w:val="005158F1"/>
    <w:rsid w:val="0051599E"/>
    <w:rsid w:val="00516AF5"/>
    <w:rsid w:val="005201B6"/>
    <w:rsid w:val="0052106E"/>
    <w:rsid w:val="00523863"/>
    <w:rsid w:val="00523EEE"/>
    <w:rsid w:val="00523F26"/>
    <w:rsid w:val="005252D6"/>
    <w:rsid w:val="0052546D"/>
    <w:rsid w:val="00526056"/>
    <w:rsid w:val="00527ABB"/>
    <w:rsid w:val="005314D0"/>
    <w:rsid w:val="00533BF0"/>
    <w:rsid w:val="00535BFB"/>
    <w:rsid w:val="00536181"/>
    <w:rsid w:val="0054025C"/>
    <w:rsid w:val="0054042A"/>
    <w:rsid w:val="00540A73"/>
    <w:rsid w:val="00542891"/>
    <w:rsid w:val="00543454"/>
    <w:rsid w:val="00544548"/>
    <w:rsid w:val="00544615"/>
    <w:rsid w:val="00544A26"/>
    <w:rsid w:val="005450AE"/>
    <w:rsid w:val="005452CE"/>
    <w:rsid w:val="00545346"/>
    <w:rsid w:val="00546B25"/>
    <w:rsid w:val="00550040"/>
    <w:rsid w:val="005502CE"/>
    <w:rsid w:val="00550D8B"/>
    <w:rsid w:val="0055409C"/>
    <w:rsid w:val="005550B0"/>
    <w:rsid w:val="00556A23"/>
    <w:rsid w:val="005573FC"/>
    <w:rsid w:val="00560C7F"/>
    <w:rsid w:val="0056194A"/>
    <w:rsid w:val="005632FF"/>
    <w:rsid w:val="00565241"/>
    <w:rsid w:val="00567706"/>
    <w:rsid w:val="005709FC"/>
    <w:rsid w:val="0057126B"/>
    <w:rsid w:val="00572021"/>
    <w:rsid w:val="00573F8E"/>
    <w:rsid w:val="00574DB6"/>
    <w:rsid w:val="0057514C"/>
    <w:rsid w:val="005757E6"/>
    <w:rsid w:val="00576767"/>
    <w:rsid w:val="0058063E"/>
    <w:rsid w:val="00580A0B"/>
    <w:rsid w:val="00580BCD"/>
    <w:rsid w:val="0058155F"/>
    <w:rsid w:val="005818CF"/>
    <w:rsid w:val="00582A95"/>
    <w:rsid w:val="00583943"/>
    <w:rsid w:val="0058394A"/>
    <w:rsid w:val="00585042"/>
    <w:rsid w:val="00586C4A"/>
    <w:rsid w:val="005875C2"/>
    <w:rsid w:val="00592BCD"/>
    <w:rsid w:val="00592F60"/>
    <w:rsid w:val="00594FE8"/>
    <w:rsid w:val="00596075"/>
    <w:rsid w:val="00597F8A"/>
    <w:rsid w:val="005A0ACC"/>
    <w:rsid w:val="005A1609"/>
    <w:rsid w:val="005A1CDF"/>
    <w:rsid w:val="005A1E91"/>
    <w:rsid w:val="005A3530"/>
    <w:rsid w:val="005A402F"/>
    <w:rsid w:val="005A4339"/>
    <w:rsid w:val="005A4DB0"/>
    <w:rsid w:val="005A4F54"/>
    <w:rsid w:val="005A6D1D"/>
    <w:rsid w:val="005A6D30"/>
    <w:rsid w:val="005A74FF"/>
    <w:rsid w:val="005B1089"/>
    <w:rsid w:val="005B1D5A"/>
    <w:rsid w:val="005B2CE7"/>
    <w:rsid w:val="005B2FB9"/>
    <w:rsid w:val="005B4566"/>
    <w:rsid w:val="005B57E8"/>
    <w:rsid w:val="005B6E69"/>
    <w:rsid w:val="005C1119"/>
    <w:rsid w:val="005C3380"/>
    <w:rsid w:val="005C5855"/>
    <w:rsid w:val="005D123B"/>
    <w:rsid w:val="005D1542"/>
    <w:rsid w:val="005D16D3"/>
    <w:rsid w:val="005D1B15"/>
    <w:rsid w:val="005D22D7"/>
    <w:rsid w:val="005D2713"/>
    <w:rsid w:val="005D3218"/>
    <w:rsid w:val="005D3E33"/>
    <w:rsid w:val="005D3F14"/>
    <w:rsid w:val="005D47EF"/>
    <w:rsid w:val="005D5446"/>
    <w:rsid w:val="005D6014"/>
    <w:rsid w:val="005D675C"/>
    <w:rsid w:val="005D73ED"/>
    <w:rsid w:val="005D780B"/>
    <w:rsid w:val="005E3AD2"/>
    <w:rsid w:val="005E433F"/>
    <w:rsid w:val="005E7812"/>
    <w:rsid w:val="005E7CFF"/>
    <w:rsid w:val="005F1735"/>
    <w:rsid w:val="005F219A"/>
    <w:rsid w:val="005F6FEE"/>
    <w:rsid w:val="00600A42"/>
    <w:rsid w:val="00601749"/>
    <w:rsid w:val="00602A33"/>
    <w:rsid w:val="00603221"/>
    <w:rsid w:val="00603A43"/>
    <w:rsid w:val="0060499A"/>
    <w:rsid w:val="00605A3F"/>
    <w:rsid w:val="00606D5A"/>
    <w:rsid w:val="00606EF6"/>
    <w:rsid w:val="006116B0"/>
    <w:rsid w:val="006119DB"/>
    <w:rsid w:val="00611C19"/>
    <w:rsid w:val="006134D0"/>
    <w:rsid w:val="006137C2"/>
    <w:rsid w:val="00614898"/>
    <w:rsid w:val="00614942"/>
    <w:rsid w:val="00621A10"/>
    <w:rsid w:val="00621C15"/>
    <w:rsid w:val="00621EF0"/>
    <w:rsid w:val="00623457"/>
    <w:rsid w:val="00624353"/>
    <w:rsid w:val="006250CC"/>
    <w:rsid w:val="00626490"/>
    <w:rsid w:val="006266B1"/>
    <w:rsid w:val="00633F06"/>
    <w:rsid w:val="00635DF7"/>
    <w:rsid w:val="0063694E"/>
    <w:rsid w:val="00636D5B"/>
    <w:rsid w:val="00641561"/>
    <w:rsid w:val="00641C65"/>
    <w:rsid w:val="0064201A"/>
    <w:rsid w:val="00643224"/>
    <w:rsid w:val="00643AB6"/>
    <w:rsid w:val="00644158"/>
    <w:rsid w:val="0064449A"/>
    <w:rsid w:val="00644670"/>
    <w:rsid w:val="006458F8"/>
    <w:rsid w:val="00646262"/>
    <w:rsid w:val="00647B24"/>
    <w:rsid w:val="0065188A"/>
    <w:rsid w:val="00651A97"/>
    <w:rsid w:val="00653F07"/>
    <w:rsid w:val="006559B4"/>
    <w:rsid w:val="006561C6"/>
    <w:rsid w:val="006570ED"/>
    <w:rsid w:val="006572C1"/>
    <w:rsid w:val="006607CE"/>
    <w:rsid w:val="00661F3B"/>
    <w:rsid w:val="00670E43"/>
    <w:rsid w:val="006712BB"/>
    <w:rsid w:val="006712BF"/>
    <w:rsid w:val="006719D5"/>
    <w:rsid w:val="00671CE2"/>
    <w:rsid w:val="006726E4"/>
    <w:rsid w:val="00672C9B"/>
    <w:rsid w:val="00672DE1"/>
    <w:rsid w:val="00673490"/>
    <w:rsid w:val="00675282"/>
    <w:rsid w:val="006755FB"/>
    <w:rsid w:val="0067674B"/>
    <w:rsid w:val="006771AF"/>
    <w:rsid w:val="00680005"/>
    <w:rsid w:val="00683114"/>
    <w:rsid w:val="00683307"/>
    <w:rsid w:val="006838F7"/>
    <w:rsid w:val="00685B7D"/>
    <w:rsid w:val="00685FDF"/>
    <w:rsid w:val="0068732F"/>
    <w:rsid w:val="00687D77"/>
    <w:rsid w:val="00687F93"/>
    <w:rsid w:val="006909B2"/>
    <w:rsid w:val="00692A78"/>
    <w:rsid w:val="0069435C"/>
    <w:rsid w:val="00694974"/>
    <w:rsid w:val="00695491"/>
    <w:rsid w:val="00697532"/>
    <w:rsid w:val="006A1396"/>
    <w:rsid w:val="006A37AB"/>
    <w:rsid w:val="006A3CA8"/>
    <w:rsid w:val="006A656C"/>
    <w:rsid w:val="006A67B9"/>
    <w:rsid w:val="006A6A63"/>
    <w:rsid w:val="006A6AE4"/>
    <w:rsid w:val="006A7951"/>
    <w:rsid w:val="006A7CB6"/>
    <w:rsid w:val="006B06BF"/>
    <w:rsid w:val="006B1338"/>
    <w:rsid w:val="006B2319"/>
    <w:rsid w:val="006B3489"/>
    <w:rsid w:val="006B55CD"/>
    <w:rsid w:val="006B6AD9"/>
    <w:rsid w:val="006B720B"/>
    <w:rsid w:val="006B7B33"/>
    <w:rsid w:val="006C03D6"/>
    <w:rsid w:val="006C055E"/>
    <w:rsid w:val="006C086E"/>
    <w:rsid w:val="006C0D33"/>
    <w:rsid w:val="006C38D8"/>
    <w:rsid w:val="006C47C8"/>
    <w:rsid w:val="006C5CB9"/>
    <w:rsid w:val="006C61C1"/>
    <w:rsid w:val="006D17B0"/>
    <w:rsid w:val="006D3DA7"/>
    <w:rsid w:val="006D5048"/>
    <w:rsid w:val="006D523A"/>
    <w:rsid w:val="006D5EF5"/>
    <w:rsid w:val="006D70E7"/>
    <w:rsid w:val="006E092B"/>
    <w:rsid w:val="006E4901"/>
    <w:rsid w:val="006E4C2E"/>
    <w:rsid w:val="006E53CA"/>
    <w:rsid w:val="006E5AB3"/>
    <w:rsid w:val="006E5DB7"/>
    <w:rsid w:val="006E75EE"/>
    <w:rsid w:val="006E7ADD"/>
    <w:rsid w:val="006F0660"/>
    <w:rsid w:val="006F3852"/>
    <w:rsid w:val="006F430F"/>
    <w:rsid w:val="006F4821"/>
    <w:rsid w:val="006F691A"/>
    <w:rsid w:val="00701BF0"/>
    <w:rsid w:val="00704D1F"/>
    <w:rsid w:val="007059C8"/>
    <w:rsid w:val="007060B5"/>
    <w:rsid w:val="007079D6"/>
    <w:rsid w:val="00711D79"/>
    <w:rsid w:val="0071259E"/>
    <w:rsid w:val="0071303E"/>
    <w:rsid w:val="00713656"/>
    <w:rsid w:val="00715492"/>
    <w:rsid w:val="00716C59"/>
    <w:rsid w:val="007173E9"/>
    <w:rsid w:val="0071754A"/>
    <w:rsid w:val="007201B2"/>
    <w:rsid w:val="00720790"/>
    <w:rsid w:val="00720EE6"/>
    <w:rsid w:val="00722B37"/>
    <w:rsid w:val="00722D14"/>
    <w:rsid w:val="00723994"/>
    <w:rsid w:val="00724EA9"/>
    <w:rsid w:val="00725FEA"/>
    <w:rsid w:val="0072750F"/>
    <w:rsid w:val="00730200"/>
    <w:rsid w:val="00730982"/>
    <w:rsid w:val="00730E2E"/>
    <w:rsid w:val="00730FB9"/>
    <w:rsid w:val="007340CA"/>
    <w:rsid w:val="0074334B"/>
    <w:rsid w:val="00743739"/>
    <w:rsid w:val="00743848"/>
    <w:rsid w:val="00745634"/>
    <w:rsid w:val="00747739"/>
    <w:rsid w:val="0075145D"/>
    <w:rsid w:val="0075146F"/>
    <w:rsid w:val="0075191E"/>
    <w:rsid w:val="007541C6"/>
    <w:rsid w:val="00754574"/>
    <w:rsid w:val="00754F62"/>
    <w:rsid w:val="00755711"/>
    <w:rsid w:val="007574C4"/>
    <w:rsid w:val="00760738"/>
    <w:rsid w:val="00762389"/>
    <w:rsid w:val="00765361"/>
    <w:rsid w:val="007662F0"/>
    <w:rsid w:val="00766AC6"/>
    <w:rsid w:val="00767047"/>
    <w:rsid w:val="00767D08"/>
    <w:rsid w:val="007702DC"/>
    <w:rsid w:val="00770BE5"/>
    <w:rsid w:val="00770F53"/>
    <w:rsid w:val="00771B4E"/>
    <w:rsid w:val="00772112"/>
    <w:rsid w:val="00772723"/>
    <w:rsid w:val="00774C51"/>
    <w:rsid w:val="007800C1"/>
    <w:rsid w:val="00780173"/>
    <w:rsid w:val="00781BF7"/>
    <w:rsid w:val="007848FB"/>
    <w:rsid w:val="00784CFD"/>
    <w:rsid w:val="0078594A"/>
    <w:rsid w:val="00786855"/>
    <w:rsid w:val="00786FEC"/>
    <w:rsid w:val="007879F0"/>
    <w:rsid w:val="0079396E"/>
    <w:rsid w:val="00793B44"/>
    <w:rsid w:val="00793D43"/>
    <w:rsid w:val="00796046"/>
    <w:rsid w:val="007A0404"/>
    <w:rsid w:val="007A0CF7"/>
    <w:rsid w:val="007A2205"/>
    <w:rsid w:val="007A29CC"/>
    <w:rsid w:val="007A36BD"/>
    <w:rsid w:val="007A3AC0"/>
    <w:rsid w:val="007A42C6"/>
    <w:rsid w:val="007A65FC"/>
    <w:rsid w:val="007A778C"/>
    <w:rsid w:val="007A7DCA"/>
    <w:rsid w:val="007B024B"/>
    <w:rsid w:val="007B5925"/>
    <w:rsid w:val="007B62F5"/>
    <w:rsid w:val="007C009B"/>
    <w:rsid w:val="007C06F4"/>
    <w:rsid w:val="007C3D4C"/>
    <w:rsid w:val="007C4F19"/>
    <w:rsid w:val="007C6571"/>
    <w:rsid w:val="007C6DF1"/>
    <w:rsid w:val="007C6E3D"/>
    <w:rsid w:val="007C7523"/>
    <w:rsid w:val="007D167A"/>
    <w:rsid w:val="007D1712"/>
    <w:rsid w:val="007D2CC2"/>
    <w:rsid w:val="007D3A48"/>
    <w:rsid w:val="007D5290"/>
    <w:rsid w:val="007D679C"/>
    <w:rsid w:val="007D69F3"/>
    <w:rsid w:val="007D6FE2"/>
    <w:rsid w:val="007D792E"/>
    <w:rsid w:val="007E000B"/>
    <w:rsid w:val="007E243D"/>
    <w:rsid w:val="007E2EB5"/>
    <w:rsid w:val="007E61C0"/>
    <w:rsid w:val="007E6DF3"/>
    <w:rsid w:val="007E6FDE"/>
    <w:rsid w:val="007E73F5"/>
    <w:rsid w:val="007E74EC"/>
    <w:rsid w:val="007F03FD"/>
    <w:rsid w:val="007F07A4"/>
    <w:rsid w:val="007F1E80"/>
    <w:rsid w:val="007F2C74"/>
    <w:rsid w:val="007F3E46"/>
    <w:rsid w:val="007F6A1D"/>
    <w:rsid w:val="007F7282"/>
    <w:rsid w:val="007F7398"/>
    <w:rsid w:val="00800496"/>
    <w:rsid w:val="00801202"/>
    <w:rsid w:val="00801521"/>
    <w:rsid w:val="008037A6"/>
    <w:rsid w:val="00803EC4"/>
    <w:rsid w:val="00806C9F"/>
    <w:rsid w:val="00806FAB"/>
    <w:rsid w:val="0080736B"/>
    <w:rsid w:val="00810EBB"/>
    <w:rsid w:val="00811DEB"/>
    <w:rsid w:val="008129E2"/>
    <w:rsid w:val="0081422D"/>
    <w:rsid w:val="00814752"/>
    <w:rsid w:val="0081766D"/>
    <w:rsid w:val="00821852"/>
    <w:rsid w:val="0082284D"/>
    <w:rsid w:val="008246E5"/>
    <w:rsid w:val="00824E13"/>
    <w:rsid w:val="008277DE"/>
    <w:rsid w:val="00827C49"/>
    <w:rsid w:val="00827CEF"/>
    <w:rsid w:val="008306FF"/>
    <w:rsid w:val="008338F0"/>
    <w:rsid w:val="00833988"/>
    <w:rsid w:val="00833A04"/>
    <w:rsid w:val="00833DEA"/>
    <w:rsid w:val="00834563"/>
    <w:rsid w:val="00837145"/>
    <w:rsid w:val="008376F9"/>
    <w:rsid w:val="008379CC"/>
    <w:rsid w:val="00840707"/>
    <w:rsid w:val="008413C1"/>
    <w:rsid w:val="00842CDC"/>
    <w:rsid w:val="00843142"/>
    <w:rsid w:val="00843444"/>
    <w:rsid w:val="0084469B"/>
    <w:rsid w:val="0084517C"/>
    <w:rsid w:val="008457D8"/>
    <w:rsid w:val="00850EBA"/>
    <w:rsid w:val="00853A4C"/>
    <w:rsid w:val="00854F57"/>
    <w:rsid w:val="008617EB"/>
    <w:rsid w:val="00865C6A"/>
    <w:rsid w:val="00865C7D"/>
    <w:rsid w:val="00866D81"/>
    <w:rsid w:val="008679A7"/>
    <w:rsid w:val="00867A8D"/>
    <w:rsid w:val="008702D8"/>
    <w:rsid w:val="00872F65"/>
    <w:rsid w:val="0087631A"/>
    <w:rsid w:val="0087656E"/>
    <w:rsid w:val="0087763B"/>
    <w:rsid w:val="00877F68"/>
    <w:rsid w:val="008806CC"/>
    <w:rsid w:val="008818C6"/>
    <w:rsid w:val="00881FDA"/>
    <w:rsid w:val="00882931"/>
    <w:rsid w:val="00882E06"/>
    <w:rsid w:val="00882E44"/>
    <w:rsid w:val="008833AE"/>
    <w:rsid w:val="00883EF7"/>
    <w:rsid w:val="0088463F"/>
    <w:rsid w:val="00884732"/>
    <w:rsid w:val="00885C24"/>
    <w:rsid w:val="00885D8B"/>
    <w:rsid w:val="0088655F"/>
    <w:rsid w:val="0089062F"/>
    <w:rsid w:val="00891776"/>
    <w:rsid w:val="008917A8"/>
    <w:rsid w:val="00892358"/>
    <w:rsid w:val="00892932"/>
    <w:rsid w:val="00893B0F"/>
    <w:rsid w:val="00893CDA"/>
    <w:rsid w:val="00893E05"/>
    <w:rsid w:val="00894F95"/>
    <w:rsid w:val="008962EE"/>
    <w:rsid w:val="008A116E"/>
    <w:rsid w:val="008A2615"/>
    <w:rsid w:val="008A3546"/>
    <w:rsid w:val="008A3DAA"/>
    <w:rsid w:val="008A3FC9"/>
    <w:rsid w:val="008A4C03"/>
    <w:rsid w:val="008B04E3"/>
    <w:rsid w:val="008B18E4"/>
    <w:rsid w:val="008B41C9"/>
    <w:rsid w:val="008B4966"/>
    <w:rsid w:val="008B546A"/>
    <w:rsid w:val="008B685D"/>
    <w:rsid w:val="008B6FE1"/>
    <w:rsid w:val="008B7637"/>
    <w:rsid w:val="008B7B12"/>
    <w:rsid w:val="008C0BF3"/>
    <w:rsid w:val="008C3823"/>
    <w:rsid w:val="008C4A29"/>
    <w:rsid w:val="008C519C"/>
    <w:rsid w:val="008C6F6A"/>
    <w:rsid w:val="008C7FFC"/>
    <w:rsid w:val="008D181B"/>
    <w:rsid w:val="008D1CFE"/>
    <w:rsid w:val="008D5706"/>
    <w:rsid w:val="008E0D9D"/>
    <w:rsid w:val="008E15CB"/>
    <w:rsid w:val="008E18C3"/>
    <w:rsid w:val="008E36D7"/>
    <w:rsid w:val="008E4236"/>
    <w:rsid w:val="008E43C4"/>
    <w:rsid w:val="008E444E"/>
    <w:rsid w:val="008F1CDD"/>
    <w:rsid w:val="008F2472"/>
    <w:rsid w:val="008F30DE"/>
    <w:rsid w:val="008F3F57"/>
    <w:rsid w:val="008F4C61"/>
    <w:rsid w:val="008F5B72"/>
    <w:rsid w:val="008F63C5"/>
    <w:rsid w:val="008F6735"/>
    <w:rsid w:val="008F7E20"/>
    <w:rsid w:val="009006B5"/>
    <w:rsid w:val="00907FAD"/>
    <w:rsid w:val="0091444D"/>
    <w:rsid w:val="009144E7"/>
    <w:rsid w:val="009152EB"/>
    <w:rsid w:val="00915939"/>
    <w:rsid w:val="00915C7C"/>
    <w:rsid w:val="00915DD9"/>
    <w:rsid w:val="00916110"/>
    <w:rsid w:val="009177D5"/>
    <w:rsid w:val="00920E16"/>
    <w:rsid w:val="0092107C"/>
    <w:rsid w:val="00921082"/>
    <w:rsid w:val="00921670"/>
    <w:rsid w:val="00921D35"/>
    <w:rsid w:val="00922468"/>
    <w:rsid w:val="009237A9"/>
    <w:rsid w:val="00925636"/>
    <w:rsid w:val="00930C7F"/>
    <w:rsid w:val="00930E97"/>
    <w:rsid w:val="009325D7"/>
    <w:rsid w:val="00932CAD"/>
    <w:rsid w:val="009331B5"/>
    <w:rsid w:val="00933266"/>
    <w:rsid w:val="00934091"/>
    <w:rsid w:val="009354F1"/>
    <w:rsid w:val="00937DE5"/>
    <w:rsid w:val="00941CA2"/>
    <w:rsid w:val="00942D7E"/>
    <w:rsid w:val="009433B4"/>
    <w:rsid w:val="009449F8"/>
    <w:rsid w:val="009453B2"/>
    <w:rsid w:val="00946839"/>
    <w:rsid w:val="00947379"/>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F92"/>
    <w:rsid w:val="00966FED"/>
    <w:rsid w:val="00970864"/>
    <w:rsid w:val="009715CE"/>
    <w:rsid w:val="009732FC"/>
    <w:rsid w:val="00976CBB"/>
    <w:rsid w:val="00980FFC"/>
    <w:rsid w:val="0098350A"/>
    <w:rsid w:val="00983B09"/>
    <w:rsid w:val="00984A46"/>
    <w:rsid w:val="0098582F"/>
    <w:rsid w:val="00985ED9"/>
    <w:rsid w:val="00986151"/>
    <w:rsid w:val="00987460"/>
    <w:rsid w:val="009877DD"/>
    <w:rsid w:val="00990911"/>
    <w:rsid w:val="009914CC"/>
    <w:rsid w:val="00993706"/>
    <w:rsid w:val="00994167"/>
    <w:rsid w:val="00996C3E"/>
    <w:rsid w:val="00997953"/>
    <w:rsid w:val="009A0F79"/>
    <w:rsid w:val="009A1C0F"/>
    <w:rsid w:val="009A284F"/>
    <w:rsid w:val="009A2B17"/>
    <w:rsid w:val="009A3D76"/>
    <w:rsid w:val="009A3E22"/>
    <w:rsid w:val="009A4DBA"/>
    <w:rsid w:val="009A656D"/>
    <w:rsid w:val="009A66CB"/>
    <w:rsid w:val="009B195F"/>
    <w:rsid w:val="009B1A8B"/>
    <w:rsid w:val="009B278A"/>
    <w:rsid w:val="009B5911"/>
    <w:rsid w:val="009B6AAD"/>
    <w:rsid w:val="009C0AFF"/>
    <w:rsid w:val="009C14A3"/>
    <w:rsid w:val="009C1885"/>
    <w:rsid w:val="009C1BEB"/>
    <w:rsid w:val="009C1F70"/>
    <w:rsid w:val="009C3C60"/>
    <w:rsid w:val="009C54A1"/>
    <w:rsid w:val="009C5EA6"/>
    <w:rsid w:val="009C6FF6"/>
    <w:rsid w:val="009D1173"/>
    <w:rsid w:val="009D2D0A"/>
    <w:rsid w:val="009D3802"/>
    <w:rsid w:val="009D3BDA"/>
    <w:rsid w:val="009D5082"/>
    <w:rsid w:val="009D5409"/>
    <w:rsid w:val="009E1A71"/>
    <w:rsid w:val="009E2028"/>
    <w:rsid w:val="009E25A5"/>
    <w:rsid w:val="009E2813"/>
    <w:rsid w:val="009E2949"/>
    <w:rsid w:val="009E35AB"/>
    <w:rsid w:val="009E3BD5"/>
    <w:rsid w:val="009E58E5"/>
    <w:rsid w:val="009F2455"/>
    <w:rsid w:val="009F473A"/>
    <w:rsid w:val="009F623E"/>
    <w:rsid w:val="009F688B"/>
    <w:rsid w:val="00A00118"/>
    <w:rsid w:val="00A01EC2"/>
    <w:rsid w:val="00A02E4F"/>
    <w:rsid w:val="00A05069"/>
    <w:rsid w:val="00A06BE3"/>
    <w:rsid w:val="00A07192"/>
    <w:rsid w:val="00A12F7D"/>
    <w:rsid w:val="00A15549"/>
    <w:rsid w:val="00A17E65"/>
    <w:rsid w:val="00A204F8"/>
    <w:rsid w:val="00A20DEF"/>
    <w:rsid w:val="00A20F92"/>
    <w:rsid w:val="00A22261"/>
    <w:rsid w:val="00A22456"/>
    <w:rsid w:val="00A22DAD"/>
    <w:rsid w:val="00A23DF2"/>
    <w:rsid w:val="00A23EAB"/>
    <w:rsid w:val="00A2526D"/>
    <w:rsid w:val="00A30F24"/>
    <w:rsid w:val="00A31B41"/>
    <w:rsid w:val="00A334BA"/>
    <w:rsid w:val="00A338A0"/>
    <w:rsid w:val="00A3489D"/>
    <w:rsid w:val="00A406A5"/>
    <w:rsid w:val="00A41B17"/>
    <w:rsid w:val="00A41E03"/>
    <w:rsid w:val="00A4342C"/>
    <w:rsid w:val="00A43B99"/>
    <w:rsid w:val="00A449C6"/>
    <w:rsid w:val="00A4737C"/>
    <w:rsid w:val="00A5214E"/>
    <w:rsid w:val="00A52A34"/>
    <w:rsid w:val="00A545D2"/>
    <w:rsid w:val="00A54AB4"/>
    <w:rsid w:val="00A5670E"/>
    <w:rsid w:val="00A57184"/>
    <w:rsid w:val="00A57790"/>
    <w:rsid w:val="00A57BD8"/>
    <w:rsid w:val="00A57FE4"/>
    <w:rsid w:val="00A60B6C"/>
    <w:rsid w:val="00A6133A"/>
    <w:rsid w:val="00A6137F"/>
    <w:rsid w:val="00A613D1"/>
    <w:rsid w:val="00A61AA7"/>
    <w:rsid w:val="00A632B2"/>
    <w:rsid w:val="00A64D41"/>
    <w:rsid w:val="00A651BA"/>
    <w:rsid w:val="00A6584E"/>
    <w:rsid w:val="00A659E1"/>
    <w:rsid w:val="00A66112"/>
    <w:rsid w:val="00A66378"/>
    <w:rsid w:val="00A66B44"/>
    <w:rsid w:val="00A70112"/>
    <w:rsid w:val="00A70932"/>
    <w:rsid w:val="00A7258D"/>
    <w:rsid w:val="00A73BD3"/>
    <w:rsid w:val="00A7426F"/>
    <w:rsid w:val="00A74C33"/>
    <w:rsid w:val="00A75509"/>
    <w:rsid w:val="00A76B8D"/>
    <w:rsid w:val="00A76D7F"/>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669D"/>
    <w:rsid w:val="00A96A46"/>
    <w:rsid w:val="00A9743F"/>
    <w:rsid w:val="00A977D0"/>
    <w:rsid w:val="00AA077B"/>
    <w:rsid w:val="00AA1BDA"/>
    <w:rsid w:val="00AA21D0"/>
    <w:rsid w:val="00AA257F"/>
    <w:rsid w:val="00AA2807"/>
    <w:rsid w:val="00AA2F17"/>
    <w:rsid w:val="00AA6688"/>
    <w:rsid w:val="00AB04E1"/>
    <w:rsid w:val="00AB0B86"/>
    <w:rsid w:val="00AB0E23"/>
    <w:rsid w:val="00AB12DA"/>
    <w:rsid w:val="00AB1716"/>
    <w:rsid w:val="00AB1DCF"/>
    <w:rsid w:val="00AB3462"/>
    <w:rsid w:val="00AB3750"/>
    <w:rsid w:val="00AB4EFC"/>
    <w:rsid w:val="00AB6A3E"/>
    <w:rsid w:val="00AC0E34"/>
    <w:rsid w:val="00AC27B1"/>
    <w:rsid w:val="00AC2E76"/>
    <w:rsid w:val="00AC5EFF"/>
    <w:rsid w:val="00AC6490"/>
    <w:rsid w:val="00AD07DC"/>
    <w:rsid w:val="00AD2F7C"/>
    <w:rsid w:val="00AD3C9D"/>
    <w:rsid w:val="00AD558F"/>
    <w:rsid w:val="00AD6824"/>
    <w:rsid w:val="00AD70BB"/>
    <w:rsid w:val="00AD76E6"/>
    <w:rsid w:val="00AD7DFB"/>
    <w:rsid w:val="00AE06D2"/>
    <w:rsid w:val="00AE09AD"/>
    <w:rsid w:val="00AE1240"/>
    <w:rsid w:val="00AE21AF"/>
    <w:rsid w:val="00AE28D7"/>
    <w:rsid w:val="00AE32CA"/>
    <w:rsid w:val="00AE3E98"/>
    <w:rsid w:val="00AE3EC2"/>
    <w:rsid w:val="00AE5595"/>
    <w:rsid w:val="00AE5B7C"/>
    <w:rsid w:val="00AF143A"/>
    <w:rsid w:val="00AF20F1"/>
    <w:rsid w:val="00AF4A90"/>
    <w:rsid w:val="00AF6BC2"/>
    <w:rsid w:val="00AF7640"/>
    <w:rsid w:val="00AF7A8A"/>
    <w:rsid w:val="00B00DE1"/>
    <w:rsid w:val="00B02D71"/>
    <w:rsid w:val="00B048E7"/>
    <w:rsid w:val="00B04AF3"/>
    <w:rsid w:val="00B04C97"/>
    <w:rsid w:val="00B05040"/>
    <w:rsid w:val="00B05B5D"/>
    <w:rsid w:val="00B07864"/>
    <w:rsid w:val="00B07C02"/>
    <w:rsid w:val="00B11217"/>
    <w:rsid w:val="00B1145F"/>
    <w:rsid w:val="00B1259E"/>
    <w:rsid w:val="00B12D37"/>
    <w:rsid w:val="00B13369"/>
    <w:rsid w:val="00B1359A"/>
    <w:rsid w:val="00B143DA"/>
    <w:rsid w:val="00B16586"/>
    <w:rsid w:val="00B16B8B"/>
    <w:rsid w:val="00B20201"/>
    <w:rsid w:val="00B21041"/>
    <w:rsid w:val="00B21220"/>
    <w:rsid w:val="00B2164A"/>
    <w:rsid w:val="00B21B27"/>
    <w:rsid w:val="00B21E1B"/>
    <w:rsid w:val="00B21F56"/>
    <w:rsid w:val="00B22C3C"/>
    <w:rsid w:val="00B22F8D"/>
    <w:rsid w:val="00B23626"/>
    <w:rsid w:val="00B23FCC"/>
    <w:rsid w:val="00B256BC"/>
    <w:rsid w:val="00B2716B"/>
    <w:rsid w:val="00B305B0"/>
    <w:rsid w:val="00B3313C"/>
    <w:rsid w:val="00B34884"/>
    <w:rsid w:val="00B352DB"/>
    <w:rsid w:val="00B3743C"/>
    <w:rsid w:val="00B3759B"/>
    <w:rsid w:val="00B37D0A"/>
    <w:rsid w:val="00B40363"/>
    <w:rsid w:val="00B40B33"/>
    <w:rsid w:val="00B411FF"/>
    <w:rsid w:val="00B42BA2"/>
    <w:rsid w:val="00B43B7D"/>
    <w:rsid w:val="00B43BB4"/>
    <w:rsid w:val="00B44182"/>
    <w:rsid w:val="00B4685E"/>
    <w:rsid w:val="00B50C47"/>
    <w:rsid w:val="00B52059"/>
    <w:rsid w:val="00B530BB"/>
    <w:rsid w:val="00B53297"/>
    <w:rsid w:val="00B53859"/>
    <w:rsid w:val="00B55E73"/>
    <w:rsid w:val="00B56A76"/>
    <w:rsid w:val="00B6066A"/>
    <w:rsid w:val="00B60E7A"/>
    <w:rsid w:val="00B6180B"/>
    <w:rsid w:val="00B622FA"/>
    <w:rsid w:val="00B63602"/>
    <w:rsid w:val="00B63A6A"/>
    <w:rsid w:val="00B64F94"/>
    <w:rsid w:val="00B6523D"/>
    <w:rsid w:val="00B65713"/>
    <w:rsid w:val="00B65D70"/>
    <w:rsid w:val="00B662E5"/>
    <w:rsid w:val="00B66786"/>
    <w:rsid w:val="00B726A3"/>
    <w:rsid w:val="00B736B9"/>
    <w:rsid w:val="00B739BB"/>
    <w:rsid w:val="00B765DD"/>
    <w:rsid w:val="00B802EF"/>
    <w:rsid w:val="00B8382F"/>
    <w:rsid w:val="00B842C8"/>
    <w:rsid w:val="00B85193"/>
    <w:rsid w:val="00B8528C"/>
    <w:rsid w:val="00B852FB"/>
    <w:rsid w:val="00B8545D"/>
    <w:rsid w:val="00B86104"/>
    <w:rsid w:val="00B86703"/>
    <w:rsid w:val="00B8683B"/>
    <w:rsid w:val="00B86F1D"/>
    <w:rsid w:val="00B86F4B"/>
    <w:rsid w:val="00B90581"/>
    <w:rsid w:val="00B90B4B"/>
    <w:rsid w:val="00B9111A"/>
    <w:rsid w:val="00B92DE6"/>
    <w:rsid w:val="00B94118"/>
    <w:rsid w:val="00B941FC"/>
    <w:rsid w:val="00B9437F"/>
    <w:rsid w:val="00B947C3"/>
    <w:rsid w:val="00B94EF9"/>
    <w:rsid w:val="00B96028"/>
    <w:rsid w:val="00B97398"/>
    <w:rsid w:val="00BA02D6"/>
    <w:rsid w:val="00BA0693"/>
    <w:rsid w:val="00BA1D8E"/>
    <w:rsid w:val="00BA2DC9"/>
    <w:rsid w:val="00BA3D4E"/>
    <w:rsid w:val="00BB14D1"/>
    <w:rsid w:val="00BB3801"/>
    <w:rsid w:val="00BB4613"/>
    <w:rsid w:val="00BB555C"/>
    <w:rsid w:val="00BB592D"/>
    <w:rsid w:val="00BB5BD6"/>
    <w:rsid w:val="00BB639C"/>
    <w:rsid w:val="00BB63F6"/>
    <w:rsid w:val="00BC0375"/>
    <w:rsid w:val="00BC1974"/>
    <w:rsid w:val="00BC485D"/>
    <w:rsid w:val="00BC50F5"/>
    <w:rsid w:val="00BC5C8E"/>
    <w:rsid w:val="00BD0298"/>
    <w:rsid w:val="00BD15F9"/>
    <w:rsid w:val="00BD2017"/>
    <w:rsid w:val="00BD318C"/>
    <w:rsid w:val="00BD358F"/>
    <w:rsid w:val="00BD3F4C"/>
    <w:rsid w:val="00BD55C4"/>
    <w:rsid w:val="00BD5E53"/>
    <w:rsid w:val="00BD6D0B"/>
    <w:rsid w:val="00BD71D8"/>
    <w:rsid w:val="00BE0328"/>
    <w:rsid w:val="00BE234C"/>
    <w:rsid w:val="00BE40FF"/>
    <w:rsid w:val="00BE6F4C"/>
    <w:rsid w:val="00BE73E8"/>
    <w:rsid w:val="00BE74F7"/>
    <w:rsid w:val="00BE779C"/>
    <w:rsid w:val="00BF1D2A"/>
    <w:rsid w:val="00BF4A1A"/>
    <w:rsid w:val="00BF6024"/>
    <w:rsid w:val="00C00860"/>
    <w:rsid w:val="00C00AC3"/>
    <w:rsid w:val="00C0210C"/>
    <w:rsid w:val="00C0575E"/>
    <w:rsid w:val="00C066AE"/>
    <w:rsid w:val="00C07D50"/>
    <w:rsid w:val="00C103BA"/>
    <w:rsid w:val="00C1135D"/>
    <w:rsid w:val="00C12ADD"/>
    <w:rsid w:val="00C131D0"/>
    <w:rsid w:val="00C148B6"/>
    <w:rsid w:val="00C15193"/>
    <w:rsid w:val="00C15414"/>
    <w:rsid w:val="00C15797"/>
    <w:rsid w:val="00C15B52"/>
    <w:rsid w:val="00C16D10"/>
    <w:rsid w:val="00C20660"/>
    <w:rsid w:val="00C20F40"/>
    <w:rsid w:val="00C21426"/>
    <w:rsid w:val="00C21CD1"/>
    <w:rsid w:val="00C24419"/>
    <w:rsid w:val="00C25AFF"/>
    <w:rsid w:val="00C277E3"/>
    <w:rsid w:val="00C27C6E"/>
    <w:rsid w:val="00C27CEC"/>
    <w:rsid w:val="00C30C87"/>
    <w:rsid w:val="00C32872"/>
    <w:rsid w:val="00C32AE0"/>
    <w:rsid w:val="00C33C73"/>
    <w:rsid w:val="00C34B9F"/>
    <w:rsid w:val="00C35C21"/>
    <w:rsid w:val="00C3643F"/>
    <w:rsid w:val="00C36FBE"/>
    <w:rsid w:val="00C40EC3"/>
    <w:rsid w:val="00C40FB9"/>
    <w:rsid w:val="00C4217E"/>
    <w:rsid w:val="00C442A6"/>
    <w:rsid w:val="00C471D7"/>
    <w:rsid w:val="00C50319"/>
    <w:rsid w:val="00C5091E"/>
    <w:rsid w:val="00C52DD2"/>
    <w:rsid w:val="00C535AC"/>
    <w:rsid w:val="00C54C91"/>
    <w:rsid w:val="00C570AF"/>
    <w:rsid w:val="00C5722A"/>
    <w:rsid w:val="00C5749E"/>
    <w:rsid w:val="00C57BFF"/>
    <w:rsid w:val="00C622A6"/>
    <w:rsid w:val="00C6427F"/>
    <w:rsid w:val="00C651CD"/>
    <w:rsid w:val="00C6622B"/>
    <w:rsid w:val="00C66EE2"/>
    <w:rsid w:val="00C673A6"/>
    <w:rsid w:val="00C70979"/>
    <w:rsid w:val="00C70B7E"/>
    <w:rsid w:val="00C71236"/>
    <w:rsid w:val="00C71722"/>
    <w:rsid w:val="00C72EB7"/>
    <w:rsid w:val="00C74072"/>
    <w:rsid w:val="00C7538D"/>
    <w:rsid w:val="00C77CBD"/>
    <w:rsid w:val="00C77D57"/>
    <w:rsid w:val="00C80EBF"/>
    <w:rsid w:val="00C81258"/>
    <w:rsid w:val="00C82832"/>
    <w:rsid w:val="00C82DB4"/>
    <w:rsid w:val="00C8339C"/>
    <w:rsid w:val="00C837EE"/>
    <w:rsid w:val="00C843CA"/>
    <w:rsid w:val="00C84B11"/>
    <w:rsid w:val="00C85CE4"/>
    <w:rsid w:val="00C86E94"/>
    <w:rsid w:val="00C87C2F"/>
    <w:rsid w:val="00C908BD"/>
    <w:rsid w:val="00C90A04"/>
    <w:rsid w:val="00C91AA6"/>
    <w:rsid w:val="00C92505"/>
    <w:rsid w:val="00C93069"/>
    <w:rsid w:val="00C931A2"/>
    <w:rsid w:val="00C93CF5"/>
    <w:rsid w:val="00C94338"/>
    <w:rsid w:val="00C946E9"/>
    <w:rsid w:val="00C95ACA"/>
    <w:rsid w:val="00C960CF"/>
    <w:rsid w:val="00C9729F"/>
    <w:rsid w:val="00C9790A"/>
    <w:rsid w:val="00CA11FB"/>
    <w:rsid w:val="00CA1F25"/>
    <w:rsid w:val="00CA2027"/>
    <w:rsid w:val="00CA4C44"/>
    <w:rsid w:val="00CA50A3"/>
    <w:rsid w:val="00CA543A"/>
    <w:rsid w:val="00CA5BBB"/>
    <w:rsid w:val="00CA6082"/>
    <w:rsid w:val="00CA7AEF"/>
    <w:rsid w:val="00CA7CA9"/>
    <w:rsid w:val="00CB09B1"/>
    <w:rsid w:val="00CB1740"/>
    <w:rsid w:val="00CB27A7"/>
    <w:rsid w:val="00CB3073"/>
    <w:rsid w:val="00CB670F"/>
    <w:rsid w:val="00CB7C95"/>
    <w:rsid w:val="00CC2818"/>
    <w:rsid w:val="00CC477D"/>
    <w:rsid w:val="00CC5353"/>
    <w:rsid w:val="00CC5DB1"/>
    <w:rsid w:val="00CC5F3F"/>
    <w:rsid w:val="00CD164E"/>
    <w:rsid w:val="00CD1C1F"/>
    <w:rsid w:val="00CD22D1"/>
    <w:rsid w:val="00CD2A7F"/>
    <w:rsid w:val="00CD3B0E"/>
    <w:rsid w:val="00CD3B97"/>
    <w:rsid w:val="00CD3BDA"/>
    <w:rsid w:val="00CD4F51"/>
    <w:rsid w:val="00CD5633"/>
    <w:rsid w:val="00CD5884"/>
    <w:rsid w:val="00CD776A"/>
    <w:rsid w:val="00CD7843"/>
    <w:rsid w:val="00CE0239"/>
    <w:rsid w:val="00CE08CA"/>
    <w:rsid w:val="00CE12C7"/>
    <w:rsid w:val="00CE145E"/>
    <w:rsid w:val="00CE1C80"/>
    <w:rsid w:val="00CE2561"/>
    <w:rsid w:val="00CE3230"/>
    <w:rsid w:val="00CE64F0"/>
    <w:rsid w:val="00CF092F"/>
    <w:rsid w:val="00CF0EAB"/>
    <w:rsid w:val="00CF1C2C"/>
    <w:rsid w:val="00CF3A5B"/>
    <w:rsid w:val="00CF3CCB"/>
    <w:rsid w:val="00CF6DA6"/>
    <w:rsid w:val="00CF74F2"/>
    <w:rsid w:val="00D00F43"/>
    <w:rsid w:val="00D02E6F"/>
    <w:rsid w:val="00D04758"/>
    <w:rsid w:val="00D05559"/>
    <w:rsid w:val="00D05C7B"/>
    <w:rsid w:val="00D06422"/>
    <w:rsid w:val="00D06739"/>
    <w:rsid w:val="00D06965"/>
    <w:rsid w:val="00D06EDA"/>
    <w:rsid w:val="00D148A9"/>
    <w:rsid w:val="00D1532E"/>
    <w:rsid w:val="00D157B7"/>
    <w:rsid w:val="00D160E1"/>
    <w:rsid w:val="00D160EF"/>
    <w:rsid w:val="00D17DD0"/>
    <w:rsid w:val="00D204CA"/>
    <w:rsid w:val="00D2218E"/>
    <w:rsid w:val="00D22739"/>
    <w:rsid w:val="00D241A4"/>
    <w:rsid w:val="00D24297"/>
    <w:rsid w:val="00D246C2"/>
    <w:rsid w:val="00D25C82"/>
    <w:rsid w:val="00D27608"/>
    <w:rsid w:val="00D30600"/>
    <w:rsid w:val="00D32087"/>
    <w:rsid w:val="00D322BC"/>
    <w:rsid w:val="00D33032"/>
    <w:rsid w:val="00D3541D"/>
    <w:rsid w:val="00D370A8"/>
    <w:rsid w:val="00D37B8E"/>
    <w:rsid w:val="00D41480"/>
    <w:rsid w:val="00D415B7"/>
    <w:rsid w:val="00D4164C"/>
    <w:rsid w:val="00D4298A"/>
    <w:rsid w:val="00D44208"/>
    <w:rsid w:val="00D4442C"/>
    <w:rsid w:val="00D44A42"/>
    <w:rsid w:val="00D45D61"/>
    <w:rsid w:val="00D472F0"/>
    <w:rsid w:val="00D47603"/>
    <w:rsid w:val="00D50CDE"/>
    <w:rsid w:val="00D50D14"/>
    <w:rsid w:val="00D51954"/>
    <w:rsid w:val="00D5279B"/>
    <w:rsid w:val="00D52D6B"/>
    <w:rsid w:val="00D54321"/>
    <w:rsid w:val="00D54636"/>
    <w:rsid w:val="00D547CD"/>
    <w:rsid w:val="00D54FB9"/>
    <w:rsid w:val="00D56132"/>
    <w:rsid w:val="00D6202B"/>
    <w:rsid w:val="00D62ABC"/>
    <w:rsid w:val="00D62BA6"/>
    <w:rsid w:val="00D633BE"/>
    <w:rsid w:val="00D64243"/>
    <w:rsid w:val="00D6471C"/>
    <w:rsid w:val="00D65F62"/>
    <w:rsid w:val="00D670EE"/>
    <w:rsid w:val="00D705C7"/>
    <w:rsid w:val="00D70DF4"/>
    <w:rsid w:val="00D712DF"/>
    <w:rsid w:val="00D72C0C"/>
    <w:rsid w:val="00D743A6"/>
    <w:rsid w:val="00D75347"/>
    <w:rsid w:val="00D75A0F"/>
    <w:rsid w:val="00D76AD7"/>
    <w:rsid w:val="00D77616"/>
    <w:rsid w:val="00D820D3"/>
    <w:rsid w:val="00D82765"/>
    <w:rsid w:val="00D83E2D"/>
    <w:rsid w:val="00D86293"/>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2700"/>
    <w:rsid w:val="00DB2BAF"/>
    <w:rsid w:val="00DB4A5E"/>
    <w:rsid w:val="00DB5199"/>
    <w:rsid w:val="00DB65C6"/>
    <w:rsid w:val="00DB6E4F"/>
    <w:rsid w:val="00DC11E3"/>
    <w:rsid w:val="00DC5139"/>
    <w:rsid w:val="00DC5735"/>
    <w:rsid w:val="00DC687B"/>
    <w:rsid w:val="00DD0F6F"/>
    <w:rsid w:val="00DD11C2"/>
    <w:rsid w:val="00DD1A4B"/>
    <w:rsid w:val="00DD223D"/>
    <w:rsid w:val="00DD2BF2"/>
    <w:rsid w:val="00DD2EB2"/>
    <w:rsid w:val="00DD5DDD"/>
    <w:rsid w:val="00DD65EE"/>
    <w:rsid w:val="00DD72A9"/>
    <w:rsid w:val="00DD7306"/>
    <w:rsid w:val="00DD7432"/>
    <w:rsid w:val="00DE03FC"/>
    <w:rsid w:val="00DE2EF3"/>
    <w:rsid w:val="00DE2F1D"/>
    <w:rsid w:val="00DE31C0"/>
    <w:rsid w:val="00DE4869"/>
    <w:rsid w:val="00DE4E97"/>
    <w:rsid w:val="00DE60EF"/>
    <w:rsid w:val="00DE6525"/>
    <w:rsid w:val="00DF02B0"/>
    <w:rsid w:val="00DF0C2D"/>
    <w:rsid w:val="00DF1C80"/>
    <w:rsid w:val="00DF2EE5"/>
    <w:rsid w:val="00DF3663"/>
    <w:rsid w:val="00DF4927"/>
    <w:rsid w:val="00DF6A45"/>
    <w:rsid w:val="00DF6A64"/>
    <w:rsid w:val="00E009C3"/>
    <w:rsid w:val="00E012D7"/>
    <w:rsid w:val="00E01F92"/>
    <w:rsid w:val="00E02986"/>
    <w:rsid w:val="00E03665"/>
    <w:rsid w:val="00E03D45"/>
    <w:rsid w:val="00E03D9F"/>
    <w:rsid w:val="00E049A1"/>
    <w:rsid w:val="00E05F03"/>
    <w:rsid w:val="00E05F3A"/>
    <w:rsid w:val="00E0650D"/>
    <w:rsid w:val="00E0686B"/>
    <w:rsid w:val="00E122D5"/>
    <w:rsid w:val="00E13273"/>
    <w:rsid w:val="00E1337D"/>
    <w:rsid w:val="00E1385D"/>
    <w:rsid w:val="00E14418"/>
    <w:rsid w:val="00E14FF7"/>
    <w:rsid w:val="00E15015"/>
    <w:rsid w:val="00E15F1E"/>
    <w:rsid w:val="00E16411"/>
    <w:rsid w:val="00E167C9"/>
    <w:rsid w:val="00E17996"/>
    <w:rsid w:val="00E17CF3"/>
    <w:rsid w:val="00E17EA6"/>
    <w:rsid w:val="00E215FE"/>
    <w:rsid w:val="00E2271E"/>
    <w:rsid w:val="00E256F9"/>
    <w:rsid w:val="00E30ACC"/>
    <w:rsid w:val="00E30C75"/>
    <w:rsid w:val="00E32531"/>
    <w:rsid w:val="00E33416"/>
    <w:rsid w:val="00E348B3"/>
    <w:rsid w:val="00E34CD1"/>
    <w:rsid w:val="00E36548"/>
    <w:rsid w:val="00E403E0"/>
    <w:rsid w:val="00E4164C"/>
    <w:rsid w:val="00E4169B"/>
    <w:rsid w:val="00E41FE4"/>
    <w:rsid w:val="00E428EC"/>
    <w:rsid w:val="00E4410E"/>
    <w:rsid w:val="00E44F7C"/>
    <w:rsid w:val="00E45012"/>
    <w:rsid w:val="00E457A5"/>
    <w:rsid w:val="00E45842"/>
    <w:rsid w:val="00E4675B"/>
    <w:rsid w:val="00E46C13"/>
    <w:rsid w:val="00E47160"/>
    <w:rsid w:val="00E5020E"/>
    <w:rsid w:val="00E50CFE"/>
    <w:rsid w:val="00E51A16"/>
    <w:rsid w:val="00E536F5"/>
    <w:rsid w:val="00E53D8A"/>
    <w:rsid w:val="00E57533"/>
    <w:rsid w:val="00E6183E"/>
    <w:rsid w:val="00E6229B"/>
    <w:rsid w:val="00E633B9"/>
    <w:rsid w:val="00E6373E"/>
    <w:rsid w:val="00E64237"/>
    <w:rsid w:val="00E6489A"/>
    <w:rsid w:val="00E657E6"/>
    <w:rsid w:val="00E67229"/>
    <w:rsid w:val="00E721A6"/>
    <w:rsid w:val="00E7277B"/>
    <w:rsid w:val="00E72FB5"/>
    <w:rsid w:val="00E73849"/>
    <w:rsid w:val="00E75240"/>
    <w:rsid w:val="00E757DA"/>
    <w:rsid w:val="00E758D6"/>
    <w:rsid w:val="00E80860"/>
    <w:rsid w:val="00E817D9"/>
    <w:rsid w:val="00E83D26"/>
    <w:rsid w:val="00E848F0"/>
    <w:rsid w:val="00E87A4F"/>
    <w:rsid w:val="00E87EA9"/>
    <w:rsid w:val="00E90691"/>
    <w:rsid w:val="00E9143D"/>
    <w:rsid w:val="00E924F8"/>
    <w:rsid w:val="00E931A1"/>
    <w:rsid w:val="00E942FD"/>
    <w:rsid w:val="00E9706C"/>
    <w:rsid w:val="00E975FD"/>
    <w:rsid w:val="00E97689"/>
    <w:rsid w:val="00E97E4D"/>
    <w:rsid w:val="00EA086C"/>
    <w:rsid w:val="00EA090F"/>
    <w:rsid w:val="00EA149B"/>
    <w:rsid w:val="00EA3400"/>
    <w:rsid w:val="00EA6A06"/>
    <w:rsid w:val="00EA7814"/>
    <w:rsid w:val="00EA7E9C"/>
    <w:rsid w:val="00EB005F"/>
    <w:rsid w:val="00EB0718"/>
    <w:rsid w:val="00EB0ADB"/>
    <w:rsid w:val="00EB11B7"/>
    <w:rsid w:val="00EB1543"/>
    <w:rsid w:val="00EB2712"/>
    <w:rsid w:val="00EB4107"/>
    <w:rsid w:val="00EB4B2B"/>
    <w:rsid w:val="00EB57EE"/>
    <w:rsid w:val="00EB5AF5"/>
    <w:rsid w:val="00EB68A5"/>
    <w:rsid w:val="00EB736E"/>
    <w:rsid w:val="00EC271F"/>
    <w:rsid w:val="00EC2CA4"/>
    <w:rsid w:val="00EC638C"/>
    <w:rsid w:val="00EC678C"/>
    <w:rsid w:val="00EC71C5"/>
    <w:rsid w:val="00ED0CBA"/>
    <w:rsid w:val="00ED2375"/>
    <w:rsid w:val="00ED44A8"/>
    <w:rsid w:val="00ED46FE"/>
    <w:rsid w:val="00ED4715"/>
    <w:rsid w:val="00ED53FB"/>
    <w:rsid w:val="00ED783C"/>
    <w:rsid w:val="00EE109D"/>
    <w:rsid w:val="00EE1E0B"/>
    <w:rsid w:val="00EE2614"/>
    <w:rsid w:val="00EE2684"/>
    <w:rsid w:val="00EE40A0"/>
    <w:rsid w:val="00EE6660"/>
    <w:rsid w:val="00EE7F42"/>
    <w:rsid w:val="00EF0725"/>
    <w:rsid w:val="00EF2204"/>
    <w:rsid w:val="00EF6F6E"/>
    <w:rsid w:val="00F005B4"/>
    <w:rsid w:val="00F05738"/>
    <w:rsid w:val="00F07A67"/>
    <w:rsid w:val="00F10040"/>
    <w:rsid w:val="00F109E1"/>
    <w:rsid w:val="00F11417"/>
    <w:rsid w:val="00F148CE"/>
    <w:rsid w:val="00F152D3"/>
    <w:rsid w:val="00F1538B"/>
    <w:rsid w:val="00F158EB"/>
    <w:rsid w:val="00F1622E"/>
    <w:rsid w:val="00F205C3"/>
    <w:rsid w:val="00F21EE1"/>
    <w:rsid w:val="00F23046"/>
    <w:rsid w:val="00F242FC"/>
    <w:rsid w:val="00F24EB5"/>
    <w:rsid w:val="00F26D6D"/>
    <w:rsid w:val="00F273EB"/>
    <w:rsid w:val="00F30137"/>
    <w:rsid w:val="00F309EF"/>
    <w:rsid w:val="00F30CA3"/>
    <w:rsid w:val="00F33E70"/>
    <w:rsid w:val="00F35C9A"/>
    <w:rsid w:val="00F3621D"/>
    <w:rsid w:val="00F371B3"/>
    <w:rsid w:val="00F3726D"/>
    <w:rsid w:val="00F37A74"/>
    <w:rsid w:val="00F41119"/>
    <w:rsid w:val="00F41A21"/>
    <w:rsid w:val="00F41DF5"/>
    <w:rsid w:val="00F423FA"/>
    <w:rsid w:val="00F42E1F"/>
    <w:rsid w:val="00F43A71"/>
    <w:rsid w:val="00F4407D"/>
    <w:rsid w:val="00F4493F"/>
    <w:rsid w:val="00F457A7"/>
    <w:rsid w:val="00F50D0A"/>
    <w:rsid w:val="00F524BD"/>
    <w:rsid w:val="00F525CA"/>
    <w:rsid w:val="00F52CBD"/>
    <w:rsid w:val="00F5475A"/>
    <w:rsid w:val="00F573D8"/>
    <w:rsid w:val="00F6060F"/>
    <w:rsid w:val="00F60618"/>
    <w:rsid w:val="00F60D4F"/>
    <w:rsid w:val="00F60DA7"/>
    <w:rsid w:val="00F610B7"/>
    <w:rsid w:val="00F61A10"/>
    <w:rsid w:val="00F62DB8"/>
    <w:rsid w:val="00F64037"/>
    <w:rsid w:val="00F66A19"/>
    <w:rsid w:val="00F73196"/>
    <w:rsid w:val="00F745C2"/>
    <w:rsid w:val="00F7486A"/>
    <w:rsid w:val="00F76019"/>
    <w:rsid w:val="00F77B84"/>
    <w:rsid w:val="00F77E5B"/>
    <w:rsid w:val="00F80923"/>
    <w:rsid w:val="00F82263"/>
    <w:rsid w:val="00F82A8D"/>
    <w:rsid w:val="00F850FF"/>
    <w:rsid w:val="00F85BB2"/>
    <w:rsid w:val="00F86B7A"/>
    <w:rsid w:val="00F914D6"/>
    <w:rsid w:val="00F9267D"/>
    <w:rsid w:val="00F926D3"/>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6BA"/>
    <w:rsid w:val="00FA4CDD"/>
    <w:rsid w:val="00FA6962"/>
    <w:rsid w:val="00FA7283"/>
    <w:rsid w:val="00FB0168"/>
    <w:rsid w:val="00FB03E0"/>
    <w:rsid w:val="00FB0FA2"/>
    <w:rsid w:val="00FB23F9"/>
    <w:rsid w:val="00FB3E29"/>
    <w:rsid w:val="00FB429E"/>
    <w:rsid w:val="00FB5021"/>
    <w:rsid w:val="00FB65FD"/>
    <w:rsid w:val="00FB6863"/>
    <w:rsid w:val="00FB7DFA"/>
    <w:rsid w:val="00FB7F96"/>
    <w:rsid w:val="00FC039B"/>
    <w:rsid w:val="00FC087C"/>
    <w:rsid w:val="00FC1693"/>
    <w:rsid w:val="00FC1B9E"/>
    <w:rsid w:val="00FC1ED7"/>
    <w:rsid w:val="00FC2696"/>
    <w:rsid w:val="00FC2B8A"/>
    <w:rsid w:val="00FC3085"/>
    <w:rsid w:val="00FC3100"/>
    <w:rsid w:val="00FC6E92"/>
    <w:rsid w:val="00FC7AD5"/>
    <w:rsid w:val="00FD0021"/>
    <w:rsid w:val="00FD09E7"/>
    <w:rsid w:val="00FD0DEB"/>
    <w:rsid w:val="00FD1EC4"/>
    <w:rsid w:val="00FD25A2"/>
    <w:rsid w:val="00FD26DD"/>
    <w:rsid w:val="00FD28E4"/>
    <w:rsid w:val="00FD40D7"/>
    <w:rsid w:val="00FD42A0"/>
    <w:rsid w:val="00FD7852"/>
    <w:rsid w:val="00FD7D0F"/>
    <w:rsid w:val="00FD7F96"/>
    <w:rsid w:val="00FE037B"/>
    <w:rsid w:val="00FE0D21"/>
    <w:rsid w:val="00FE1B6B"/>
    <w:rsid w:val="00FE1C26"/>
    <w:rsid w:val="00FE3AAE"/>
    <w:rsid w:val="00FE5248"/>
    <w:rsid w:val="00FE5D8C"/>
    <w:rsid w:val="00FF2022"/>
    <w:rsid w:val="00FF302A"/>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8384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styleId="aff5">
    <w:name w:val="Unresolved Mention"/>
    <w:basedOn w:val="a0"/>
    <w:uiPriority w:val="99"/>
    <w:semiHidden/>
    <w:unhideWhenUsed/>
    <w:rsid w:val="00526056"/>
    <w:rPr>
      <w:color w:val="605E5C"/>
      <w:shd w:val="clear" w:color="auto" w:fill="E1DFDD"/>
    </w:rPr>
  </w:style>
  <w:style w:type="character" w:customStyle="1" w:styleId="ui-provider">
    <w:name w:val="ui-provider"/>
    <w:basedOn w:val="a0"/>
    <w:rsid w:val="00422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31352587">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188959">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15127650">
      <w:bodyDiv w:val="1"/>
      <w:marLeft w:val="0"/>
      <w:marRight w:val="0"/>
      <w:marTop w:val="0"/>
      <w:marBottom w:val="0"/>
      <w:divBdr>
        <w:top w:val="none" w:sz="0" w:space="0" w:color="auto"/>
        <w:left w:val="none" w:sz="0" w:space="0" w:color="auto"/>
        <w:bottom w:val="none" w:sz="0" w:space="0" w:color="auto"/>
        <w:right w:val="none" w:sz="0" w:space="0" w:color="auto"/>
      </w:divBdr>
    </w:div>
    <w:div w:id="113413254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4737574">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581215763">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49597294">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eaadhsy.g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https://www.moh.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s://www.moh.gov.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s://www.moh.gov.gr/" TargetMode="External"/><Relationship Id="rId35"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E3CB5-CC46-4F07-8F50-C69001A81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35841</Words>
  <Characters>204294</Characters>
  <Application>Microsoft Office Word</Application>
  <DocSecurity>0</DocSecurity>
  <Lines>1702</Lines>
  <Paragraphs>479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239656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2023-03-16T13:27:00Z</dcterms:created>
  <dcterms:modified xsi:type="dcterms:W3CDTF">2023-04-05T07:50:00Z</dcterms:modified>
</cp:coreProperties>
</file>